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BC2" w:rsidRPr="00F16507" w:rsidRDefault="001B6BC2" w:rsidP="00F16507">
      <w:pPr>
        <w:spacing w:line="360" w:lineRule="auto"/>
        <w:jc w:val="center"/>
        <w:rPr>
          <w:color w:val="000000"/>
          <w:sz w:val="24"/>
          <w:szCs w:val="28"/>
        </w:rPr>
      </w:pPr>
      <w:r w:rsidRPr="00F16507">
        <w:rPr>
          <w:color w:val="000000"/>
          <w:sz w:val="24"/>
          <w:szCs w:val="28"/>
        </w:rPr>
        <w:t>Муниципальное бюджетное учреждение дополнительного образования</w:t>
      </w:r>
    </w:p>
    <w:p w:rsidR="001B6BC2" w:rsidRPr="00F16507" w:rsidRDefault="001B6BC2" w:rsidP="00F16507">
      <w:pPr>
        <w:spacing w:line="360" w:lineRule="auto"/>
        <w:jc w:val="center"/>
        <w:rPr>
          <w:color w:val="000000"/>
          <w:sz w:val="24"/>
          <w:szCs w:val="28"/>
        </w:rPr>
      </w:pPr>
      <w:r w:rsidRPr="00F16507">
        <w:rPr>
          <w:color w:val="000000"/>
          <w:sz w:val="24"/>
          <w:szCs w:val="28"/>
        </w:rPr>
        <w:t>«Визимьярская ДШИ»</w:t>
      </w:r>
    </w:p>
    <w:p w:rsidR="001B6BC2" w:rsidRDefault="001B6BC2" w:rsidP="00F16507">
      <w:pPr>
        <w:pStyle w:val="a9"/>
        <w:spacing w:line="360" w:lineRule="auto"/>
        <w:jc w:val="both"/>
        <w:rPr>
          <w:sz w:val="24"/>
          <w:szCs w:val="28"/>
        </w:rPr>
      </w:pPr>
    </w:p>
    <w:p w:rsidR="004744EB" w:rsidRPr="00F16507" w:rsidRDefault="004744EB" w:rsidP="00F16507">
      <w:pPr>
        <w:pStyle w:val="a9"/>
        <w:spacing w:line="360" w:lineRule="auto"/>
        <w:jc w:val="both"/>
        <w:rPr>
          <w:sz w:val="24"/>
          <w:szCs w:val="28"/>
        </w:rPr>
        <w:sectPr w:rsidR="004744EB" w:rsidRPr="00F16507">
          <w:pgSz w:w="11906" w:h="16838"/>
          <w:pgMar w:top="1134" w:right="850" w:bottom="1134" w:left="1701" w:header="708" w:footer="708" w:gutter="0"/>
          <w:cols w:space="708"/>
          <w:docGrid w:linePitch="360"/>
        </w:sectPr>
      </w:pPr>
    </w:p>
    <w:tbl>
      <w:tblPr>
        <w:tblW w:w="10403" w:type="dxa"/>
        <w:tblInd w:w="-372" w:type="dxa"/>
        <w:tblLook w:val="04A0" w:firstRow="1" w:lastRow="0" w:firstColumn="1" w:lastColumn="0" w:noHBand="0" w:noVBand="1"/>
      </w:tblPr>
      <w:tblGrid>
        <w:gridCol w:w="5062"/>
        <w:gridCol w:w="5341"/>
      </w:tblGrid>
      <w:tr w:rsidR="004744EB" w:rsidRPr="0051662A" w:rsidTr="004744EB">
        <w:tc>
          <w:tcPr>
            <w:tcW w:w="5062" w:type="dxa"/>
            <w:hideMark/>
          </w:tcPr>
          <w:p w:rsidR="004744EB" w:rsidRPr="0051662A" w:rsidRDefault="004744EB" w:rsidP="004744EB">
            <w:pPr>
              <w:pStyle w:val="Default"/>
              <w:spacing w:line="276" w:lineRule="auto"/>
              <w:ind w:left="176"/>
              <w:rPr>
                <w:sz w:val="20"/>
                <w:szCs w:val="20"/>
                <w:lang w:eastAsia="ru-RU" w:bidi="ru-RU"/>
              </w:rPr>
            </w:pPr>
            <w:r w:rsidRPr="0051662A">
              <w:rPr>
                <w:sz w:val="20"/>
                <w:szCs w:val="20"/>
                <w:lang w:bidi="ru-RU"/>
              </w:rPr>
              <w:lastRenderedPageBreak/>
              <w:t>РАССМОТРЕНО</w:t>
            </w:r>
          </w:p>
          <w:p w:rsidR="004744EB" w:rsidRPr="0051662A" w:rsidRDefault="004744EB" w:rsidP="004744EB">
            <w:pPr>
              <w:spacing w:line="276" w:lineRule="auto"/>
              <w:ind w:left="176"/>
            </w:pPr>
            <w:r w:rsidRPr="0051662A">
              <w:t>на педагогическом совете</w:t>
            </w:r>
          </w:p>
          <w:p w:rsidR="004744EB" w:rsidRPr="0051662A" w:rsidRDefault="004744EB" w:rsidP="004744EB">
            <w:pPr>
              <w:spacing w:line="276" w:lineRule="auto"/>
              <w:ind w:left="176"/>
            </w:pPr>
            <w:r w:rsidRPr="0051662A">
              <w:t xml:space="preserve">Протокол №_1____ </w:t>
            </w:r>
          </w:p>
          <w:p w:rsidR="004744EB" w:rsidRPr="0051662A" w:rsidRDefault="004744EB" w:rsidP="004744EB">
            <w:pPr>
              <w:pStyle w:val="Default"/>
              <w:spacing w:line="276" w:lineRule="auto"/>
              <w:ind w:left="176"/>
              <w:rPr>
                <w:b/>
                <w:bCs/>
                <w:sz w:val="20"/>
                <w:szCs w:val="20"/>
                <w:lang w:bidi="ru-RU"/>
              </w:rPr>
            </w:pPr>
            <w:r w:rsidRPr="0051662A">
              <w:rPr>
                <w:sz w:val="20"/>
                <w:szCs w:val="20"/>
                <w:lang w:bidi="ru-RU"/>
              </w:rPr>
              <w:t>от «_31__» _____08_____2023__ г.</w:t>
            </w:r>
          </w:p>
        </w:tc>
        <w:tc>
          <w:tcPr>
            <w:tcW w:w="5341" w:type="dxa"/>
            <w:hideMark/>
          </w:tcPr>
          <w:p w:rsidR="004744EB" w:rsidRPr="0051662A" w:rsidRDefault="004744EB" w:rsidP="004744EB">
            <w:pPr>
              <w:pStyle w:val="Default"/>
              <w:spacing w:line="276" w:lineRule="auto"/>
              <w:ind w:left="35" w:right="-204"/>
              <w:rPr>
                <w:sz w:val="20"/>
                <w:szCs w:val="20"/>
                <w:lang w:eastAsia="ru-RU" w:bidi="ru-RU"/>
              </w:rPr>
            </w:pPr>
            <w:r w:rsidRPr="0051662A">
              <w:rPr>
                <w:sz w:val="20"/>
                <w:szCs w:val="20"/>
                <w:lang w:bidi="ru-RU"/>
              </w:rPr>
              <w:t xml:space="preserve">УТВЕРЖДАЮ </w:t>
            </w:r>
          </w:p>
          <w:p w:rsidR="004744EB" w:rsidRDefault="004744EB" w:rsidP="004744EB">
            <w:pPr>
              <w:pStyle w:val="Default"/>
              <w:spacing w:line="276" w:lineRule="auto"/>
              <w:ind w:left="35" w:right="-204"/>
              <w:rPr>
                <w:sz w:val="20"/>
                <w:szCs w:val="20"/>
                <w:lang w:bidi="ru-RU"/>
              </w:rPr>
            </w:pPr>
            <w:r w:rsidRPr="0051662A">
              <w:rPr>
                <w:sz w:val="20"/>
                <w:szCs w:val="20"/>
                <w:lang w:bidi="ru-RU"/>
              </w:rPr>
              <w:t>Директор МБУДО «Визимьярская ДШИ» ________</w:t>
            </w:r>
          </w:p>
          <w:p w:rsidR="004744EB" w:rsidRPr="0051662A" w:rsidRDefault="004744EB" w:rsidP="004744EB">
            <w:pPr>
              <w:pStyle w:val="Default"/>
              <w:spacing w:line="276" w:lineRule="auto"/>
              <w:ind w:left="35" w:right="-204"/>
              <w:rPr>
                <w:sz w:val="20"/>
                <w:szCs w:val="20"/>
                <w:lang w:bidi="ru-RU"/>
              </w:rPr>
            </w:pPr>
            <w:r w:rsidRPr="0051662A">
              <w:rPr>
                <w:sz w:val="20"/>
                <w:szCs w:val="20"/>
                <w:lang w:bidi="ru-RU"/>
              </w:rPr>
              <w:t>А.В. Бранькова</w:t>
            </w:r>
          </w:p>
          <w:p w:rsidR="004744EB" w:rsidRDefault="004744EB" w:rsidP="004744EB">
            <w:pPr>
              <w:pStyle w:val="Default"/>
              <w:spacing w:line="276" w:lineRule="auto"/>
              <w:ind w:left="35" w:right="-204"/>
              <w:rPr>
                <w:sz w:val="20"/>
                <w:szCs w:val="20"/>
                <w:lang w:bidi="ru-RU"/>
              </w:rPr>
            </w:pPr>
            <w:r w:rsidRPr="0051662A">
              <w:rPr>
                <w:bCs/>
                <w:sz w:val="20"/>
                <w:szCs w:val="20"/>
                <w:u w:val="single"/>
                <w:lang w:bidi="ru-RU"/>
              </w:rPr>
              <w:t xml:space="preserve">Приказ №_1 п.3_  </w:t>
            </w:r>
            <w:r w:rsidRPr="0051662A">
              <w:rPr>
                <w:sz w:val="20"/>
                <w:szCs w:val="20"/>
                <w:u w:val="single"/>
                <w:lang w:bidi="ru-RU"/>
              </w:rPr>
              <w:t>от «_01_» _09 _2023_</w:t>
            </w:r>
            <w:r w:rsidRPr="0051662A">
              <w:rPr>
                <w:sz w:val="20"/>
                <w:szCs w:val="20"/>
                <w:lang w:bidi="ru-RU"/>
              </w:rPr>
              <w:t xml:space="preserve"> г.</w:t>
            </w:r>
          </w:p>
          <w:p w:rsidR="004744EB" w:rsidRDefault="004744EB" w:rsidP="004744EB">
            <w:pPr>
              <w:pStyle w:val="Default"/>
              <w:spacing w:line="276" w:lineRule="auto"/>
              <w:ind w:left="35" w:right="-204"/>
              <w:rPr>
                <w:b/>
                <w:bCs/>
                <w:sz w:val="20"/>
                <w:szCs w:val="20"/>
                <w:lang w:bidi="ru-RU"/>
              </w:rPr>
            </w:pPr>
          </w:p>
          <w:p w:rsidR="004744EB" w:rsidRDefault="004744EB" w:rsidP="004744EB">
            <w:pPr>
              <w:pStyle w:val="Default"/>
              <w:spacing w:line="276" w:lineRule="auto"/>
              <w:ind w:left="35" w:right="-204"/>
              <w:rPr>
                <w:b/>
                <w:bCs/>
                <w:sz w:val="20"/>
                <w:szCs w:val="20"/>
                <w:lang w:bidi="ru-RU"/>
              </w:rPr>
            </w:pPr>
          </w:p>
          <w:p w:rsidR="004744EB" w:rsidRPr="0051662A" w:rsidRDefault="004744EB" w:rsidP="004744EB">
            <w:pPr>
              <w:pStyle w:val="Default"/>
              <w:spacing w:line="276" w:lineRule="auto"/>
              <w:ind w:left="35" w:right="-204"/>
              <w:rPr>
                <w:b/>
                <w:bCs/>
                <w:sz w:val="20"/>
                <w:szCs w:val="20"/>
                <w:lang w:bidi="ru-RU"/>
              </w:rPr>
            </w:pPr>
          </w:p>
        </w:tc>
      </w:tr>
    </w:tbl>
    <w:p w:rsidR="001B6BC2" w:rsidRPr="00F16507" w:rsidRDefault="001B6BC2" w:rsidP="00F16507">
      <w:pPr>
        <w:pStyle w:val="a9"/>
        <w:spacing w:line="360" w:lineRule="auto"/>
        <w:ind w:left="709"/>
        <w:jc w:val="both"/>
        <w:rPr>
          <w:sz w:val="28"/>
          <w:szCs w:val="28"/>
        </w:rPr>
        <w:sectPr w:rsidR="001B6BC2" w:rsidRPr="00F16507" w:rsidSect="001B6BC2">
          <w:type w:val="continuous"/>
          <w:pgSz w:w="11906" w:h="16838"/>
          <w:pgMar w:top="1134" w:right="850" w:bottom="1134" w:left="1701" w:header="708" w:footer="708" w:gutter="0"/>
          <w:cols w:space="708"/>
          <w:docGrid w:linePitch="360"/>
        </w:sectPr>
      </w:pPr>
    </w:p>
    <w:p w:rsidR="001B6BC2" w:rsidRPr="00F16507" w:rsidRDefault="001B6BC2" w:rsidP="00F16507">
      <w:pPr>
        <w:spacing w:line="360" w:lineRule="auto"/>
        <w:jc w:val="both"/>
        <w:rPr>
          <w:b/>
          <w:color w:val="000000"/>
          <w:sz w:val="28"/>
          <w:szCs w:val="28"/>
        </w:rPr>
      </w:pPr>
    </w:p>
    <w:p w:rsidR="001B6BC2" w:rsidRPr="00F16507" w:rsidRDefault="004744EB" w:rsidP="00F16507">
      <w:pPr>
        <w:spacing w:line="360" w:lineRule="auto"/>
        <w:jc w:val="center"/>
        <w:rPr>
          <w:b/>
          <w:color w:val="000000"/>
          <w:sz w:val="28"/>
          <w:szCs w:val="28"/>
        </w:rPr>
      </w:pPr>
      <w:r>
        <w:rPr>
          <w:b/>
          <w:color w:val="000000"/>
          <w:sz w:val="28"/>
          <w:szCs w:val="28"/>
        </w:rPr>
        <w:t>АДА</w:t>
      </w:r>
      <w:r w:rsidR="001B6BC2" w:rsidRPr="00F16507">
        <w:rPr>
          <w:b/>
          <w:color w:val="000000"/>
          <w:sz w:val="28"/>
          <w:szCs w:val="28"/>
        </w:rPr>
        <w:t>ПТИРОВАННАЯ ДОПОЛНИТЕЛЬНАЯ</w:t>
      </w:r>
    </w:p>
    <w:p w:rsidR="001B6BC2" w:rsidRPr="00F16507" w:rsidRDefault="001B6BC2" w:rsidP="00F16507">
      <w:pPr>
        <w:spacing w:line="360" w:lineRule="auto"/>
        <w:jc w:val="center"/>
        <w:rPr>
          <w:b/>
          <w:color w:val="000000"/>
          <w:sz w:val="28"/>
          <w:szCs w:val="28"/>
        </w:rPr>
      </w:pPr>
      <w:r w:rsidRPr="00F16507">
        <w:rPr>
          <w:b/>
          <w:color w:val="000000"/>
          <w:sz w:val="28"/>
          <w:szCs w:val="28"/>
        </w:rPr>
        <w:t>ОБЩЕРАЗВИВАЮЩАЯ ПРОГРАММА</w:t>
      </w:r>
    </w:p>
    <w:p w:rsidR="001B6BC2" w:rsidRPr="00F16507" w:rsidRDefault="001B6BC2" w:rsidP="00F16507">
      <w:pPr>
        <w:spacing w:line="360" w:lineRule="auto"/>
        <w:jc w:val="center"/>
        <w:rPr>
          <w:b/>
          <w:color w:val="000000"/>
          <w:sz w:val="28"/>
          <w:szCs w:val="28"/>
        </w:rPr>
      </w:pPr>
      <w:r w:rsidRPr="00F16507">
        <w:rPr>
          <w:b/>
          <w:color w:val="000000"/>
          <w:sz w:val="28"/>
          <w:szCs w:val="28"/>
        </w:rPr>
        <w:t xml:space="preserve"> в области декоративно – прикладного искусства</w:t>
      </w:r>
    </w:p>
    <w:p w:rsidR="001B6BC2" w:rsidRPr="00F16507" w:rsidRDefault="001B6BC2" w:rsidP="00F16507">
      <w:pPr>
        <w:spacing w:line="360" w:lineRule="auto"/>
        <w:jc w:val="center"/>
        <w:rPr>
          <w:b/>
          <w:bCs/>
          <w:color w:val="000000"/>
          <w:sz w:val="28"/>
          <w:szCs w:val="28"/>
          <w:lang w:eastAsia="ru-RU"/>
        </w:rPr>
      </w:pPr>
      <w:r w:rsidRPr="00F16507">
        <w:rPr>
          <w:b/>
          <w:bCs/>
          <w:color w:val="000000"/>
          <w:sz w:val="28"/>
          <w:szCs w:val="28"/>
          <w:lang w:eastAsia="ru-RU"/>
        </w:rPr>
        <w:t>«СВОБОДНОЕ ТВОРЧЕСТВО»</w:t>
      </w:r>
    </w:p>
    <w:p w:rsidR="001B6BC2" w:rsidRPr="00F16507" w:rsidRDefault="001B6BC2" w:rsidP="00F16507">
      <w:pPr>
        <w:spacing w:line="360" w:lineRule="auto"/>
        <w:jc w:val="center"/>
        <w:rPr>
          <w:b/>
          <w:bCs/>
          <w:sz w:val="28"/>
          <w:szCs w:val="28"/>
        </w:rPr>
      </w:pPr>
      <w:r w:rsidRPr="00F16507">
        <w:rPr>
          <w:b/>
          <w:bCs/>
          <w:sz w:val="28"/>
          <w:szCs w:val="28"/>
        </w:rPr>
        <w:t>для детей с ограниченными возможностями здоровья</w:t>
      </w:r>
    </w:p>
    <w:p w:rsidR="001B6BC2" w:rsidRPr="00F16507" w:rsidRDefault="001B6BC2" w:rsidP="00F16507">
      <w:pPr>
        <w:spacing w:line="360" w:lineRule="auto"/>
        <w:jc w:val="center"/>
        <w:rPr>
          <w:b/>
          <w:color w:val="000000"/>
          <w:sz w:val="28"/>
          <w:szCs w:val="28"/>
        </w:rPr>
      </w:pPr>
      <w:r w:rsidRPr="00F16507">
        <w:rPr>
          <w:b/>
          <w:color w:val="000000"/>
          <w:sz w:val="28"/>
          <w:szCs w:val="28"/>
        </w:rPr>
        <w:t>по направлениям:</w:t>
      </w:r>
    </w:p>
    <w:p w:rsidR="001B6BC2" w:rsidRPr="00F16507" w:rsidRDefault="001B6BC2" w:rsidP="00F16507">
      <w:pPr>
        <w:spacing w:line="360" w:lineRule="auto"/>
        <w:jc w:val="center"/>
        <w:rPr>
          <w:b/>
          <w:color w:val="000000"/>
          <w:sz w:val="28"/>
          <w:szCs w:val="28"/>
        </w:rPr>
      </w:pPr>
      <w:r w:rsidRPr="00F16507">
        <w:rPr>
          <w:b/>
          <w:color w:val="000000"/>
          <w:sz w:val="28"/>
          <w:szCs w:val="28"/>
        </w:rPr>
        <w:t>«</w:t>
      </w:r>
      <w:r w:rsidR="004339FA" w:rsidRPr="00F16507">
        <w:rPr>
          <w:b/>
          <w:color w:val="000000"/>
          <w:sz w:val="28"/>
          <w:szCs w:val="28"/>
        </w:rPr>
        <w:t>ОСНОВЫ ИЗОБРАЗИТЕЛЬНОЙ ГРАМОТЫ»</w:t>
      </w:r>
    </w:p>
    <w:p w:rsidR="001B6BC2" w:rsidRPr="00F16507" w:rsidRDefault="001B6BC2" w:rsidP="00F16507">
      <w:pPr>
        <w:spacing w:line="360" w:lineRule="auto"/>
        <w:jc w:val="center"/>
        <w:rPr>
          <w:b/>
          <w:color w:val="000000"/>
          <w:sz w:val="28"/>
          <w:szCs w:val="28"/>
        </w:rPr>
      </w:pPr>
      <w:r w:rsidRPr="00F16507">
        <w:rPr>
          <w:b/>
          <w:color w:val="000000"/>
          <w:sz w:val="28"/>
          <w:szCs w:val="28"/>
        </w:rPr>
        <w:t xml:space="preserve">«ОСНОВЫ </w:t>
      </w:r>
      <w:proofErr w:type="gramStart"/>
      <w:r w:rsidRPr="00F16507">
        <w:rPr>
          <w:b/>
          <w:color w:val="000000"/>
          <w:sz w:val="28"/>
          <w:szCs w:val="28"/>
        </w:rPr>
        <w:t>ДЕКОРАТИВНО-ПРИКЛАДНОГО</w:t>
      </w:r>
      <w:proofErr w:type="gramEnd"/>
    </w:p>
    <w:p w:rsidR="001B6BC2" w:rsidRPr="00F16507" w:rsidRDefault="001B6BC2" w:rsidP="00F16507">
      <w:pPr>
        <w:spacing w:line="360" w:lineRule="auto"/>
        <w:jc w:val="center"/>
        <w:rPr>
          <w:b/>
          <w:color w:val="000000"/>
          <w:sz w:val="28"/>
          <w:szCs w:val="28"/>
        </w:rPr>
      </w:pPr>
      <w:r w:rsidRPr="00F16507">
        <w:rPr>
          <w:b/>
          <w:color w:val="000000"/>
          <w:sz w:val="28"/>
          <w:szCs w:val="28"/>
        </w:rPr>
        <w:t>ТВОРЧЕСТВА»</w:t>
      </w:r>
    </w:p>
    <w:p w:rsidR="001B6BC2" w:rsidRPr="00F16507" w:rsidRDefault="001B6BC2" w:rsidP="004744EB">
      <w:pPr>
        <w:spacing w:line="360" w:lineRule="auto"/>
        <w:jc w:val="center"/>
        <w:rPr>
          <w:b/>
          <w:color w:val="000000"/>
          <w:sz w:val="28"/>
          <w:szCs w:val="28"/>
        </w:rPr>
      </w:pPr>
      <w:r w:rsidRPr="00F16507">
        <w:rPr>
          <w:b/>
          <w:color w:val="000000"/>
          <w:sz w:val="28"/>
          <w:szCs w:val="28"/>
        </w:rPr>
        <w:t>«ЛЕПКА»</w:t>
      </w:r>
    </w:p>
    <w:p w:rsidR="001B6BC2" w:rsidRPr="00F16507" w:rsidRDefault="001B6BC2" w:rsidP="00F16507">
      <w:pPr>
        <w:spacing w:line="360" w:lineRule="auto"/>
        <w:jc w:val="center"/>
        <w:rPr>
          <w:color w:val="000000"/>
          <w:sz w:val="28"/>
          <w:szCs w:val="28"/>
          <w:lang w:eastAsia="ru-RU"/>
        </w:rPr>
      </w:pPr>
      <w:r w:rsidRPr="00F16507">
        <w:rPr>
          <w:b/>
          <w:bCs/>
          <w:color w:val="000000"/>
          <w:sz w:val="28"/>
          <w:szCs w:val="28"/>
          <w:lang w:eastAsia="ru-RU"/>
        </w:rPr>
        <w:t>(</w:t>
      </w:r>
      <w:proofErr w:type="gramStart"/>
      <w:r w:rsidRPr="00F16507">
        <w:rPr>
          <w:b/>
          <w:bCs/>
          <w:color w:val="000000"/>
          <w:sz w:val="28"/>
          <w:szCs w:val="28"/>
          <w:lang w:eastAsia="ru-RU"/>
        </w:rPr>
        <w:t>модифицированная</w:t>
      </w:r>
      <w:proofErr w:type="gramEnd"/>
      <w:r w:rsidRPr="00F16507">
        <w:rPr>
          <w:b/>
          <w:bCs/>
          <w:color w:val="000000"/>
          <w:sz w:val="28"/>
          <w:szCs w:val="28"/>
          <w:lang w:eastAsia="ru-RU"/>
        </w:rPr>
        <w:t>)</w:t>
      </w:r>
      <w:r w:rsidRPr="00F16507">
        <w:rPr>
          <w:b/>
          <w:bCs/>
          <w:color w:val="000000"/>
          <w:sz w:val="28"/>
          <w:szCs w:val="28"/>
          <w:lang w:eastAsia="ru-RU"/>
        </w:rPr>
        <w:br/>
        <w:t>для детей  7 - 10 лет,</w:t>
      </w:r>
      <w:r w:rsidRPr="00F16507">
        <w:rPr>
          <w:b/>
          <w:bCs/>
          <w:color w:val="000000"/>
          <w:sz w:val="28"/>
          <w:szCs w:val="28"/>
          <w:lang w:eastAsia="ru-RU"/>
        </w:rPr>
        <w:br/>
        <w:t>срок обучения – 3 года</w:t>
      </w:r>
    </w:p>
    <w:p w:rsidR="001B6BC2" w:rsidRPr="00F16507" w:rsidRDefault="001B6BC2" w:rsidP="00F16507">
      <w:pPr>
        <w:spacing w:line="360" w:lineRule="auto"/>
        <w:jc w:val="both"/>
        <w:rPr>
          <w:b/>
          <w:sz w:val="28"/>
          <w:szCs w:val="28"/>
        </w:rPr>
      </w:pPr>
    </w:p>
    <w:p w:rsidR="004744EB" w:rsidRDefault="004744EB" w:rsidP="00F16507">
      <w:pPr>
        <w:pStyle w:val="a9"/>
        <w:spacing w:line="360" w:lineRule="auto"/>
        <w:ind w:firstLine="709"/>
        <w:jc w:val="right"/>
        <w:rPr>
          <w:sz w:val="24"/>
          <w:szCs w:val="24"/>
        </w:rPr>
      </w:pPr>
    </w:p>
    <w:p w:rsidR="004744EB" w:rsidRDefault="004744EB" w:rsidP="00F16507">
      <w:pPr>
        <w:pStyle w:val="a9"/>
        <w:spacing w:line="360" w:lineRule="auto"/>
        <w:ind w:firstLine="709"/>
        <w:jc w:val="right"/>
        <w:rPr>
          <w:sz w:val="24"/>
          <w:szCs w:val="24"/>
        </w:rPr>
      </w:pPr>
    </w:p>
    <w:p w:rsidR="001B6BC2" w:rsidRPr="004744EB" w:rsidRDefault="001B6BC2" w:rsidP="00F16507">
      <w:pPr>
        <w:pStyle w:val="a9"/>
        <w:spacing w:line="360" w:lineRule="auto"/>
        <w:ind w:firstLine="709"/>
        <w:jc w:val="right"/>
        <w:rPr>
          <w:sz w:val="24"/>
          <w:szCs w:val="24"/>
        </w:rPr>
      </w:pPr>
      <w:r w:rsidRPr="004744EB">
        <w:rPr>
          <w:sz w:val="24"/>
          <w:szCs w:val="24"/>
        </w:rPr>
        <w:t>Преподаватель</w:t>
      </w:r>
    </w:p>
    <w:p w:rsidR="001B6BC2" w:rsidRPr="004744EB" w:rsidRDefault="001B6BC2" w:rsidP="00F16507">
      <w:pPr>
        <w:pStyle w:val="a9"/>
        <w:spacing w:line="360" w:lineRule="auto"/>
        <w:ind w:firstLine="709"/>
        <w:jc w:val="right"/>
        <w:rPr>
          <w:sz w:val="24"/>
          <w:szCs w:val="24"/>
        </w:rPr>
      </w:pPr>
      <w:r w:rsidRPr="004744EB">
        <w:rPr>
          <w:sz w:val="24"/>
          <w:szCs w:val="24"/>
        </w:rPr>
        <w:t xml:space="preserve"> декоративно-прикладного искусства </w:t>
      </w:r>
    </w:p>
    <w:p w:rsidR="001B6BC2" w:rsidRPr="004744EB" w:rsidRDefault="001B6BC2" w:rsidP="00F16507">
      <w:pPr>
        <w:pStyle w:val="a9"/>
        <w:spacing w:line="360" w:lineRule="auto"/>
        <w:ind w:firstLine="709"/>
        <w:jc w:val="right"/>
        <w:rPr>
          <w:sz w:val="24"/>
          <w:szCs w:val="24"/>
        </w:rPr>
      </w:pPr>
      <w:r w:rsidRPr="004744EB">
        <w:rPr>
          <w:sz w:val="24"/>
          <w:szCs w:val="24"/>
        </w:rPr>
        <w:t xml:space="preserve">МБУДО ВДШИ </w:t>
      </w:r>
    </w:p>
    <w:p w:rsidR="001B6BC2" w:rsidRPr="004744EB" w:rsidRDefault="001B6BC2" w:rsidP="00F16507">
      <w:pPr>
        <w:pStyle w:val="a9"/>
        <w:spacing w:line="360" w:lineRule="auto"/>
        <w:ind w:firstLine="709"/>
        <w:jc w:val="right"/>
        <w:rPr>
          <w:sz w:val="24"/>
          <w:szCs w:val="24"/>
        </w:rPr>
      </w:pPr>
      <w:r w:rsidRPr="004744EB">
        <w:rPr>
          <w:sz w:val="24"/>
          <w:szCs w:val="24"/>
        </w:rPr>
        <w:t>Ершова Надежда Анатольевна</w:t>
      </w:r>
    </w:p>
    <w:p w:rsidR="00D96E4A" w:rsidRPr="004744EB" w:rsidRDefault="00D96E4A" w:rsidP="00F16507">
      <w:pPr>
        <w:spacing w:line="360" w:lineRule="auto"/>
        <w:jc w:val="both"/>
        <w:rPr>
          <w:sz w:val="24"/>
          <w:szCs w:val="24"/>
        </w:rPr>
      </w:pPr>
    </w:p>
    <w:p w:rsidR="004744EB" w:rsidRPr="004744EB" w:rsidRDefault="004744EB" w:rsidP="00F16507">
      <w:pPr>
        <w:spacing w:line="360" w:lineRule="auto"/>
        <w:jc w:val="both"/>
        <w:rPr>
          <w:sz w:val="24"/>
          <w:szCs w:val="24"/>
        </w:rPr>
      </w:pPr>
    </w:p>
    <w:p w:rsidR="004744EB" w:rsidRPr="004744EB" w:rsidRDefault="001B6BC2" w:rsidP="00F16507">
      <w:pPr>
        <w:spacing w:line="360" w:lineRule="auto"/>
        <w:jc w:val="center"/>
        <w:rPr>
          <w:sz w:val="24"/>
          <w:szCs w:val="24"/>
        </w:rPr>
      </w:pPr>
      <w:r w:rsidRPr="004744EB">
        <w:rPr>
          <w:sz w:val="24"/>
          <w:szCs w:val="24"/>
        </w:rPr>
        <w:t xml:space="preserve">п. Визимьяры </w:t>
      </w:r>
    </w:p>
    <w:p w:rsidR="004744EB" w:rsidRPr="004744EB" w:rsidRDefault="001B6BC2" w:rsidP="004744EB">
      <w:pPr>
        <w:spacing w:line="360" w:lineRule="auto"/>
        <w:jc w:val="center"/>
        <w:rPr>
          <w:sz w:val="24"/>
          <w:szCs w:val="24"/>
        </w:rPr>
      </w:pPr>
      <w:r w:rsidRPr="004744EB">
        <w:rPr>
          <w:sz w:val="24"/>
          <w:szCs w:val="24"/>
        </w:rPr>
        <w:t>202</w:t>
      </w:r>
      <w:r w:rsidR="004744EB" w:rsidRPr="004744EB">
        <w:rPr>
          <w:sz w:val="24"/>
          <w:szCs w:val="24"/>
        </w:rPr>
        <w:t>3</w:t>
      </w:r>
      <w:r w:rsidRPr="004744EB">
        <w:rPr>
          <w:sz w:val="24"/>
          <w:szCs w:val="24"/>
        </w:rPr>
        <w:t xml:space="preserve"> г.</w:t>
      </w:r>
    </w:p>
    <w:p w:rsidR="001B6BC2" w:rsidRPr="004744EB" w:rsidRDefault="001B6BC2" w:rsidP="00F16507">
      <w:pPr>
        <w:spacing w:line="360" w:lineRule="auto"/>
        <w:ind w:left="1452" w:firstLine="708"/>
        <w:jc w:val="both"/>
        <w:rPr>
          <w:b/>
          <w:sz w:val="24"/>
          <w:szCs w:val="24"/>
        </w:rPr>
      </w:pPr>
      <w:r w:rsidRPr="004744EB">
        <w:rPr>
          <w:b/>
          <w:sz w:val="24"/>
          <w:szCs w:val="24"/>
        </w:rPr>
        <w:lastRenderedPageBreak/>
        <w:t>Структура программы учебных предметов</w:t>
      </w:r>
    </w:p>
    <w:p w:rsidR="001B6BC2" w:rsidRPr="004744EB" w:rsidRDefault="001B6BC2" w:rsidP="00F16507">
      <w:pPr>
        <w:spacing w:line="360" w:lineRule="auto"/>
        <w:jc w:val="both"/>
        <w:rPr>
          <w:b/>
          <w:sz w:val="24"/>
          <w:szCs w:val="24"/>
        </w:rPr>
      </w:pPr>
      <w:r w:rsidRPr="004744EB">
        <w:rPr>
          <w:b/>
          <w:sz w:val="24"/>
          <w:szCs w:val="24"/>
        </w:rPr>
        <w:t>I.  Информационная карта</w:t>
      </w:r>
      <w:r w:rsidRPr="004744EB">
        <w:rPr>
          <w:b/>
          <w:sz w:val="24"/>
          <w:szCs w:val="24"/>
        </w:rPr>
        <w:tab/>
      </w:r>
    </w:p>
    <w:p w:rsidR="001B6BC2" w:rsidRPr="004744EB" w:rsidRDefault="001B6BC2" w:rsidP="00F16507">
      <w:pPr>
        <w:spacing w:line="360" w:lineRule="auto"/>
        <w:jc w:val="both"/>
        <w:rPr>
          <w:b/>
          <w:sz w:val="24"/>
          <w:szCs w:val="24"/>
        </w:rPr>
      </w:pPr>
      <w:r w:rsidRPr="004744EB">
        <w:rPr>
          <w:b/>
          <w:sz w:val="24"/>
          <w:szCs w:val="24"/>
          <w:lang w:val="en-US"/>
        </w:rPr>
        <w:t>II</w:t>
      </w:r>
      <w:r w:rsidRPr="004744EB">
        <w:rPr>
          <w:b/>
          <w:sz w:val="24"/>
          <w:szCs w:val="24"/>
        </w:rPr>
        <w:t>. Пояснительная записка</w:t>
      </w:r>
      <w:r w:rsidRPr="004744EB">
        <w:rPr>
          <w:b/>
          <w:sz w:val="24"/>
          <w:szCs w:val="24"/>
        </w:rPr>
        <w:tab/>
      </w:r>
      <w:r w:rsidRPr="004744EB">
        <w:rPr>
          <w:b/>
          <w:sz w:val="24"/>
          <w:szCs w:val="24"/>
        </w:rPr>
        <w:tab/>
      </w:r>
      <w:r w:rsidRPr="004744EB">
        <w:rPr>
          <w:b/>
          <w:sz w:val="24"/>
          <w:szCs w:val="24"/>
        </w:rPr>
        <w:tab/>
      </w:r>
      <w:r w:rsidRPr="004744EB">
        <w:rPr>
          <w:b/>
          <w:sz w:val="24"/>
          <w:szCs w:val="24"/>
        </w:rPr>
        <w:tab/>
      </w:r>
      <w:r w:rsidRPr="004744EB">
        <w:rPr>
          <w:b/>
          <w:sz w:val="24"/>
          <w:szCs w:val="24"/>
        </w:rPr>
        <w:tab/>
      </w:r>
      <w:r w:rsidRPr="004744EB">
        <w:rPr>
          <w:b/>
          <w:sz w:val="24"/>
          <w:szCs w:val="24"/>
        </w:rPr>
        <w:tab/>
      </w:r>
      <w:r w:rsidRPr="004744EB">
        <w:rPr>
          <w:b/>
          <w:sz w:val="24"/>
          <w:szCs w:val="24"/>
        </w:rPr>
        <w:tab/>
      </w:r>
    </w:p>
    <w:p w:rsidR="001B6BC2" w:rsidRPr="004744EB" w:rsidRDefault="001B6BC2" w:rsidP="00F16507">
      <w:pPr>
        <w:pStyle w:val="a9"/>
        <w:spacing w:line="360" w:lineRule="auto"/>
        <w:ind w:firstLine="567"/>
        <w:jc w:val="both"/>
        <w:rPr>
          <w:i/>
          <w:sz w:val="24"/>
          <w:szCs w:val="24"/>
        </w:rPr>
      </w:pPr>
      <w:r w:rsidRPr="004744EB">
        <w:rPr>
          <w:i/>
          <w:sz w:val="24"/>
          <w:szCs w:val="24"/>
        </w:rPr>
        <w:t>- Характеристика учебного предмета, его место и роль в образовательном процессе</w:t>
      </w:r>
    </w:p>
    <w:p w:rsidR="001B6BC2" w:rsidRPr="004744EB" w:rsidRDefault="001B6BC2" w:rsidP="00F16507">
      <w:pPr>
        <w:pStyle w:val="a9"/>
        <w:spacing w:line="360" w:lineRule="auto"/>
        <w:ind w:firstLine="567"/>
        <w:jc w:val="both"/>
        <w:rPr>
          <w:i/>
          <w:sz w:val="24"/>
          <w:szCs w:val="24"/>
        </w:rPr>
      </w:pPr>
      <w:r w:rsidRPr="004744EB">
        <w:rPr>
          <w:i/>
          <w:sz w:val="24"/>
          <w:szCs w:val="24"/>
        </w:rPr>
        <w:t>-  Срок реализации учебного предмета</w:t>
      </w:r>
    </w:p>
    <w:p w:rsidR="001B6BC2" w:rsidRPr="004744EB" w:rsidRDefault="001B6BC2" w:rsidP="00F16507">
      <w:pPr>
        <w:pStyle w:val="a9"/>
        <w:spacing w:line="360" w:lineRule="auto"/>
        <w:ind w:firstLine="567"/>
        <w:jc w:val="both"/>
        <w:rPr>
          <w:i/>
          <w:sz w:val="24"/>
          <w:szCs w:val="24"/>
        </w:rPr>
      </w:pPr>
      <w:r w:rsidRPr="004744EB">
        <w:rPr>
          <w:i/>
          <w:sz w:val="24"/>
          <w:szCs w:val="24"/>
        </w:rPr>
        <w:t>- Объем учебного времени, предусмотренный учебным планом образовательной  организации на реализацию учебного предмета</w:t>
      </w:r>
    </w:p>
    <w:p w:rsidR="001B6BC2" w:rsidRPr="004744EB" w:rsidRDefault="001B6BC2" w:rsidP="00F16507">
      <w:pPr>
        <w:pStyle w:val="a9"/>
        <w:spacing w:line="360" w:lineRule="auto"/>
        <w:ind w:firstLine="567"/>
        <w:jc w:val="both"/>
        <w:rPr>
          <w:i/>
          <w:color w:val="FF0000"/>
          <w:sz w:val="24"/>
          <w:szCs w:val="24"/>
        </w:rPr>
      </w:pPr>
      <w:r w:rsidRPr="004744EB">
        <w:rPr>
          <w:i/>
          <w:sz w:val="24"/>
          <w:szCs w:val="24"/>
        </w:rPr>
        <w:t>- Сведения о затратах учебного времени</w:t>
      </w:r>
      <w:r w:rsidRPr="004744EB">
        <w:rPr>
          <w:i/>
          <w:color w:val="FF0000"/>
          <w:sz w:val="24"/>
          <w:szCs w:val="24"/>
        </w:rPr>
        <w:t xml:space="preserve"> </w:t>
      </w:r>
    </w:p>
    <w:p w:rsidR="001B6BC2" w:rsidRPr="004744EB" w:rsidRDefault="001B6BC2" w:rsidP="00F16507">
      <w:pPr>
        <w:pStyle w:val="a9"/>
        <w:spacing w:line="360" w:lineRule="auto"/>
        <w:ind w:firstLine="567"/>
        <w:jc w:val="both"/>
        <w:rPr>
          <w:i/>
          <w:sz w:val="24"/>
          <w:szCs w:val="24"/>
        </w:rPr>
      </w:pPr>
      <w:r w:rsidRPr="004744EB">
        <w:rPr>
          <w:i/>
          <w:sz w:val="24"/>
          <w:szCs w:val="24"/>
        </w:rPr>
        <w:t>- Форма проведения учебных аудиторных занятий</w:t>
      </w:r>
    </w:p>
    <w:p w:rsidR="001B6BC2" w:rsidRPr="004744EB" w:rsidRDefault="001B6BC2" w:rsidP="00F16507">
      <w:pPr>
        <w:pStyle w:val="a9"/>
        <w:spacing w:line="360" w:lineRule="auto"/>
        <w:ind w:firstLine="567"/>
        <w:jc w:val="both"/>
        <w:rPr>
          <w:i/>
          <w:sz w:val="24"/>
          <w:szCs w:val="24"/>
        </w:rPr>
      </w:pPr>
      <w:r w:rsidRPr="004744EB">
        <w:rPr>
          <w:i/>
          <w:sz w:val="24"/>
          <w:szCs w:val="24"/>
        </w:rPr>
        <w:t>- Цели и задачи учебного предмета</w:t>
      </w:r>
    </w:p>
    <w:p w:rsidR="001B6BC2" w:rsidRPr="004744EB" w:rsidRDefault="001B6BC2" w:rsidP="00F16507">
      <w:pPr>
        <w:pStyle w:val="a9"/>
        <w:spacing w:line="360" w:lineRule="auto"/>
        <w:ind w:firstLine="567"/>
        <w:jc w:val="both"/>
        <w:rPr>
          <w:i/>
          <w:sz w:val="24"/>
          <w:szCs w:val="24"/>
        </w:rPr>
      </w:pPr>
      <w:r w:rsidRPr="004744EB">
        <w:rPr>
          <w:i/>
          <w:sz w:val="24"/>
          <w:szCs w:val="24"/>
        </w:rPr>
        <w:t xml:space="preserve">- Методы обучения </w:t>
      </w:r>
    </w:p>
    <w:p w:rsidR="001B6BC2" w:rsidRPr="004744EB" w:rsidRDefault="001B6BC2" w:rsidP="00F16507">
      <w:pPr>
        <w:pStyle w:val="a9"/>
        <w:spacing w:after="240" w:line="360" w:lineRule="auto"/>
        <w:ind w:firstLine="567"/>
        <w:jc w:val="both"/>
        <w:rPr>
          <w:i/>
          <w:sz w:val="24"/>
          <w:szCs w:val="24"/>
        </w:rPr>
      </w:pPr>
      <w:r w:rsidRPr="004744EB">
        <w:rPr>
          <w:i/>
          <w:sz w:val="24"/>
          <w:szCs w:val="24"/>
        </w:rPr>
        <w:t>- Описание материально-технических условий реализации учебного предмета</w:t>
      </w:r>
    </w:p>
    <w:p w:rsidR="001B6BC2" w:rsidRPr="004744EB" w:rsidRDefault="004339FA" w:rsidP="00F16507">
      <w:pPr>
        <w:spacing w:line="360" w:lineRule="auto"/>
        <w:jc w:val="both"/>
        <w:rPr>
          <w:b/>
          <w:sz w:val="24"/>
          <w:szCs w:val="24"/>
        </w:rPr>
      </w:pPr>
      <w:r w:rsidRPr="004744EB">
        <w:rPr>
          <w:b/>
          <w:sz w:val="24"/>
          <w:szCs w:val="24"/>
        </w:rPr>
        <w:t>III</w:t>
      </w:r>
      <w:r w:rsidR="001B6BC2" w:rsidRPr="004744EB">
        <w:rPr>
          <w:b/>
          <w:sz w:val="24"/>
          <w:szCs w:val="24"/>
        </w:rPr>
        <w:t>.</w:t>
      </w:r>
      <w:r w:rsidR="001B6BC2" w:rsidRPr="004744EB">
        <w:rPr>
          <w:b/>
          <w:sz w:val="24"/>
          <w:szCs w:val="24"/>
        </w:rPr>
        <w:tab/>
        <w:t xml:space="preserve">Содержание учебного предмета </w:t>
      </w:r>
      <w:r w:rsidR="001B6BC2" w:rsidRPr="004744EB">
        <w:rPr>
          <w:b/>
          <w:bCs/>
          <w:sz w:val="24"/>
          <w:szCs w:val="24"/>
        </w:rPr>
        <w:t>обучения</w:t>
      </w:r>
      <w:r w:rsidR="001B6BC2" w:rsidRPr="004744EB">
        <w:rPr>
          <w:b/>
          <w:sz w:val="24"/>
          <w:szCs w:val="24"/>
        </w:rPr>
        <w:tab/>
      </w:r>
      <w:r w:rsidR="001B6BC2" w:rsidRPr="004744EB">
        <w:rPr>
          <w:b/>
          <w:sz w:val="24"/>
          <w:szCs w:val="24"/>
        </w:rPr>
        <w:tab/>
      </w:r>
      <w:r w:rsidR="001B6BC2" w:rsidRPr="004744EB">
        <w:rPr>
          <w:b/>
          <w:sz w:val="24"/>
          <w:szCs w:val="24"/>
        </w:rPr>
        <w:tab/>
      </w:r>
    </w:p>
    <w:p w:rsidR="001B6BC2" w:rsidRPr="004744EB" w:rsidRDefault="001B6BC2" w:rsidP="00F16507">
      <w:pPr>
        <w:pStyle w:val="a9"/>
        <w:spacing w:line="360" w:lineRule="auto"/>
        <w:ind w:firstLine="567"/>
        <w:jc w:val="both"/>
        <w:rPr>
          <w:i/>
          <w:sz w:val="24"/>
          <w:szCs w:val="24"/>
        </w:rPr>
      </w:pPr>
      <w:r w:rsidRPr="004744EB">
        <w:rPr>
          <w:i/>
          <w:sz w:val="24"/>
          <w:szCs w:val="24"/>
        </w:rPr>
        <w:t>- Учебно-тематический план по предметам</w:t>
      </w:r>
    </w:p>
    <w:p w:rsidR="001B6BC2" w:rsidRPr="004744EB" w:rsidRDefault="001B6BC2" w:rsidP="00F16507">
      <w:pPr>
        <w:pStyle w:val="a9"/>
        <w:spacing w:line="360" w:lineRule="auto"/>
        <w:ind w:firstLine="567"/>
        <w:jc w:val="both"/>
        <w:rPr>
          <w:bCs/>
          <w:i/>
          <w:sz w:val="24"/>
          <w:szCs w:val="24"/>
        </w:rPr>
      </w:pPr>
      <w:r w:rsidRPr="004744EB">
        <w:rPr>
          <w:i/>
          <w:sz w:val="24"/>
          <w:szCs w:val="24"/>
        </w:rPr>
        <w:t xml:space="preserve">- </w:t>
      </w:r>
      <w:r w:rsidRPr="004744EB">
        <w:rPr>
          <w:bCs/>
          <w:i/>
          <w:sz w:val="24"/>
          <w:szCs w:val="24"/>
        </w:rPr>
        <w:t xml:space="preserve">Программное содержание </w:t>
      </w:r>
    </w:p>
    <w:p w:rsidR="001B6BC2" w:rsidRPr="004744EB" w:rsidRDefault="001B6BC2" w:rsidP="00F16507">
      <w:pPr>
        <w:pStyle w:val="a9"/>
        <w:spacing w:line="360" w:lineRule="auto"/>
        <w:ind w:firstLine="567"/>
        <w:jc w:val="both"/>
        <w:rPr>
          <w:bCs/>
          <w:i/>
          <w:sz w:val="24"/>
          <w:szCs w:val="24"/>
        </w:rPr>
      </w:pPr>
    </w:p>
    <w:p w:rsidR="001B6BC2" w:rsidRPr="004744EB" w:rsidRDefault="004339FA" w:rsidP="00F16507">
      <w:pPr>
        <w:pStyle w:val="a9"/>
        <w:spacing w:line="360" w:lineRule="auto"/>
        <w:jc w:val="both"/>
        <w:rPr>
          <w:b/>
          <w:sz w:val="24"/>
          <w:szCs w:val="24"/>
        </w:rPr>
      </w:pPr>
      <w:r w:rsidRPr="004744EB">
        <w:rPr>
          <w:b/>
          <w:sz w:val="24"/>
          <w:szCs w:val="24"/>
          <w:lang w:val="en-US"/>
        </w:rPr>
        <w:t>IV</w:t>
      </w:r>
      <w:r w:rsidR="001B6BC2" w:rsidRPr="004744EB">
        <w:rPr>
          <w:b/>
          <w:sz w:val="24"/>
          <w:szCs w:val="24"/>
        </w:rPr>
        <w:t>.</w:t>
      </w:r>
      <w:r w:rsidR="001B6BC2" w:rsidRPr="004744EB">
        <w:rPr>
          <w:b/>
          <w:sz w:val="24"/>
          <w:szCs w:val="24"/>
        </w:rPr>
        <w:tab/>
        <w:t xml:space="preserve">Формы и методы контроля, система оценок </w:t>
      </w:r>
      <w:r w:rsidR="001B6BC2" w:rsidRPr="004744EB">
        <w:rPr>
          <w:b/>
          <w:sz w:val="24"/>
          <w:szCs w:val="24"/>
        </w:rPr>
        <w:tab/>
      </w:r>
      <w:r w:rsidR="001B6BC2" w:rsidRPr="004744EB">
        <w:rPr>
          <w:b/>
          <w:sz w:val="24"/>
          <w:szCs w:val="24"/>
        </w:rPr>
        <w:tab/>
      </w:r>
      <w:r w:rsidR="001B6BC2" w:rsidRPr="004744EB">
        <w:rPr>
          <w:b/>
          <w:sz w:val="24"/>
          <w:szCs w:val="24"/>
        </w:rPr>
        <w:tab/>
      </w:r>
      <w:r w:rsidR="001B6BC2" w:rsidRPr="004744EB">
        <w:rPr>
          <w:b/>
          <w:sz w:val="24"/>
          <w:szCs w:val="24"/>
        </w:rPr>
        <w:tab/>
        <w:t xml:space="preserve"> </w:t>
      </w:r>
    </w:p>
    <w:p w:rsidR="001B6BC2" w:rsidRPr="004744EB" w:rsidRDefault="001B6BC2" w:rsidP="00F16507">
      <w:pPr>
        <w:pStyle w:val="a9"/>
        <w:spacing w:line="360" w:lineRule="auto"/>
        <w:ind w:firstLine="709"/>
        <w:jc w:val="both"/>
        <w:rPr>
          <w:i/>
          <w:sz w:val="24"/>
          <w:szCs w:val="24"/>
        </w:rPr>
      </w:pPr>
      <w:r w:rsidRPr="004744EB">
        <w:rPr>
          <w:i/>
          <w:sz w:val="24"/>
          <w:szCs w:val="24"/>
        </w:rPr>
        <w:t>- Аттестация: цели, виды, форма, содержание;</w:t>
      </w:r>
    </w:p>
    <w:p w:rsidR="001B6BC2" w:rsidRPr="004744EB" w:rsidRDefault="001B6BC2" w:rsidP="00F16507">
      <w:pPr>
        <w:pStyle w:val="a9"/>
        <w:spacing w:after="240" w:line="360" w:lineRule="auto"/>
        <w:ind w:firstLine="709"/>
        <w:jc w:val="both"/>
        <w:rPr>
          <w:i/>
          <w:sz w:val="24"/>
          <w:szCs w:val="24"/>
        </w:rPr>
      </w:pPr>
      <w:r w:rsidRPr="004744EB">
        <w:rPr>
          <w:i/>
          <w:sz w:val="24"/>
          <w:szCs w:val="24"/>
        </w:rPr>
        <w:t>- Критерии оценки</w:t>
      </w:r>
    </w:p>
    <w:p w:rsidR="001B6BC2" w:rsidRPr="004744EB" w:rsidRDefault="001B6BC2" w:rsidP="00F16507">
      <w:pPr>
        <w:pStyle w:val="a9"/>
        <w:spacing w:line="360" w:lineRule="auto"/>
        <w:jc w:val="both"/>
        <w:rPr>
          <w:i/>
          <w:sz w:val="24"/>
          <w:szCs w:val="24"/>
        </w:rPr>
      </w:pPr>
      <w:r w:rsidRPr="004744EB">
        <w:rPr>
          <w:b/>
          <w:sz w:val="24"/>
          <w:szCs w:val="24"/>
          <w:lang w:val="en-US"/>
        </w:rPr>
        <w:t>V</w:t>
      </w:r>
      <w:r w:rsidRPr="004744EB">
        <w:rPr>
          <w:b/>
          <w:sz w:val="24"/>
          <w:szCs w:val="24"/>
        </w:rPr>
        <w:t>.</w:t>
      </w:r>
      <w:r w:rsidRPr="004744EB">
        <w:rPr>
          <w:b/>
          <w:sz w:val="24"/>
          <w:szCs w:val="24"/>
        </w:rPr>
        <w:tab/>
        <w:t>Методическое обеспечение учебного процесса</w:t>
      </w:r>
    </w:p>
    <w:p w:rsidR="001B6BC2" w:rsidRPr="004744EB" w:rsidRDefault="001B6BC2" w:rsidP="00F16507">
      <w:pPr>
        <w:pStyle w:val="a9"/>
        <w:spacing w:line="360" w:lineRule="auto"/>
        <w:jc w:val="both"/>
        <w:rPr>
          <w:b/>
          <w:sz w:val="24"/>
          <w:szCs w:val="24"/>
        </w:rPr>
      </w:pPr>
      <w:r w:rsidRPr="004744EB">
        <w:rPr>
          <w:b/>
          <w:sz w:val="24"/>
          <w:szCs w:val="24"/>
          <w:lang w:val="en-US"/>
        </w:rPr>
        <w:t>V</w:t>
      </w:r>
      <w:r w:rsidR="004339FA" w:rsidRPr="004744EB">
        <w:rPr>
          <w:b/>
          <w:sz w:val="24"/>
          <w:szCs w:val="24"/>
          <w:lang w:val="en-US"/>
        </w:rPr>
        <w:t>I</w:t>
      </w:r>
      <w:r w:rsidRPr="004744EB">
        <w:rPr>
          <w:b/>
          <w:sz w:val="24"/>
          <w:szCs w:val="24"/>
        </w:rPr>
        <w:t>.</w:t>
      </w:r>
      <w:r w:rsidRPr="004744EB">
        <w:rPr>
          <w:b/>
          <w:sz w:val="24"/>
          <w:szCs w:val="24"/>
        </w:rPr>
        <w:tab/>
        <w:t>Средства обучения</w:t>
      </w:r>
      <w:r w:rsidRPr="004744EB">
        <w:rPr>
          <w:b/>
          <w:sz w:val="24"/>
          <w:szCs w:val="24"/>
        </w:rPr>
        <w:tab/>
      </w:r>
      <w:r w:rsidRPr="004744EB">
        <w:rPr>
          <w:b/>
          <w:sz w:val="24"/>
          <w:szCs w:val="24"/>
        </w:rPr>
        <w:tab/>
      </w:r>
      <w:r w:rsidRPr="004744EB">
        <w:rPr>
          <w:b/>
          <w:sz w:val="24"/>
          <w:szCs w:val="24"/>
        </w:rPr>
        <w:tab/>
      </w:r>
    </w:p>
    <w:p w:rsidR="001B6BC2" w:rsidRPr="004744EB" w:rsidRDefault="001B6BC2" w:rsidP="00F16507">
      <w:pPr>
        <w:pStyle w:val="a9"/>
        <w:spacing w:line="360" w:lineRule="auto"/>
        <w:jc w:val="both"/>
        <w:rPr>
          <w:i/>
          <w:sz w:val="24"/>
          <w:szCs w:val="24"/>
        </w:rPr>
      </w:pPr>
      <w:r w:rsidRPr="004744EB">
        <w:rPr>
          <w:b/>
          <w:sz w:val="24"/>
          <w:szCs w:val="24"/>
          <w:lang w:val="en-US"/>
        </w:rPr>
        <w:t>VI</w:t>
      </w:r>
      <w:r w:rsidR="004339FA" w:rsidRPr="004744EB">
        <w:rPr>
          <w:b/>
          <w:sz w:val="24"/>
          <w:szCs w:val="24"/>
          <w:lang w:val="en-US"/>
        </w:rPr>
        <w:t>I</w:t>
      </w:r>
      <w:r w:rsidRPr="004744EB">
        <w:rPr>
          <w:b/>
          <w:sz w:val="24"/>
          <w:szCs w:val="24"/>
        </w:rPr>
        <w:t>.</w:t>
      </w:r>
      <w:r w:rsidRPr="004744EB">
        <w:rPr>
          <w:b/>
          <w:sz w:val="24"/>
          <w:szCs w:val="24"/>
        </w:rPr>
        <w:tab/>
        <w:t xml:space="preserve">Список литературы </w:t>
      </w:r>
    </w:p>
    <w:p w:rsidR="001B6BC2" w:rsidRPr="004744EB" w:rsidRDefault="001B6BC2" w:rsidP="00F16507">
      <w:pPr>
        <w:pStyle w:val="a9"/>
        <w:spacing w:line="360" w:lineRule="auto"/>
        <w:ind w:firstLine="567"/>
        <w:jc w:val="both"/>
        <w:rPr>
          <w:rFonts w:eastAsia="ヒラギノ角ゴ Pro W3"/>
          <w:color w:val="000000"/>
          <w:sz w:val="24"/>
          <w:szCs w:val="24"/>
        </w:rPr>
      </w:pPr>
    </w:p>
    <w:p w:rsidR="001B6BC2" w:rsidRPr="004744EB" w:rsidRDefault="001B6BC2" w:rsidP="00F16507">
      <w:pPr>
        <w:pStyle w:val="a9"/>
        <w:spacing w:line="360" w:lineRule="auto"/>
        <w:ind w:firstLine="567"/>
        <w:jc w:val="both"/>
        <w:rPr>
          <w:rFonts w:eastAsia="ヒラギノ角ゴ Pro W3"/>
          <w:color w:val="000000"/>
          <w:sz w:val="24"/>
          <w:szCs w:val="24"/>
        </w:rPr>
      </w:pPr>
    </w:p>
    <w:p w:rsidR="001B6BC2" w:rsidRPr="004744EB" w:rsidRDefault="001B6BC2" w:rsidP="00F16507">
      <w:pPr>
        <w:pStyle w:val="a9"/>
        <w:spacing w:line="360" w:lineRule="auto"/>
        <w:ind w:firstLine="567"/>
        <w:jc w:val="both"/>
        <w:rPr>
          <w:rFonts w:eastAsia="ヒラギノ角ゴ Pro W3"/>
          <w:color w:val="000000"/>
          <w:sz w:val="24"/>
          <w:szCs w:val="24"/>
        </w:rPr>
      </w:pPr>
    </w:p>
    <w:p w:rsidR="001B6BC2" w:rsidRDefault="001B6BC2" w:rsidP="00F16507">
      <w:pPr>
        <w:pStyle w:val="a9"/>
        <w:spacing w:line="360" w:lineRule="auto"/>
        <w:jc w:val="both"/>
        <w:rPr>
          <w:rFonts w:eastAsia="ヒラギノ角ゴ Pro W3"/>
          <w:color w:val="000000"/>
          <w:sz w:val="24"/>
          <w:szCs w:val="24"/>
        </w:rPr>
      </w:pPr>
    </w:p>
    <w:p w:rsidR="004744EB" w:rsidRDefault="004744EB" w:rsidP="00F16507">
      <w:pPr>
        <w:pStyle w:val="a9"/>
        <w:spacing w:line="360" w:lineRule="auto"/>
        <w:jc w:val="both"/>
        <w:rPr>
          <w:rFonts w:eastAsia="ヒラギノ角ゴ Pro W3"/>
          <w:color w:val="000000"/>
          <w:sz w:val="24"/>
          <w:szCs w:val="24"/>
        </w:rPr>
      </w:pPr>
    </w:p>
    <w:p w:rsidR="004744EB" w:rsidRDefault="004744EB" w:rsidP="00F16507">
      <w:pPr>
        <w:pStyle w:val="a9"/>
        <w:spacing w:line="360" w:lineRule="auto"/>
        <w:jc w:val="both"/>
        <w:rPr>
          <w:rFonts w:eastAsia="ヒラギノ角ゴ Pro W3"/>
          <w:color w:val="000000"/>
          <w:sz w:val="24"/>
          <w:szCs w:val="24"/>
        </w:rPr>
      </w:pPr>
    </w:p>
    <w:p w:rsidR="004744EB" w:rsidRDefault="004744EB" w:rsidP="00F16507">
      <w:pPr>
        <w:pStyle w:val="a9"/>
        <w:spacing w:line="360" w:lineRule="auto"/>
        <w:jc w:val="both"/>
        <w:rPr>
          <w:rFonts w:eastAsia="ヒラギノ角ゴ Pro W3"/>
          <w:color w:val="000000"/>
          <w:sz w:val="24"/>
          <w:szCs w:val="24"/>
        </w:rPr>
      </w:pPr>
    </w:p>
    <w:p w:rsidR="004744EB" w:rsidRDefault="004744EB" w:rsidP="00F16507">
      <w:pPr>
        <w:pStyle w:val="a9"/>
        <w:spacing w:line="360" w:lineRule="auto"/>
        <w:jc w:val="both"/>
        <w:rPr>
          <w:rFonts w:eastAsia="ヒラギノ角ゴ Pro W3"/>
          <w:color w:val="000000"/>
          <w:sz w:val="24"/>
          <w:szCs w:val="24"/>
        </w:rPr>
      </w:pPr>
    </w:p>
    <w:p w:rsidR="004744EB" w:rsidRDefault="004744EB" w:rsidP="00F16507">
      <w:pPr>
        <w:pStyle w:val="a9"/>
        <w:spacing w:line="360" w:lineRule="auto"/>
        <w:jc w:val="both"/>
        <w:rPr>
          <w:rFonts w:eastAsia="ヒラギノ角ゴ Pro W3"/>
          <w:color w:val="000000"/>
          <w:sz w:val="24"/>
          <w:szCs w:val="24"/>
        </w:rPr>
      </w:pPr>
    </w:p>
    <w:p w:rsidR="004744EB" w:rsidRPr="004744EB" w:rsidRDefault="004744EB" w:rsidP="00F16507">
      <w:pPr>
        <w:pStyle w:val="a9"/>
        <w:spacing w:line="360" w:lineRule="auto"/>
        <w:jc w:val="both"/>
        <w:rPr>
          <w:rFonts w:eastAsia="ヒラギノ角ゴ Pro W3"/>
          <w:color w:val="000000"/>
          <w:sz w:val="24"/>
          <w:szCs w:val="24"/>
        </w:rPr>
      </w:pPr>
    </w:p>
    <w:p w:rsidR="001B6BC2" w:rsidRPr="004744EB" w:rsidRDefault="001B6BC2" w:rsidP="00F16507">
      <w:pPr>
        <w:pStyle w:val="a9"/>
        <w:spacing w:line="360" w:lineRule="auto"/>
        <w:jc w:val="both"/>
        <w:rPr>
          <w:rFonts w:eastAsia="ヒラギノ角ゴ Pro W3"/>
          <w:color w:val="000000"/>
          <w:sz w:val="24"/>
          <w:szCs w:val="24"/>
        </w:rPr>
      </w:pPr>
    </w:p>
    <w:p w:rsidR="001B6BC2" w:rsidRPr="004744EB" w:rsidRDefault="001B6BC2" w:rsidP="006874C1">
      <w:pPr>
        <w:pStyle w:val="aa"/>
        <w:numPr>
          <w:ilvl w:val="0"/>
          <w:numId w:val="18"/>
        </w:numPr>
        <w:spacing w:line="360" w:lineRule="auto"/>
        <w:ind w:left="142"/>
        <w:jc w:val="center"/>
        <w:rPr>
          <w:b/>
          <w:sz w:val="24"/>
          <w:szCs w:val="24"/>
        </w:rPr>
      </w:pPr>
      <w:r w:rsidRPr="004744EB">
        <w:rPr>
          <w:b/>
          <w:sz w:val="24"/>
          <w:szCs w:val="24"/>
        </w:rPr>
        <w:t>Информационная карта</w:t>
      </w:r>
    </w:p>
    <w:p w:rsidR="001B6BC2" w:rsidRPr="004744EB" w:rsidRDefault="004744EB" w:rsidP="00F16507">
      <w:pPr>
        <w:spacing w:line="360" w:lineRule="auto"/>
        <w:jc w:val="center"/>
        <w:rPr>
          <w:color w:val="000000"/>
          <w:sz w:val="24"/>
          <w:szCs w:val="24"/>
        </w:rPr>
      </w:pPr>
      <w:r>
        <w:rPr>
          <w:color w:val="000000"/>
          <w:sz w:val="24"/>
          <w:szCs w:val="24"/>
        </w:rPr>
        <w:lastRenderedPageBreak/>
        <w:t>Ада</w:t>
      </w:r>
      <w:r w:rsidR="001B6BC2" w:rsidRPr="004744EB">
        <w:rPr>
          <w:color w:val="000000"/>
          <w:sz w:val="24"/>
          <w:szCs w:val="24"/>
        </w:rPr>
        <w:t>птированной дополнительной общеразвивающей программы</w:t>
      </w:r>
    </w:p>
    <w:p w:rsidR="001B6BC2" w:rsidRPr="004744EB" w:rsidRDefault="001B6BC2" w:rsidP="00F16507">
      <w:pPr>
        <w:spacing w:line="360" w:lineRule="auto"/>
        <w:jc w:val="center"/>
        <w:rPr>
          <w:bCs/>
          <w:color w:val="000000"/>
          <w:sz w:val="24"/>
          <w:szCs w:val="24"/>
          <w:lang w:eastAsia="ru-RU"/>
        </w:rPr>
      </w:pPr>
      <w:r w:rsidRPr="004744EB">
        <w:rPr>
          <w:bCs/>
          <w:color w:val="000000"/>
          <w:sz w:val="24"/>
          <w:szCs w:val="24"/>
          <w:lang w:eastAsia="ru-RU"/>
        </w:rPr>
        <w:t>«СВОБОДНОЕ ТВОРЧЕСТВО»</w:t>
      </w:r>
    </w:p>
    <w:p w:rsidR="001B6BC2" w:rsidRPr="004744EB" w:rsidRDefault="001B6BC2" w:rsidP="00F16507">
      <w:pPr>
        <w:spacing w:line="360" w:lineRule="auto"/>
        <w:jc w:val="center"/>
        <w:rPr>
          <w:bCs/>
          <w:sz w:val="24"/>
          <w:szCs w:val="24"/>
        </w:rPr>
      </w:pPr>
      <w:r w:rsidRPr="004744EB">
        <w:rPr>
          <w:bCs/>
          <w:sz w:val="24"/>
          <w:szCs w:val="24"/>
        </w:rPr>
        <w:t>для детей с ограниченными возможностями здоровья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9"/>
        <w:gridCol w:w="5704"/>
      </w:tblGrid>
      <w:tr w:rsidR="001B6BC2" w:rsidRPr="004744EB" w:rsidTr="001B6BC2">
        <w:tc>
          <w:tcPr>
            <w:tcW w:w="3829" w:type="dxa"/>
          </w:tcPr>
          <w:p w:rsidR="001B6BC2" w:rsidRPr="004744EB" w:rsidRDefault="001B6BC2" w:rsidP="00F16507">
            <w:pPr>
              <w:spacing w:line="360" w:lineRule="auto"/>
              <w:jc w:val="both"/>
              <w:rPr>
                <w:b/>
                <w:sz w:val="24"/>
                <w:szCs w:val="24"/>
              </w:rPr>
            </w:pPr>
            <w:r w:rsidRPr="004744EB">
              <w:rPr>
                <w:b/>
                <w:sz w:val="24"/>
                <w:szCs w:val="24"/>
              </w:rPr>
              <w:t>Полное название</w:t>
            </w:r>
          </w:p>
        </w:tc>
        <w:tc>
          <w:tcPr>
            <w:tcW w:w="5837" w:type="dxa"/>
          </w:tcPr>
          <w:p w:rsidR="001B6BC2" w:rsidRPr="004744EB" w:rsidRDefault="004744EB" w:rsidP="00F16507">
            <w:pPr>
              <w:spacing w:line="360" w:lineRule="auto"/>
              <w:jc w:val="both"/>
              <w:rPr>
                <w:bCs/>
                <w:sz w:val="24"/>
                <w:szCs w:val="24"/>
              </w:rPr>
            </w:pPr>
            <w:proofErr w:type="gramStart"/>
            <w:r>
              <w:rPr>
                <w:sz w:val="24"/>
                <w:szCs w:val="24"/>
              </w:rPr>
              <w:t>Ада</w:t>
            </w:r>
            <w:r w:rsidR="001B6BC2" w:rsidRPr="004744EB">
              <w:rPr>
                <w:sz w:val="24"/>
                <w:szCs w:val="24"/>
              </w:rPr>
              <w:t>птированная</w:t>
            </w:r>
            <w:proofErr w:type="gramEnd"/>
            <w:r w:rsidR="001B6BC2" w:rsidRPr="004744EB">
              <w:rPr>
                <w:sz w:val="24"/>
                <w:szCs w:val="24"/>
              </w:rPr>
              <w:t xml:space="preserve"> дополнительная общеобразовательная программа «Свободное творчество» </w:t>
            </w:r>
            <w:r w:rsidR="001B6BC2" w:rsidRPr="004744EB">
              <w:rPr>
                <w:bCs/>
                <w:sz w:val="24"/>
                <w:szCs w:val="24"/>
              </w:rPr>
              <w:t xml:space="preserve">для детей с ограниченными возможностями здоровья </w:t>
            </w:r>
          </w:p>
        </w:tc>
      </w:tr>
      <w:tr w:rsidR="001B6BC2" w:rsidRPr="004744EB" w:rsidTr="001B6BC2">
        <w:tc>
          <w:tcPr>
            <w:tcW w:w="3829" w:type="dxa"/>
          </w:tcPr>
          <w:p w:rsidR="001B6BC2" w:rsidRPr="004744EB" w:rsidRDefault="001B6BC2" w:rsidP="00F16507">
            <w:pPr>
              <w:spacing w:line="360" w:lineRule="auto"/>
              <w:jc w:val="both"/>
              <w:rPr>
                <w:b/>
                <w:sz w:val="24"/>
                <w:szCs w:val="24"/>
              </w:rPr>
            </w:pPr>
            <w:r w:rsidRPr="004744EB">
              <w:rPr>
                <w:b/>
                <w:sz w:val="24"/>
                <w:szCs w:val="24"/>
              </w:rPr>
              <w:t>Автор программы, должность, категория</w:t>
            </w:r>
          </w:p>
        </w:tc>
        <w:tc>
          <w:tcPr>
            <w:tcW w:w="5837" w:type="dxa"/>
          </w:tcPr>
          <w:p w:rsidR="001B6BC2" w:rsidRPr="004744EB" w:rsidRDefault="001B6BC2" w:rsidP="00F16507">
            <w:pPr>
              <w:tabs>
                <w:tab w:val="left" w:pos="5387"/>
                <w:tab w:val="left" w:pos="5954"/>
              </w:tabs>
              <w:autoSpaceDN w:val="0"/>
              <w:adjustRightInd w:val="0"/>
              <w:spacing w:line="360" w:lineRule="auto"/>
              <w:jc w:val="both"/>
              <w:rPr>
                <w:sz w:val="24"/>
                <w:szCs w:val="24"/>
              </w:rPr>
            </w:pPr>
            <w:r w:rsidRPr="004744EB">
              <w:rPr>
                <w:sz w:val="24"/>
                <w:szCs w:val="24"/>
              </w:rPr>
              <w:t>Ершова Надежда Анатольевна</w:t>
            </w:r>
          </w:p>
          <w:p w:rsidR="001B6BC2" w:rsidRPr="004744EB" w:rsidRDefault="001B6BC2" w:rsidP="00F16507">
            <w:pPr>
              <w:tabs>
                <w:tab w:val="left" w:pos="5387"/>
                <w:tab w:val="left" w:pos="5954"/>
              </w:tabs>
              <w:autoSpaceDN w:val="0"/>
              <w:adjustRightInd w:val="0"/>
              <w:spacing w:line="360" w:lineRule="auto"/>
              <w:jc w:val="both"/>
              <w:rPr>
                <w:sz w:val="24"/>
                <w:szCs w:val="24"/>
              </w:rPr>
            </w:pPr>
            <w:r w:rsidRPr="004744EB">
              <w:rPr>
                <w:sz w:val="24"/>
                <w:szCs w:val="24"/>
              </w:rPr>
              <w:t>Преподаватель изобразительного и декоративно-прикладного искусства МБУДО «Визимьярская детская школа искусств»</w:t>
            </w:r>
          </w:p>
          <w:p w:rsidR="001B6BC2" w:rsidRPr="004744EB" w:rsidRDefault="001B6BC2" w:rsidP="00F16507">
            <w:pPr>
              <w:tabs>
                <w:tab w:val="left" w:pos="5387"/>
                <w:tab w:val="left" w:pos="5954"/>
              </w:tabs>
              <w:autoSpaceDN w:val="0"/>
              <w:adjustRightInd w:val="0"/>
              <w:spacing w:line="360" w:lineRule="auto"/>
              <w:jc w:val="both"/>
              <w:rPr>
                <w:sz w:val="24"/>
                <w:szCs w:val="24"/>
              </w:rPr>
            </w:pPr>
            <w:r w:rsidRPr="004744EB">
              <w:rPr>
                <w:sz w:val="24"/>
                <w:szCs w:val="24"/>
                <w:lang w:val="en-US"/>
              </w:rPr>
              <w:t>I</w:t>
            </w:r>
            <w:r w:rsidRPr="004744EB">
              <w:rPr>
                <w:sz w:val="24"/>
                <w:szCs w:val="24"/>
              </w:rPr>
              <w:t xml:space="preserve"> квалификационная категория </w:t>
            </w:r>
          </w:p>
        </w:tc>
      </w:tr>
      <w:tr w:rsidR="001B6BC2" w:rsidRPr="004744EB" w:rsidTr="001B6BC2">
        <w:tc>
          <w:tcPr>
            <w:tcW w:w="3829" w:type="dxa"/>
          </w:tcPr>
          <w:p w:rsidR="001B6BC2" w:rsidRPr="004744EB" w:rsidRDefault="001B6BC2" w:rsidP="00F16507">
            <w:pPr>
              <w:spacing w:line="360" w:lineRule="auto"/>
              <w:jc w:val="both"/>
              <w:rPr>
                <w:b/>
                <w:sz w:val="24"/>
                <w:szCs w:val="24"/>
              </w:rPr>
            </w:pPr>
            <w:r w:rsidRPr="004744EB">
              <w:rPr>
                <w:b/>
                <w:sz w:val="24"/>
                <w:szCs w:val="24"/>
              </w:rPr>
              <w:t>Направленность  программы</w:t>
            </w:r>
          </w:p>
        </w:tc>
        <w:tc>
          <w:tcPr>
            <w:tcW w:w="5837" w:type="dxa"/>
          </w:tcPr>
          <w:p w:rsidR="001B6BC2" w:rsidRPr="004744EB" w:rsidRDefault="001B6BC2" w:rsidP="00F16507">
            <w:pPr>
              <w:spacing w:line="360" w:lineRule="auto"/>
              <w:jc w:val="both"/>
              <w:rPr>
                <w:sz w:val="24"/>
                <w:szCs w:val="24"/>
              </w:rPr>
            </w:pPr>
            <w:r w:rsidRPr="004744EB">
              <w:rPr>
                <w:sz w:val="24"/>
                <w:szCs w:val="24"/>
              </w:rPr>
              <w:t>Художественно-эстетическая</w:t>
            </w:r>
          </w:p>
        </w:tc>
      </w:tr>
      <w:tr w:rsidR="001B6BC2" w:rsidRPr="004744EB" w:rsidTr="001B6BC2">
        <w:trPr>
          <w:trHeight w:val="415"/>
        </w:trPr>
        <w:tc>
          <w:tcPr>
            <w:tcW w:w="3829" w:type="dxa"/>
          </w:tcPr>
          <w:p w:rsidR="001B6BC2" w:rsidRPr="004744EB" w:rsidRDefault="001B6BC2" w:rsidP="00F16507">
            <w:pPr>
              <w:spacing w:line="360" w:lineRule="auto"/>
              <w:jc w:val="both"/>
              <w:rPr>
                <w:b/>
                <w:sz w:val="24"/>
                <w:szCs w:val="24"/>
              </w:rPr>
            </w:pPr>
            <w:r w:rsidRPr="004744EB">
              <w:rPr>
                <w:b/>
                <w:sz w:val="24"/>
                <w:szCs w:val="24"/>
              </w:rPr>
              <w:t xml:space="preserve"> Тип программы</w:t>
            </w:r>
          </w:p>
        </w:tc>
        <w:tc>
          <w:tcPr>
            <w:tcW w:w="5837" w:type="dxa"/>
          </w:tcPr>
          <w:p w:rsidR="001B6BC2" w:rsidRPr="004744EB" w:rsidRDefault="001B6BC2" w:rsidP="00F16507">
            <w:pPr>
              <w:spacing w:line="360" w:lineRule="auto"/>
              <w:jc w:val="both"/>
              <w:rPr>
                <w:sz w:val="24"/>
                <w:szCs w:val="24"/>
              </w:rPr>
            </w:pPr>
            <w:r w:rsidRPr="004744EB">
              <w:rPr>
                <w:sz w:val="24"/>
                <w:szCs w:val="24"/>
              </w:rPr>
              <w:t>Модифицированная</w:t>
            </w:r>
          </w:p>
        </w:tc>
      </w:tr>
      <w:tr w:rsidR="001B6BC2" w:rsidRPr="004744EB" w:rsidTr="001B6BC2">
        <w:trPr>
          <w:trHeight w:val="407"/>
        </w:trPr>
        <w:tc>
          <w:tcPr>
            <w:tcW w:w="3829" w:type="dxa"/>
          </w:tcPr>
          <w:p w:rsidR="001B6BC2" w:rsidRPr="004744EB" w:rsidRDefault="001B6BC2" w:rsidP="00F16507">
            <w:pPr>
              <w:spacing w:line="360" w:lineRule="auto"/>
              <w:jc w:val="both"/>
              <w:rPr>
                <w:b/>
                <w:sz w:val="24"/>
                <w:szCs w:val="24"/>
              </w:rPr>
            </w:pPr>
            <w:r w:rsidRPr="004744EB">
              <w:rPr>
                <w:b/>
                <w:sz w:val="24"/>
                <w:szCs w:val="24"/>
              </w:rPr>
              <w:t xml:space="preserve">Сертификат на авторство </w:t>
            </w:r>
            <w:r w:rsidRPr="004744EB">
              <w:rPr>
                <w:b/>
                <w:i/>
                <w:sz w:val="24"/>
                <w:szCs w:val="24"/>
              </w:rPr>
              <w:t xml:space="preserve">(если программа </w:t>
            </w:r>
            <w:proofErr w:type="gramStart"/>
            <w:r w:rsidRPr="004744EB">
              <w:rPr>
                <w:b/>
                <w:i/>
                <w:sz w:val="24"/>
                <w:szCs w:val="24"/>
              </w:rPr>
              <w:t>авторская</w:t>
            </w:r>
            <w:proofErr w:type="gramEnd"/>
            <w:r w:rsidRPr="004744EB">
              <w:rPr>
                <w:b/>
                <w:i/>
                <w:sz w:val="24"/>
                <w:szCs w:val="24"/>
              </w:rPr>
              <w:t>)</w:t>
            </w:r>
          </w:p>
        </w:tc>
        <w:tc>
          <w:tcPr>
            <w:tcW w:w="5837" w:type="dxa"/>
          </w:tcPr>
          <w:p w:rsidR="001B6BC2" w:rsidRPr="004744EB" w:rsidRDefault="001B6BC2" w:rsidP="00F16507">
            <w:pPr>
              <w:spacing w:line="360" w:lineRule="auto"/>
              <w:jc w:val="both"/>
              <w:rPr>
                <w:sz w:val="24"/>
                <w:szCs w:val="24"/>
              </w:rPr>
            </w:pPr>
            <w:r w:rsidRPr="004744EB">
              <w:rPr>
                <w:sz w:val="24"/>
                <w:szCs w:val="24"/>
              </w:rPr>
              <w:t>-</w:t>
            </w:r>
          </w:p>
        </w:tc>
      </w:tr>
      <w:tr w:rsidR="001B6BC2" w:rsidRPr="004744EB" w:rsidTr="001B6BC2">
        <w:trPr>
          <w:trHeight w:val="650"/>
        </w:trPr>
        <w:tc>
          <w:tcPr>
            <w:tcW w:w="3829" w:type="dxa"/>
          </w:tcPr>
          <w:p w:rsidR="001B6BC2" w:rsidRPr="004744EB" w:rsidRDefault="001B6BC2" w:rsidP="00F16507">
            <w:pPr>
              <w:spacing w:line="360" w:lineRule="auto"/>
              <w:jc w:val="both"/>
              <w:rPr>
                <w:b/>
                <w:sz w:val="24"/>
                <w:szCs w:val="24"/>
              </w:rPr>
            </w:pPr>
            <w:r w:rsidRPr="004744EB">
              <w:rPr>
                <w:b/>
                <w:sz w:val="24"/>
                <w:szCs w:val="24"/>
              </w:rPr>
              <w:t>Уровень освоения программы</w:t>
            </w:r>
          </w:p>
        </w:tc>
        <w:tc>
          <w:tcPr>
            <w:tcW w:w="5837" w:type="dxa"/>
          </w:tcPr>
          <w:p w:rsidR="001B6BC2" w:rsidRPr="004744EB" w:rsidRDefault="001B6BC2" w:rsidP="00F16507">
            <w:pPr>
              <w:spacing w:line="360" w:lineRule="auto"/>
              <w:jc w:val="both"/>
              <w:rPr>
                <w:sz w:val="24"/>
                <w:szCs w:val="24"/>
              </w:rPr>
            </w:pPr>
            <w:r w:rsidRPr="004744EB">
              <w:rPr>
                <w:sz w:val="24"/>
                <w:szCs w:val="24"/>
              </w:rPr>
              <w:t>общеразвивающая</w:t>
            </w:r>
          </w:p>
        </w:tc>
      </w:tr>
      <w:tr w:rsidR="001B6BC2" w:rsidRPr="004744EB" w:rsidTr="001B6BC2">
        <w:trPr>
          <w:trHeight w:val="475"/>
        </w:trPr>
        <w:tc>
          <w:tcPr>
            <w:tcW w:w="3829" w:type="dxa"/>
          </w:tcPr>
          <w:p w:rsidR="001B6BC2" w:rsidRPr="004744EB" w:rsidRDefault="001B6BC2" w:rsidP="00F16507">
            <w:pPr>
              <w:spacing w:line="360" w:lineRule="auto"/>
              <w:jc w:val="both"/>
              <w:rPr>
                <w:b/>
                <w:sz w:val="24"/>
                <w:szCs w:val="24"/>
              </w:rPr>
            </w:pPr>
            <w:r w:rsidRPr="004744EB">
              <w:rPr>
                <w:b/>
                <w:sz w:val="24"/>
                <w:szCs w:val="24"/>
              </w:rPr>
              <w:t>Сроки реализации</w:t>
            </w:r>
          </w:p>
        </w:tc>
        <w:tc>
          <w:tcPr>
            <w:tcW w:w="5837" w:type="dxa"/>
          </w:tcPr>
          <w:p w:rsidR="001B6BC2" w:rsidRPr="004744EB" w:rsidRDefault="001B6BC2" w:rsidP="00F16507">
            <w:pPr>
              <w:spacing w:line="360" w:lineRule="auto"/>
              <w:jc w:val="both"/>
              <w:rPr>
                <w:sz w:val="24"/>
                <w:szCs w:val="24"/>
              </w:rPr>
            </w:pPr>
            <w:r w:rsidRPr="004744EB">
              <w:rPr>
                <w:sz w:val="24"/>
                <w:szCs w:val="24"/>
              </w:rPr>
              <w:t>3 года</w:t>
            </w:r>
          </w:p>
        </w:tc>
      </w:tr>
      <w:tr w:rsidR="001B6BC2" w:rsidRPr="004744EB" w:rsidTr="001B6BC2">
        <w:trPr>
          <w:trHeight w:val="454"/>
        </w:trPr>
        <w:tc>
          <w:tcPr>
            <w:tcW w:w="3829" w:type="dxa"/>
          </w:tcPr>
          <w:p w:rsidR="001B6BC2" w:rsidRPr="004744EB" w:rsidRDefault="001B6BC2" w:rsidP="00F16507">
            <w:pPr>
              <w:spacing w:line="360" w:lineRule="auto"/>
              <w:jc w:val="both"/>
              <w:rPr>
                <w:b/>
                <w:sz w:val="24"/>
                <w:szCs w:val="24"/>
              </w:rPr>
            </w:pPr>
            <w:r w:rsidRPr="004744EB">
              <w:rPr>
                <w:b/>
                <w:sz w:val="24"/>
                <w:szCs w:val="24"/>
              </w:rPr>
              <w:t xml:space="preserve">Возраст  </w:t>
            </w:r>
            <w:proofErr w:type="gramStart"/>
            <w:r w:rsidRPr="004744EB">
              <w:rPr>
                <w:b/>
                <w:sz w:val="24"/>
                <w:szCs w:val="24"/>
              </w:rPr>
              <w:t>обучающихся</w:t>
            </w:r>
            <w:proofErr w:type="gramEnd"/>
          </w:p>
        </w:tc>
        <w:tc>
          <w:tcPr>
            <w:tcW w:w="5837" w:type="dxa"/>
          </w:tcPr>
          <w:p w:rsidR="001B6BC2" w:rsidRPr="004744EB" w:rsidRDefault="001B6BC2" w:rsidP="00F16507">
            <w:pPr>
              <w:spacing w:line="360" w:lineRule="auto"/>
              <w:jc w:val="both"/>
              <w:rPr>
                <w:sz w:val="24"/>
                <w:szCs w:val="24"/>
              </w:rPr>
            </w:pPr>
            <w:r w:rsidRPr="004744EB">
              <w:rPr>
                <w:sz w:val="24"/>
                <w:szCs w:val="24"/>
              </w:rPr>
              <w:t>7 – 10  лет</w:t>
            </w:r>
          </w:p>
        </w:tc>
      </w:tr>
      <w:tr w:rsidR="001B6BC2" w:rsidRPr="004744EB" w:rsidTr="001B6BC2">
        <w:trPr>
          <w:trHeight w:val="1174"/>
        </w:trPr>
        <w:tc>
          <w:tcPr>
            <w:tcW w:w="3829" w:type="dxa"/>
          </w:tcPr>
          <w:p w:rsidR="001B6BC2" w:rsidRPr="004744EB" w:rsidRDefault="001B6BC2" w:rsidP="00F16507">
            <w:pPr>
              <w:spacing w:line="360" w:lineRule="auto"/>
              <w:jc w:val="both"/>
              <w:rPr>
                <w:b/>
                <w:sz w:val="24"/>
                <w:szCs w:val="24"/>
              </w:rPr>
            </w:pPr>
            <w:r w:rsidRPr="004744EB">
              <w:rPr>
                <w:b/>
                <w:sz w:val="24"/>
                <w:szCs w:val="24"/>
              </w:rPr>
              <w:t>Цель программы</w:t>
            </w:r>
          </w:p>
        </w:tc>
        <w:tc>
          <w:tcPr>
            <w:tcW w:w="5837" w:type="dxa"/>
          </w:tcPr>
          <w:p w:rsidR="001B6BC2" w:rsidRPr="004744EB" w:rsidRDefault="001B6BC2" w:rsidP="00946781">
            <w:pPr>
              <w:widowControl/>
              <w:overflowPunct/>
              <w:autoSpaceDN w:val="0"/>
              <w:adjustRightInd w:val="0"/>
              <w:spacing w:line="360" w:lineRule="auto"/>
              <w:jc w:val="both"/>
              <w:rPr>
                <w:sz w:val="24"/>
                <w:szCs w:val="24"/>
              </w:rPr>
            </w:pPr>
            <w:r w:rsidRPr="004744EB">
              <w:rPr>
                <w:sz w:val="24"/>
                <w:szCs w:val="24"/>
              </w:rPr>
              <w:t>является обеспечение развития творческих способностей и индивидуальности учащихся с ограниченными возможностями здоровья, овладение знаниями и представлениями об изобразительном искусстве, формирование практических умений и навыков в области художественного творчества, устойчивого интереса к самостоятельной деятельности в области декоративно-прикладного искусства, помощь в их социальной адаптации к условиям жизни в современном</w:t>
            </w:r>
            <w:r w:rsidR="00946781">
              <w:rPr>
                <w:sz w:val="24"/>
                <w:szCs w:val="24"/>
              </w:rPr>
              <w:t xml:space="preserve"> обществе.</w:t>
            </w:r>
          </w:p>
        </w:tc>
      </w:tr>
      <w:tr w:rsidR="001B6BC2" w:rsidRPr="004744EB" w:rsidTr="001B6BC2">
        <w:trPr>
          <w:trHeight w:val="1099"/>
        </w:trPr>
        <w:tc>
          <w:tcPr>
            <w:tcW w:w="3829" w:type="dxa"/>
          </w:tcPr>
          <w:p w:rsidR="001B6BC2" w:rsidRPr="004744EB" w:rsidRDefault="001B6BC2" w:rsidP="00F16507">
            <w:pPr>
              <w:spacing w:line="360" w:lineRule="auto"/>
              <w:jc w:val="both"/>
              <w:rPr>
                <w:b/>
                <w:sz w:val="24"/>
                <w:szCs w:val="24"/>
              </w:rPr>
            </w:pPr>
            <w:r w:rsidRPr="004744EB">
              <w:rPr>
                <w:b/>
                <w:sz w:val="24"/>
                <w:szCs w:val="24"/>
              </w:rPr>
              <w:t>Рецензент программы</w:t>
            </w:r>
          </w:p>
        </w:tc>
        <w:tc>
          <w:tcPr>
            <w:tcW w:w="5837" w:type="dxa"/>
          </w:tcPr>
          <w:p w:rsidR="00946781" w:rsidRPr="0051662A" w:rsidRDefault="00946781" w:rsidP="00946781">
            <w:pPr>
              <w:jc w:val="both"/>
            </w:pPr>
            <w:proofErr w:type="spellStart"/>
            <w:r w:rsidRPr="0051662A">
              <w:rPr>
                <w:b/>
              </w:rPr>
              <w:t>Шульцов</w:t>
            </w:r>
            <w:proofErr w:type="spellEnd"/>
            <w:r w:rsidRPr="0051662A">
              <w:rPr>
                <w:b/>
              </w:rPr>
              <w:t xml:space="preserve"> Александр Геннадьевич, </w:t>
            </w:r>
            <w:r w:rsidRPr="0051662A">
              <w:t xml:space="preserve"> преподаватель художественного отделения высшей квалификационной категории МБУДО «</w:t>
            </w:r>
            <w:proofErr w:type="spellStart"/>
            <w:r w:rsidRPr="0051662A">
              <w:t>Звениговская</w:t>
            </w:r>
            <w:proofErr w:type="spellEnd"/>
            <w:r w:rsidRPr="0051662A">
              <w:t xml:space="preserve"> ДШИ»</w:t>
            </w:r>
          </w:p>
          <w:p w:rsidR="001B6BC2" w:rsidRPr="004744EB" w:rsidRDefault="00946781" w:rsidP="00F16507">
            <w:pPr>
              <w:spacing w:line="360" w:lineRule="auto"/>
              <w:jc w:val="both"/>
              <w:rPr>
                <w:sz w:val="24"/>
                <w:szCs w:val="24"/>
              </w:rPr>
            </w:pPr>
            <w:r>
              <w:rPr>
                <w:b/>
              </w:rPr>
              <w:t xml:space="preserve">Бранькова Анна </w:t>
            </w:r>
            <w:proofErr w:type="spellStart"/>
            <w:r>
              <w:rPr>
                <w:b/>
              </w:rPr>
              <w:t>Викентьевна</w:t>
            </w:r>
            <w:proofErr w:type="spellEnd"/>
            <w:r>
              <w:rPr>
                <w:b/>
              </w:rPr>
              <w:t>,</w:t>
            </w:r>
            <w:r w:rsidRPr="00005CCA">
              <w:rPr>
                <w:szCs w:val="28"/>
              </w:rPr>
              <w:t xml:space="preserve"> </w:t>
            </w:r>
            <w:r>
              <w:rPr>
                <w:szCs w:val="28"/>
              </w:rPr>
              <w:t xml:space="preserve">директор </w:t>
            </w:r>
            <w:r w:rsidRPr="00005CCA">
              <w:rPr>
                <w:szCs w:val="28"/>
              </w:rPr>
              <w:t>МБУДО «Визимьярская ДШИ»</w:t>
            </w:r>
          </w:p>
        </w:tc>
      </w:tr>
    </w:tbl>
    <w:p w:rsidR="001B6BC2" w:rsidRPr="004744EB" w:rsidRDefault="001B6BC2" w:rsidP="00F16507">
      <w:pPr>
        <w:pStyle w:val="Body1"/>
        <w:spacing w:line="360" w:lineRule="auto"/>
        <w:jc w:val="both"/>
        <w:rPr>
          <w:rFonts w:ascii="Times New Roman" w:hAnsi="Times New Roman"/>
          <w:szCs w:val="24"/>
          <w:lang w:val="ru-RU"/>
        </w:rPr>
      </w:pPr>
    </w:p>
    <w:p w:rsidR="001B6BC2" w:rsidRPr="004744EB" w:rsidRDefault="001B6BC2" w:rsidP="00F16507">
      <w:pPr>
        <w:pStyle w:val="1"/>
        <w:spacing w:line="360" w:lineRule="auto"/>
        <w:ind w:left="720"/>
        <w:jc w:val="center"/>
        <w:rPr>
          <w:rFonts w:ascii="Times New Roman" w:hAnsi="Times New Roman" w:cs="Times New Roman"/>
          <w:sz w:val="24"/>
          <w:szCs w:val="24"/>
        </w:rPr>
      </w:pPr>
      <w:r w:rsidRPr="004744EB">
        <w:rPr>
          <w:rFonts w:ascii="Times New Roman" w:hAnsi="Times New Roman" w:cs="Times New Roman"/>
          <w:sz w:val="24"/>
          <w:szCs w:val="24"/>
        </w:rPr>
        <w:lastRenderedPageBreak/>
        <w:t>Нормативно-правовое обеспечение  программы</w:t>
      </w:r>
    </w:p>
    <w:p w:rsidR="001B6BC2" w:rsidRPr="004744EB" w:rsidRDefault="001B6BC2" w:rsidP="00F16507">
      <w:pPr>
        <w:spacing w:line="360" w:lineRule="auto"/>
        <w:jc w:val="both"/>
        <w:rPr>
          <w:sz w:val="24"/>
          <w:szCs w:val="24"/>
        </w:rPr>
      </w:pPr>
      <w:r w:rsidRPr="004744EB">
        <w:rPr>
          <w:sz w:val="24"/>
          <w:szCs w:val="24"/>
        </w:rPr>
        <w:t>Адаптированная дополнительна</w:t>
      </w:r>
      <w:r w:rsidR="00946781">
        <w:rPr>
          <w:sz w:val="24"/>
          <w:szCs w:val="24"/>
        </w:rPr>
        <w:t>я общеразвивающая программа (АДО</w:t>
      </w:r>
      <w:r w:rsidRPr="004744EB">
        <w:rPr>
          <w:sz w:val="24"/>
          <w:szCs w:val="24"/>
        </w:rPr>
        <w:t>П) «Свободное творчество», далее «Программа», составлена с целью организации работы с детьми с ограниченными возможностями здоровья в Муниципальном бюджетном учреждении дополнительного образования «Визимьярская детская школа искусств». Програ</w:t>
      </w:r>
      <w:r w:rsidR="00946781">
        <w:rPr>
          <w:sz w:val="24"/>
          <w:szCs w:val="24"/>
        </w:rPr>
        <w:t>мма является модифицированной и</w:t>
      </w:r>
      <w:r w:rsidRPr="004744EB">
        <w:rPr>
          <w:sz w:val="24"/>
          <w:szCs w:val="24"/>
        </w:rPr>
        <w:t xml:space="preserve"> разработана на основе:</w:t>
      </w:r>
    </w:p>
    <w:p w:rsidR="001B6BC2" w:rsidRPr="004744EB" w:rsidRDefault="001B6BC2" w:rsidP="00F16507">
      <w:pPr>
        <w:pStyle w:val="aa"/>
        <w:numPr>
          <w:ilvl w:val="0"/>
          <w:numId w:val="4"/>
        </w:numPr>
        <w:spacing w:line="360" w:lineRule="auto"/>
        <w:jc w:val="both"/>
        <w:rPr>
          <w:sz w:val="24"/>
          <w:szCs w:val="24"/>
        </w:rPr>
      </w:pPr>
      <w:proofErr w:type="gramStart"/>
      <w:r w:rsidRPr="004744EB">
        <w:rPr>
          <w:sz w:val="24"/>
          <w:szCs w:val="24"/>
        </w:rPr>
        <w:t xml:space="preserve">«Рекомендаций по организации образовательной и методической деятельности при реализации общеразвивающих программ в области искусств», изложенных в письме Министерства культуры Российской Федерации от 21.11.2013 №191-01-39/06-ГИ, в соответствии </w:t>
      </w:r>
      <w:r w:rsidRPr="004744EB">
        <w:rPr>
          <w:color w:val="000000"/>
          <w:sz w:val="24"/>
          <w:szCs w:val="24"/>
          <w:lang w:eastAsia="ru-RU" w:bidi="ru-RU"/>
        </w:rPr>
        <w:t>с ст. 2,3,5,75,79</w:t>
      </w:r>
      <w:r w:rsidRPr="004744EB">
        <w:rPr>
          <w:sz w:val="24"/>
          <w:szCs w:val="24"/>
        </w:rPr>
        <w:t xml:space="preserve"> Федерального закона №273-Ф3 «Об образовании в Российской Федерации», Федеральным законом №185-ФЗ «О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w:t>
      </w:r>
      <w:proofErr w:type="gramEnd"/>
      <w:r w:rsidRPr="004744EB">
        <w:rPr>
          <w:sz w:val="24"/>
          <w:szCs w:val="24"/>
        </w:rPr>
        <w:t>) Российской Федерации в связи с принятием Федерального закона «Об образовании в Российской Федерации»;</w:t>
      </w:r>
    </w:p>
    <w:p w:rsidR="001B6BC2" w:rsidRPr="004744EB" w:rsidRDefault="001B6BC2" w:rsidP="00F16507">
      <w:pPr>
        <w:pStyle w:val="aa"/>
        <w:numPr>
          <w:ilvl w:val="0"/>
          <w:numId w:val="4"/>
        </w:numPr>
        <w:spacing w:line="360" w:lineRule="auto"/>
        <w:jc w:val="both"/>
        <w:rPr>
          <w:sz w:val="24"/>
          <w:szCs w:val="24"/>
        </w:rPr>
      </w:pPr>
      <w:proofErr w:type="gramStart"/>
      <w:r w:rsidRPr="004744EB">
        <w:rPr>
          <w:sz w:val="24"/>
          <w:szCs w:val="24"/>
        </w:rPr>
        <w:t>Санитарно - эпидемиологическими правилами и нормативами СанПиН 2.4.2.3286-15 «Санитарно - 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 Постановлением Главного государственного санитарного врача РФ от 10 июля 2015 г. 326).</w:t>
      </w:r>
      <w:proofErr w:type="gramEnd"/>
    </w:p>
    <w:p w:rsidR="001B6BC2" w:rsidRPr="004744EB" w:rsidRDefault="001B6BC2" w:rsidP="00F16507">
      <w:pPr>
        <w:pStyle w:val="Default"/>
        <w:numPr>
          <w:ilvl w:val="0"/>
          <w:numId w:val="4"/>
        </w:numPr>
        <w:spacing w:after="86" w:line="360" w:lineRule="auto"/>
        <w:jc w:val="both"/>
      </w:pPr>
      <w:r w:rsidRPr="004744EB">
        <w:t xml:space="preserve">Устав  и локальные акты МБУ ДО «Визимьярская детская школа искусств»; </w:t>
      </w:r>
    </w:p>
    <w:p w:rsidR="001B6BC2" w:rsidRPr="004744EB" w:rsidRDefault="001B6BC2" w:rsidP="00F16507">
      <w:pPr>
        <w:pStyle w:val="Default"/>
        <w:numPr>
          <w:ilvl w:val="0"/>
          <w:numId w:val="4"/>
        </w:numPr>
        <w:spacing w:after="86" w:line="360" w:lineRule="auto"/>
        <w:jc w:val="both"/>
      </w:pPr>
      <w:r w:rsidRPr="004744EB">
        <w:t xml:space="preserve">Образовательная программа МБУ ДО «Визимьярская детская школа искусств» на 2022-2023г.г.; </w:t>
      </w:r>
    </w:p>
    <w:p w:rsidR="001B6BC2" w:rsidRPr="004744EB" w:rsidRDefault="001B6BC2" w:rsidP="00F16507">
      <w:pPr>
        <w:pStyle w:val="Default"/>
        <w:numPr>
          <w:ilvl w:val="0"/>
          <w:numId w:val="6"/>
        </w:numPr>
        <w:spacing w:after="86" w:line="360" w:lineRule="auto"/>
        <w:jc w:val="both"/>
      </w:pPr>
      <w:r w:rsidRPr="004744EB">
        <w:t xml:space="preserve">Календарный учебный график МБУ ДО «Визимьярская детская школа искусств» на 2022-2023 учебный год; </w:t>
      </w:r>
    </w:p>
    <w:p w:rsidR="001B6BC2" w:rsidRPr="004744EB" w:rsidRDefault="001B6BC2" w:rsidP="00F16507">
      <w:pPr>
        <w:pStyle w:val="a9"/>
        <w:numPr>
          <w:ilvl w:val="0"/>
          <w:numId w:val="5"/>
        </w:numPr>
        <w:spacing w:line="360" w:lineRule="auto"/>
        <w:jc w:val="both"/>
        <w:rPr>
          <w:sz w:val="24"/>
          <w:szCs w:val="24"/>
        </w:rPr>
      </w:pPr>
      <w:r w:rsidRPr="00946781">
        <w:rPr>
          <w:sz w:val="24"/>
          <w:szCs w:val="24"/>
        </w:rPr>
        <w:t>Лицензия учреждения на право осуществле</w:t>
      </w:r>
      <w:r w:rsidR="004744EB" w:rsidRPr="00946781">
        <w:rPr>
          <w:sz w:val="24"/>
          <w:szCs w:val="24"/>
        </w:rPr>
        <w:t>ния образовательной деятельности</w:t>
      </w:r>
      <w:r w:rsidR="004744EB" w:rsidRPr="004744EB">
        <w:rPr>
          <w:sz w:val="24"/>
          <w:szCs w:val="24"/>
        </w:rPr>
        <w:t xml:space="preserve"> №119 от «08»февраля 2016 года</w:t>
      </w:r>
    </w:p>
    <w:p w:rsidR="001B6BC2" w:rsidRPr="004744EB" w:rsidRDefault="001B6BC2" w:rsidP="00F16507">
      <w:pPr>
        <w:pStyle w:val="aa"/>
        <w:spacing w:line="360" w:lineRule="auto"/>
        <w:ind w:left="0" w:firstLine="709"/>
        <w:jc w:val="both"/>
        <w:rPr>
          <w:sz w:val="24"/>
          <w:szCs w:val="24"/>
        </w:rPr>
      </w:pPr>
    </w:p>
    <w:p w:rsidR="001B6BC2" w:rsidRPr="004744EB" w:rsidRDefault="001B6BC2" w:rsidP="00F16507">
      <w:pPr>
        <w:pStyle w:val="a9"/>
        <w:spacing w:line="360" w:lineRule="auto"/>
        <w:ind w:firstLine="567"/>
        <w:jc w:val="both"/>
        <w:rPr>
          <w:rFonts w:eastAsia="ヒラギノ角ゴ Pro W3"/>
          <w:color w:val="000000"/>
          <w:sz w:val="24"/>
          <w:szCs w:val="24"/>
        </w:rPr>
      </w:pPr>
    </w:p>
    <w:p w:rsidR="001B6BC2" w:rsidRPr="004744EB" w:rsidRDefault="001B6BC2" w:rsidP="00F16507">
      <w:pPr>
        <w:pStyle w:val="a9"/>
        <w:spacing w:line="360" w:lineRule="auto"/>
        <w:ind w:firstLine="567"/>
        <w:jc w:val="both"/>
        <w:rPr>
          <w:rFonts w:eastAsia="ヒラギノ角ゴ Pro W3"/>
          <w:color w:val="000000"/>
          <w:sz w:val="24"/>
          <w:szCs w:val="24"/>
        </w:rPr>
      </w:pPr>
    </w:p>
    <w:p w:rsidR="001B6BC2" w:rsidRPr="004744EB" w:rsidRDefault="001B6BC2" w:rsidP="00946781">
      <w:pPr>
        <w:pStyle w:val="a9"/>
        <w:spacing w:line="360" w:lineRule="auto"/>
        <w:jc w:val="both"/>
        <w:rPr>
          <w:rFonts w:eastAsia="ヒラギノ角ゴ Pro W3"/>
          <w:color w:val="000000"/>
          <w:sz w:val="24"/>
          <w:szCs w:val="24"/>
        </w:rPr>
      </w:pPr>
    </w:p>
    <w:p w:rsidR="001B6BC2" w:rsidRPr="004744EB" w:rsidRDefault="001B6BC2" w:rsidP="00F16507">
      <w:pPr>
        <w:pStyle w:val="a9"/>
        <w:spacing w:line="360" w:lineRule="auto"/>
        <w:ind w:firstLine="567"/>
        <w:jc w:val="both"/>
        <w:rPr>
          <w:rFonts w:eastAsia="ヒラギノ角ゴ Pro W3"/>
          <w:color w:val="000000"/>
          <w:sz w:val="24"/>
          <w:szCs w:val="24"/>
        </w:rPr>
      </w:pPr>
    </w:p>
    <w:p w:rsidR="001B6BC2" w:rsidRPr="004744EB" w:rsidRDefault="001B6BC2" w:rsidP="00F16507">
      <w:pPr>
        <w:spacing w:line="360" w:lineRule="auto"/>
        <w:jc w:val="center"/>
        <w:rPr>
          <w:b/>
          <w:sz w:val="24"/>
          <w:szCs w:val="24"/>
        </w:rPr>
      </w:pPr>
      <w:r w:rsidRPr="004744EB">
        <w:rPr>
          <w:b/>
          <w:sz w:val="24"/>
          <w:szCs w:val="24"/>
          <w:lang w:val="en-US"/>
        </w:rPr>
        <w:t>II</w:t>
      </w:r>
      <w:r w:rsidRPr="004744EB">
        <w:rPr>
          <w:b/>
          <w:sz w:val="24"/>
          <w:szCs w:val="24"/>
        </w:rPr>
        <w:t>. ПОЯСНИТЕЛЬНАЯ ЗАПИСКА</w:t>
      </w:r>
    </w:p>
    <w:p w:rsidR="001B6BC2" w:rsidRPr="004744EB" w:rsidRDefault="001B6BC2" w:rsidP="00F16507">
      <w:pPr>
        <w:spacing w:line="360" w:lineRule="auto"/>
        <w:jc w:val="center"/>
        <w:rPr>
          <w:b/>
          <w:i/>
          <w:sz w:val="24"/>
          <w:szCs w:val="24"/>
        </w:rPr>
      </w:pPr>
      <w:r w:rsidRPr="004744EB">
        <w:rPr>
          <w:b/>
          <w:i/>
          <w:sz w:val="24"/>
          <w:szCs w:val="24"/>
        </w:rPr>
        <w:lastRenderedPageBreak/>
        <w:t>Характеристика учебного предмета, его место</w:t>
      </w:r>
    </w:p>
    <w:p w:rsidR="001B6BC2" w:rsidRPr="004744EB" w:rsidRDefault="001B6BC2" w:rsidP="00F16507">
      <w:pPr>
        <w:spacing w:line="360" w:lineRule="auto"/>
        <w:jc w:val="center"/>
        <w:rPr>
          <w:b/>
          <w:i/>
          <w:sz w:val="24"/>
          <w:szCs w:val="24"/>
        </w:rPr>
      </w:pPr>
      <w:r w:rsidRPr="004744EB">
        <w:rPr>
          <w:b/>
          <w:i/>
          <w:sz w:val="24"/>
          <w:szCs w:val="24"/>
        </w:rPr>
        <w:t>и роль в образовательном процессе</w:t>
      </w:r>
    </w:p>
    <w:p w:rsidR="001B6BC2" w:rsidRPr="004744EB" w:rsidRDefault="001B6BC2" w:rsidP="00F16507">
      <w:pPr>
        <w:pStyle w:val="Default"/>
        <w:spacing w:line="360" w:lineRule="auto"/>
        <w:jc w:val="both"/>
        <w:rPr>
          <w:color w:val="auto"/>
        </w:rPr>
      </w:pPr>
      <w:r w:rsidRPr="004744EB">
        <w:rPr>
          <w:color w:val="auto"/>
        </w:rPr>
        <w:tab/>
        <w:t xml:space="preserve">Программа предназначена для детей с ограниченными возможностями здоровья, имеющими ментальные нарушения, в том числе </w:t>
      </w:r>
      <w:proofErr w:type="gramStart"/>
      <w:r w:rsidRPr="004744EB">
        <w:rPr>
          <w:color w:val="auto"/>
        </w:rPr>
        <w:t>для</w:t>
      </w:r>
      <w:proofErr w:type="gramEnd"/>
      <w:r w:rsidRPr="004744EB">
        <w:rPr>
          <w:color w:val="auto"/>
        </w:rPr>
        <w:t>:</w:t>
      </w:r>
    </w:p>
    <w:p w:rsidR="001B6BC2" w:rsidRPr="00946781" w:rsidRDefault="001B6BC2" w:rsidP="00F16507">
      <w:pPr>
        <w:pStyle w:val="Default"/>
        <w:numPr>
          <w:ilvl w:val="0"/>
          <w:numId w:val="2"/>
        </w:numPr>
        <w:spacing w:line="360" w:lineRule="auto"/>
        <w:jc w:val="both"/>
        <w:rPr>
          <w:color w:val="auto"/>
        </w:rPr>
      </w:pPr>
      <w:r w:rsidRPr="00946781">
        <w:rPr>
          <w:color w:val="auto"/>
        </w:rPr>
        <w:t>детей с задержкой психического развития и умственной отсталостью;</w:t>
      </w:r>
    </w:p>
    <w:p w:rsidR="001B6BC2" w:rsidRPr="00946781" w:rsidRDefault="001B6BC2" w:rsidP="00F16507">
      <w:pPr>
        <w:pStyle w:val="Default"/>
        <w:numPr>
          <w:ilvl w:val="0"/>
          <w:numId w:val="2"/>
        </w:numPr>
        <w:spacing w:line="360" w:lineRule="auto"/>
        <w:jc w:val="both"/>
        <w:rPr>
          <w:color w:val="auto"/>
        </w:rPr>
      </w:pPr>
      <w:r w:rsidRPr="00946781">
        <w:rPr>
          <w:color w:val="auto"/>
        </w:rPr>
        <w:t>детей-инвалидов с несохраненным интеллектом;</w:t>
      </w:r>
    </w:p>
    <w:p w:rsidR="001B6BC2" w:rsidRPr="00946781" w:rsidRDefault="001B6BC2" w:rsidP="00F16507">
      <w:pPr>
        <w:pStyle w:val="Default"/>
        <w:numPr>
          <w:ilvl w:val="0"/>
          <w:numId w:val="2"/>
        </w:numPr>
        <w:spacing w:line="360" w:lineRule="auto"/>
        <w:jc w:val="both"/>
        <w:rPr>
          <w:b/>
        </w:rPr>
      </w:pPr>
      <w:r w:rsidRPr="00946781">
        <w:rPr>
          <w:color w:val="auto"/>
        </w:rPr>
        <w:t>детей, имеющих расстройства аутистического спектра;</w:t>
      </w:r>
    </w:p>
    <w:p w:rsidR="001B6BC2" w:rsidRPr="00946781" w:rsidRDefault="001B6BC2" w:rsidP="00F16507">
      <w:pPr>
        <w:pStyle w:val="Default"/>
        <w:spacing w:line="360" w:lineRule="auto"/>
        <w:jc w:val="both"/>
        <w:rPr>
          <w:b/>
        </w:rPr>
      </w:pPr>
      <w:r w:rsidRPr="004744EB">
        <w:rPr>
          <w:color w:val="auto"/>
        </w:rPr>
        <w:tab/>
        <w:t>Обучение детей, имеющих ограниченные возможности здоровья, в школе иску</w:t>
      </w:r>
      <w:proofErr w:type="gramStart"/>
      <w:r w:rsidRPr="004744EB">
        <w:rPr>
          <w:color w:val="auto"/>
        </w:rPr>
        <w:t>сств сп</w:t>
      </w:r>
      <w:proofErr w:type="gramEnd"/>
      <w:r w:rsidRPr="004744EB">
        <w:rPr>
          <w:color w:val="auto"/>
        </w:rPr>
        <w:t>особствует развитию базовых составляющих психической деятельности, интереса к процессу познания, социально-значимых качеств личности и служит мощным коррекционно-развивающим и социально-реабилитационным средством.  Программа изначально ориентирована на развитие личности в широком смысле, а значит, она может быть использована как в работе с детьми с нормой развития, так и в интегрированных формах обучения.</w:t>
      </w:r>
      <w:r w:rsidRPr="004744EB">
        <w:rPr>
          <w:b/>
        </w:rPr>
        <w:tab/>
      </w:r>
    </w:p>
    <w:p w:rsidR="001B6BC2" w:rsidRPr="004744EB" w:rsidRDefault="001B6BC2" w:rsidP="00F16507">
      <w:pPr>
        <w:pStyle w:val="Default"/>
        <w:spacing w:line="360" w:lineRule="auto"/>
        <w:jc w:val="both"/>
        <w:rPr>
          <w:color w:val="auto"/>
        </w:rPr>
      </w:pPr>
      <w:r w:rsidRPr="004744EB">
        <w:rPr>
          <w:u w:val="single"/>
        </w:rPr>
        <w:t>Программа «Свободное творчество» составлена с учетом возрастных и индивидуальных особенностей обучающихся</w:t>
      </w:r>
      <w:r w:rsidRPr="004744EB">
        <w:t xml:space="preserve">, направлена </w:t>
      </w:r>
      <w:proofErr w:type="gramStart"/>
      <w:r w:rsidRPr="004744EB">
        <w:t>на</w:t>
      </w:r>
      <w:proofErr w:type="gramEnd"/>
      <w:r w:rsidRPr="004744EB">
        <w:t xml:space="preserve">: </w:t>
      </w:r>
    </w:p>
    <w:p w:rsidR="001B6BC2" w:rsidRPr="004744EB" w:rsidRDefault="001B6BC2" w:rsidP="00F16507">
      <w:pPr>
        <w:pStyle w:val="Default"/>
        <w:numPr>
          <w:ilvl w:val="0"/>
          <w:numId w:val="3"/>
        </w:numPr>
        <w:spacing w:line="360" w:lineRule="auto"/>
        <w:jc w:val="both"/>
        <w:rPr>
          <w:color w:val="auto"/>
        </w:rPr>
      </w:pPr>
      <w:r w:rsidRPr="004744EB">
        <w:rPr>
          <w:color w:val="auto"/>
        </w:rPr>
        <w:t>развития координации, ловкости, общей и мелкой моторики;</w:t>
      </w:r>
    </w:p>
    <w:p w:rsidR="001B6BC2" w:rsidRPr="004744EB" w:rsidRDefault="001B6BC2" w:rsidP="00F16507">
      <w:pPr>
        <w:pStyle w:val="Default"/>
        <w:numPr>
          <w:ilvl w:val="0"/>
          <w:numId w:val="3"/>
        </w:numPr>
        <w:spacing w:line="360" w:lineRule="auto"/>
        <w:jc w:val="both"/>
        <w:rPr>
          <w:color w:val="auto"/>
        </w:rPr>
      </w:pPr>
      <w:r w:rsidRPr="004744EB">
        <w:rPr>
          <w:color w:val="auto"/>
        </w:rPr>
        <w:t>развития волевых качеств;</w:t>
      </w:r>
    </w:p>
    <w:p w:rsidR="001B6BC2" w:rsidRPr="004744EB" w:rsidRDefault="001B6BC2" w:rsidP="00F16507">
      <w:pPr>
        <w:pStyle w:val="Default"/>
        <w:numPr>
          <w:ilvl w:val="0"/>
          <w:numId w:val="3"/>
        </w:numPr>
        <w:spacing w:line="360" w:lineRule="auto"/>
        <w:jc w:val="both"/>
        <w:rPr>
          <w:color w:val="auto"/>
        </w:rPr>
      </w:pPr>
      <w:r w:rsidRPr="004744EB">
        <w:rPr>
          <w:color w:val="auto"/>
        </w:rPr>
        <w:t>развитие интереса к творческой деятельности;</w:t>
      </w:r>
    </w:p>
    <w:p w:rsidR="001B6BC2" w:rsidRPr="004744EB" w:rsidRDefault="001B6BC2" w:rsidP="00F16507">
      <w:pPr>
        <w:pStyle w:val="Default"/>
        <w:numPr>
          <w:ilvl w:val="0"/>
          <w:numId w:val="3"/>
        </w:numPr>
        <w:spacing w:line="360" w:lineRule="auto"/>
        <w:jc w:val="both"/>
        <w:rPr>
          <w:color w:val="auto"/>
        </w:rPr>
      </w:pPr>
      <w:r w:rsidRPr="004744EB">
        <w:rPr>
          <w:color w:val="auto"/>
        </w:rPr>
        <w:t>развитие творческого, образного мышления;</w:t>
      </w:r>
    </w:p>
    <w:p w:rsidR="001B6BC2" w:rsidRPr="004744EB" w:rsidRDefault="001B6BC2" w:rsidP="00F16507">
      <w:pPr>
        <w:pStyle w:val="Default"/>
        <w:numPr>
          <w:ilvl w:val="0"/>
          <w:numId w:val="3"/>
        </w:numPr>
        <w:spacing w:line="360" w:lineRule="auto"/>
        <w:jc w:val="both"/>
        <w:rPr>
          <w:color w:val="auto"/>
        </w:rPr>
      </w:pPr>
      <w:r w:rsidRPr="004744EB">
        <w:rPr>
          <w:color w:val="auto"/>
        </w:rPr>
        <w:t xml:space="preserve">выработки осознанного поведения в различных социально-бытовых ситуациях; </w:t>
      </w:r>
    </w:p>
    <w:p w:rsidR="001B6BC2" w:rsidRPr="004744EB" w:rsidRDefault="001B6BC2" w:rsidP="00F16507">
      <w:pPr>
        <w:pStyle w:val="Default"/>
        <w:numPr>
          <w:ilvl w:val="0"/>
          <w:numId w:val="3"/>
        </w:numPr>
        <w:spacing w:line="360" w:lineRule="auto"/>
        <w:jc w:val="both"/>
        <w:rPr>
          <w:color w:val="auto"/>
        </w:rPr>
      </w:pPr>
      <w:r w:rsidRPr="004744EB">
        <w:rPr>
          <w:color w:val="auto"/>
        </w:rPr>
        <w:t>приобретения коммуникативных навыков, необходимых для полноценного развития детей с различными нарушениями.</w:t>
      </w:r>
    </w:p>
    <w:p w:rsidR="001B6BC2" w:rsidRPr="004744EB" w:rsidRDefault="001B6BC2" w:rsidP="00F16507">
      <w:pPr>
        <w:pStyle w:val="Default"/>
        <w:numPr>
          <w:ilvl w:val="0"/>
          <w:numId w:val="1"/>
        </w:numPr>
        <w:spacing w:after="58" w:line="360" w:lineRule="auto"/>
        <w:jc w:val="both"/>
      </w:pPr>
      <w:r w:rsidRPr="004744EB">
        <w:t>создание условий для реабилитации и полноценного развития детей с ограниченными возможностями здоровья (ОВЗ);</w:t>
      </w:r>
    </w:p>
    <w:p w:rsidR="001B6BC2" w:rsidRPr="004744EB" w:rsidRDefault="001B6BC2" w:rsidP="00F16507">
      <w:pPr>
        <w:pStyle w:val="aa"/>
        <w:numPr>
          <w:ilvl w:val="0"/>
          <w:numId w:val="1"/>
        </w:numPr>
        <w:tabs>
          <w:tab w:val="left" w:pos="0"/>
        </w:tabs>
        <w:spacing w:line="360" w:lineRule="auto"/>
        <w:jc w:val="both"/>
        <w:rPr>
          <w:sz w:val="24"/>
          <w:szCs w:val="24"/>
        </w:rPr>
      </w:pPr>
      <w:r w:rsidRPr="004744EB">
        <w:rPr>
          <w:sz w:val="24"/>
          <w:szCs w:val="24"/>
        </w:rPr>
        <w:t>выявление одаренных детей в области декоративно-прикладного искусства в раннем детском возрасте;</w:t>
      </w:r>
    </w:p>
    <w:p w:rsidR="001B6BC2" w:rsidRPr="004744EB" w:rsidRDefault="001B6BC2" w:rsidP="00F16507">
      <w:pPr>
        <w:pStyle w:val="Default"/>
        <w:numPr>
          <w:ilvl w:val="0"/>
          <w:numId w:val="1"/>
        </w:numPr>
        <w:spacing w:after="58" w:line="360" w:lineRule="auto"/>
        <w:jc w:val="both"/>
      </w:pPr>
      <w:r w:rsidRPr="004744EB">
        <w:t>привлечение наибольшего количества юных жителей села к художественному образованию;</w:t>
      </w:r>
    </w:p>
    <w:p w:rsidR="001B6BC2" w:rsidRPr="004744EB" w:rsidRDefault="001B6BC2" w:rsidP="00F16507">
      <w:pPr>
        <w:pStyle w:val="aa"/>
        <w:numPr>
          <w:ilvl w:val="0"/>
          <w:numId w:val="1"/>
        </w:numPr>
        <w:tabs>
          <w:tab w:val="left" w:pos="0"/>
        </w:tabs>
        <w:spacing w:line="360" w:lineRule="auto"/>
        <w:jc w:val="both"/>
        <w:rPr>
          <w:sz w:val="24"/>
          <w:szCs w:val="24"/>
        </w:rPr>
      </w:pPr>
      <w:r w:rsidRPr="004744EB">
        <w:rPr>
          <w:sz w:val="24"/>
          <w:szCs w:val="24"/>
        </w:rPr>
        <w:t>приобретение детьми знаний, умений и навыков в области изобразительного и  декоративно</w:t>
      </w:r>
      <w:r w:rsidRPr="004744EB">
        <w:rPr>
          <w:sz w:val="24"/>
          <w:szCs w:val="24"/>
        </w:rPr>
        <w:softHyphen/>
        <w:t>-прикладного искусства;</w:t>
      </w:r>
    </w:p>
    <w:p w:rsidR="001B6BC2" w:rsidRPr="004744EB" w:rsidRDefault="001B6BC2" w:rsidP="00F16507">
      <w:pPr>
        <w:pStyle w:val="aa"/>
        <w:numPr>
          <w:ilvl w:val="0"/>
          <w:numId w:val="1"/>
        </w:numPr>
        <w:spacing w:line="360" w:lineRule="auto"/>
        <w:jc w:val="both"/>
        <w:rPr>
          <w:sz w:val="24"/>
          <w:szCs w:val="24"/>
        </w:rPr>
      </w:pPr>
      <w:r w:rsidRPr="004744EB">
        <w:rPr>
          <w:sz w:val="24"/>
          <w:szCs w:val="24"/>
        </w:rPr>
        <w:t>создание условий для познания учащимися приемов работы в различных материалах и техниках;</w:t>
      </w:r>
    </w:p>
    <w:p w:rsidR="001B6BC2" w:rsidRPr="004744EB" w:rsidRDefault="001B6BC2" w:rsidP="00F16507">
      <w:pPr>
        <w:pStyle w:val="Default"/>
        <w:numPr>
          <w:ilvl w:val="0"/>
          <w:numId w:val="1"/>
        </w:numPr>
        <w:spacing w:line="360" w:lineRule="auto"/>
        <w:jc w:val="both"/>
      </w:pPr>
      <w:r w:rsidRPr="004744EB">
        <w:t xml:space="preserve">творческое, эстетическое, духовно-нравственное развитие </w:t>
      </w:r>
      <w:proofErr w:type="gramStart"/>
      <w:r w:rsidRPr="004744EB">
        <w:t>обучающегося</w:t>
      </w:r>
      <w:proofErr w:type="gramEnd"/>
      <w:r w:rsidRPr="004744EB">
        <w:t>.</w:t>
      </w:r>
    </w:p>
    <w:p w:rsidR="001B6BC2" w:rsidRPr="004744EB" w:rsidRDefault="001B6BC2" w:rsidP="00F16507">
      <w:pPr>
        <w:pStyle w:val="Default"/>
        <w:spacing w:line="360" w:lineRule="auto"/>
        <w:ind w:left="720"/>
        <w:jc w:val="both"/>
        <w:rPr>
          <w:b/>
          <w:i/>
        </w:rPr>
      </w:pPr>
    </w:p>
    <w:p w:rsidR="001B6BC2" w:rsidRPr="004744EB" w:rsidRDefault="001B6BC2" w:rsidP="00F16507">
      <w:pPr>
        <w:pStyle w:val="Default"/>
        <w:spacing w:line="360" w:lineRule="auto"/>
        <w:ind w:left="720"/>
        <w:jc w:val="both"/>
        <w:rPr>
          <w:color w:val="auto"/>
        </w:rPr>
      </w:pPr>
      <w:r w:rsidRPr="004744EB">
        <w:rPr>
          <w:b/>
          <w:i/>
        </w:rPr>
        <w:lastRenderedPageBreak/>
        <w:t>Направленность программы</w:t>
      </w:r>
      <w:r w:rsidRPr="004744EB">
        <w:rPr>
          <w:i/>
        </w:rPr>
        <w:t>:</w:t>
      </w:r>
      <w:r w:rsidRPr="004744EB">
        <w:t xml:space="preserve"> художественно-эстетическая. </w:t>
      </w:r>
    </w:p>
    <w:p w:rsidR="001B6BC2" w:rsidRPr="004744EB" w:rsidRDefault="001B6BC2" w:rsidP="00F16507">
      <w:pPr>
        <w:pStyle w:val="Default"/>
        <w:spacing w:line="360" w:lineRule="auto"/>
        <w:jc w:val="both"/>
        <w:rPr>
          <w:color w:val="auto"/>
        </w:rPr>
      </w:pPr>
      <w:r w:rsidRPr="004744EB">
        <w:rPr>
          <w:color w:val="auto"/>
        </w:rPr>
        <w:tab/>
        <w:t>Программа выстроена с учетом психологических особенностей детей с нарушениями психологического и интеллектуального развития и обеспечивает создание особых условий для личностно-индивидуального развития.</w:t>
      </w:r>
    </w:p>
    <w:p w:rsidR="001B6BC2" w:rsidRPr="004744EB" w:rsidRDefault="001B6BC2" w:rsidP="00F16507">
      <w:pPr>
        <w:pStyle w:val="Default"/>
        <w:spacing w:line="360" w:lineRule="auto"/>
        <w:jc w:val="both"/>
        <w:rPr>
          <w:color w:val="auto"/>
        </w:rPr>
      </w:pPr>
      <w:r w:rsidRPr="004744EB">
        <w:rPr>
          <w:color w:val="auto"/>
        </w:rPr>
        <w:tab/>
        <w:t>Программа «Свободное творчество» предлагает модель обучения, направленную на формирование, как отдельных качеств, так и в целом способности обучающихся к приобретению новых навыков, умений и знаний; на наиболее успешное и устойчивое формирование эмоционально-волевой сферы, коммуникативной составляющей поведения детей с нарушениями развития. Основным критерием эффективности образования, как социального процесса, в данном случае является степень подготовки ребенка (приобретение им способности) к жизни в условиях современной цивилизации.</w:t>
      </w:r>
    </w:p>
    <w:p w:rsidR="001B6BC2" w:rsidRPr="004744EB" w:rsidRDefault="001B6BC2" w:rsidP="00F16507">
      <w:pPr>
        <w:pStyle w:val="Default"/>
        <w:spacing w:line="360" w:lineRule="auto"/>
        <w:ind w:left="720"/>
        <w:jc w:val="both"/>
      </w:pPr>
    </w:p>
    <w:p w:rsidR="001B6BC2" w:rsidRPr="004744EB" w:rsidRDefault="001B6BC2" w:rsidP="00F16507">
      <w:pPr>
        <w:pStyle w:val="a9"/>
        <w:spacing w:line="360" w:lineRule="auto"/>
        <w:ind w:firstLine="709"/>
        <w:jc w:val="both"/>
        <w:rPr>
          <w:b/>
          <w:i/>
          <w:sz w:val="24"/>
          <w:szCs w:val="24"/>
        </w:rPr>
      </w:pPr>
      <w:r w:rsidRPr="004744EB">
        <w:rPr>
          <w:b/>
          <w:i/>
          <w:sz w:val="24"/>
          <w:szCs w:val="24"/>
        </w:rPr>
        <w:t>Новизна, актуальность и педагогическая целесообразность</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b/>
          <w:i/>
          <w:sz w:val="24"/>
          <w:szCs w:val="24"/>
          <w:lang w:eastAsia="en-US"/>
        </w:rPr>
        <w:tab/>
      </w:r>
      <w:r w:rsidRPr="004744EB">
        <w:rPr>
          <w:rFonts w:eastAsiaTheme="minorHAnsi"/>
          <w:b/>
          <w:sz w:val="24"/>
          <w:szCs w:val="24"/>
          <w:lang w:eastAsia="en-US"/>
        </w:rPr>
        <w:t>Новизна программы</w:t>
      </w:r>
      <w:r w:rsidRPr="004744EB">
        <w:rPr>
          <w:rFonts w:eastAsiaTheme="minorHAnsi"/>
          <w:sz w:val="24"/>
          <w:szCs w:val="24"/>
          <w:lang w:eastAsia="en-US"/>
        </w:rPr>
        <w:t xml:space="preserve"> в том, что средства творчества предоставляют ребенку возможность для выражения чувств. Если ребенок робок и боязлив, не уверен в своих силах, для него очень полезно творчество. Особенно ценно, положительное влияние искусства на детей с проблемами в развитии, так как оно формирует у детей творческий взгляд на жизнь, учит позитивному мышлению, расширяет креативность, дети получают опыт успешности и признания их способностей, что благоприятно сказывается на развитии личности в целом.</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ab/>
        <w:t xml:space="preserve">Ребёнок с ОВЗ, участвуя в творческой деятельности, может пройти путь от интереса, через приобретение конкретных навыков, к профессиональному самоопределению, что так же важно для успешной социализации. Ряд качеств, которые формируются у ребенка в процессе творческой деятельности, в конечном итоге положительно скажутся на характере. </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ab/>
      </w:r>
      <w:r w:rsidRPr="004744EB">
        <w:rPr>
          <w:sz w:val="24"/>
          <w:szCs w:val="24"/>
        </w:rPr>
        <w:t>Новые подходы, применяемые в воспитании и обучении детей с ограниченными возможностями здоровья, позволяют наиболее эффективно включать их в общество как полноправных членов, активно участвующих во всех сферах жизнедеятельности, освоение ими культуры, науки, образования.</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ab/>
        <w:t xml:space="preserve">Данная программа дает детям возможность занятий независимо </w:t>
      </w:r>
      <w:proofErr w:type="gramStart"/>
      <w:r w:rsidRPr="004744EB">
        <w:rPr>
          <w:rFonts w:eastAsiaTheme="minorHAnsi"/>
          <w:sz w:val="24"/>
          <w:szCs w:val="24"/>
          <w:lang w:eastAsia="en-US"/>
        </w:rPr>
        <w:t>от</w:t>
      </w:r>
      <w:proofErr w:type="gramEnd"/>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способностей и уровня общего развития. Материал программы организован по принципу дифференциации в соответствии со "Стартовым уровнем". Предполагает использование и реализацию общедоступных и универсальных форм организации материала, минимальную сложность предлагаемого для освоения содержания программы.</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ab/>
        <w:t xml:space="preserve">В системе коррекционно-образовательной работы с детьми ОВЗ, с целью развития мелкой моторики на занятиях изобразительной и декоративно-прикладной деятельностью </w:t>
      </w:r>
      <w:r w:rsidRPr="004744EB">
        <w:rPr>
          <w:rFonts w:eastAsiaTheme="minorHAnsi"/>
          <w:sz w:val="24"/>
          <w:szCs w:val="24"/>
          <w:lang w:eastAsia="en-US"/>
        </w:rPr>
        <w:lastRenderedPageBreak/>
        <w:t>уделяется особое внимание. В процессе  творчества у ребенка развиваются наблюдательность, эстетическое восприятие, эстетические эмоции, художественный вкус, творческие способности, умение доступными средствами самостоятельно создавать красивое. Благодаря практическим упражнениям художественные навыки</w:t>
      </w:r>
    </w:p>
    <w:p w:rsidR="001B6BC2" w:rsidRPr="004744EB" w:rsidRDefault="001B6BC2" w:rsidP="00F16507">
      <w:pPr>
        <w:spacing w:line="360" w:lineRule="auto"/>
        <w:jc w:val="both"/>
        <w:rPr>
          <w:rFonts w:eastAsiaTheme="minorHAnsi"/>
          <w:sz w:val="24"/>
          <w:szCs w:val="24"/>
          <w:lang w:eastAsia="en-US"/>
        </w:rPr>
      </w:pPr>
      <w:r w:rsidRPr="004744EB">
        <w:rPr>
          <w:rFonts w:eastAsiaTheme="minorHAnsi"/>
          <w:sz w:val="24"/>
          <w:szCs w:val="24"/>
          <w:lang w:eastAsia="en-US"/>
        </w:rPr>
        <w:t>ребенка становятся устойчивее.</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b/>
          <w:sz w:val="24"/>
          <w:szCs w:val="24"/>
          <w:lang w:eastAsia="en-US"/>
        </w:rPr>
        <w:t>Актуальность программы</w:t>
      </w:r>
      <w:r w:rsidRPr="004744EB">
        <w:rPr>
          <w:rFonts w:eastAsiaTheme="minorHAnsi"/>
          <w:sz w:val="24"/>
          <w:szCs w:val="24"/>
          <w:lang w:eastAsia="en-US"/>
        </w:rPr>
        <w:t xml:space="preserve"> состоит в том, что знания не ограничиваются</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рамками программы. Дети знакомятся с разнообразием нетрадиционных техник, их особенностями, многообразием материалов, используемых в изобразительном и декоративно-прикладном искусстве, учатся на основе полученных знаний создавать свои работы. Таким образом, развивается творческая личность, способная применять свои знания и умения в различных ситуациях. Работа нетрадиционными способами, увлекательная, завораживающая деятельность. Это огромная возможность для детей</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 xml:space="preserve">думать, пробовать, искать, экспериментировать, а самое главное, </w:t>
      </w:r>
      <w:proofErr w:type="spellStart"/>
      <w:r w:rsidRPr="004744EB">
        <w:rPr>
          <w:rFonts w:eastAsiaTheme="minorHAnsi"/>
          <w:sz w:val="24"/>
          <w:szCs w:val="24"/>
          <w:lang w:eastAsia="en-US"/>
        </w:rPr>
        <w:t>самовыражаться</w:t>
      </w:r>
      <w:proofErr w:type="spellEnd"/>
      <w:r w:rsidRPr="004744EB">
        <w:rPr>
          <w:rFonts w:eastAsiaTheme="minorHAnsi"/>
          <w:sz w:val="24"/>
          <w:szCs w:val="24"/>
          <w:lang w:eastAsia="en-US"/>
        </w:rPr>
        <w:t>.</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ab/>
        <w:t xml:space="preserve">Таким образом, </w:t>
      </w:r>
      <w:proofErr w:type="gramStart"/>
      <w:r w:rsidRPr="004744EB">
        <w:rPr>
          <w:rFonts w:eastAsiaTheme="minorHAnsi"/>
          <w:sz w:val="24"/>
          <w:szCs w:val="24"/>
          <w:lang w:eastAsia="en-US"/>
        </w:rPr>
        <w:t>данная</w:t>
      </w:r>
      <w:proofErr w:type="gramEnd"/>
      <w:r w:rsidRPr="004744EB">
        <w:rPr>
          <w:rFonts w:eastAsiaTheme="minorHAnsi"/>
          <w:sz w:val="24"/>
          <w:szCs w:val="24"/>
          <w:lang w:eastAsia="en-US"/>
        </w:rPr>
        <w:t xml:space="preserve"> программа: использование традиционных и</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 xml:space="preserve">нетрадиционных художественных техник с детьми </w:t>
      </w:r>
      <w:proofErr w:type="gramStart"/>
      <w:r w:rsidRPr="004744EB">
        <w:rPr>
          <w:rFonts w:eastAsiaTheme="minorHAnsi"/>
          <w:sz w:val="24"/>
          <w:szCs w:val="24"/>
          <w:lang w:eastAsia="en-US"/>
        </w:rPr>
        <w:t>с</w:t>
      </w:r>
      <w:proofErr w:type="gramEnd"/>
      <w:r w:rsidRPr="004744EB">
        <w:rPr>
          <w:rFonts w:eastAsiaTheme="minorHAnsi"/>
          <w:sz w:val="24"/>
          <w:szCs w:val="24"/>
          <w:lang w:eastAsia="en-US"/>
        </w:rPr>
        <w:t xml:space="preserve"> ограниченными</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 xml:space="preserve">возможностями, как средство развития технических умений и навыков, чрезвычайно </w:t>
      </w:r>
      <w:proofErr w:type="gramStart"/>
      <w:r w:rsidRPr="004744EB">
        <w:rPr>
          <w:rFonts w:eastAsiaTheme="minorHAnsi"/>
          <w:sz w:val="24"/>
          <w:szCs w:val="24"/>
          <w:lang w:eastAsia="en-US"/>
        </w:rPr>
        <w:t>актуальна</w:t>
      </w:r>
      <w:proofErr w:type="gramEnd"/>
      <w:r w:rsidRPr="004744EB">
        <w:rPr>
          <w:rFonts w:eastAsiaTheme="minorHAnsi"/>
          <w:sz w:val="24"/>
          <w:szCs w:val="24"/>
          <w:lang w:eastAsia="en-US"/>
        </w:rPr>
        <w:t xml:space="preserve"> на сегодняшний день. Обучение строится с учетом специфики развития каждого ребенка, а так же в соответствии с типологическими особенностями развития детей с тяжелыми и множественными нарушениями. </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ab/>
        <w:t>Творчество  - это своеобразная терапия, которая позволяет детям отвлечься от своего недуга, выплеснуть негативные эмоции и переживания.</w:t>
      </w:r>
    </w:p>
    <w:p w:rsidR="001B6BC2" w:rsidRPr="004744EB" w:rsidRDefault="001B6BC2" w:rsidP="00F16507">
      <w:pPr>
        <w:spacing w:line="360" w:lineRule="auto"/>
        <w:jc w:val="both"/>
        <w:rPr>
          <w:sz w:val="24"/>
          <w:szCs w:val="24"/>
        </w:rPr>
      </w:pPr>
    </w:p>
    <w:p w:rsidR="001B6BC2" w:rsidRPr="004744EB" w:rsidRDefault="001B6BC2" w:rsidP="00F16507">
      <w:pPr>
        <w:spacing w:line="360" w:lineRule="auto"/>
        <w:jc w:val="center"/>
        <w:rPr>
          <w:b/>
          <w:i/>
          <w:sz w:val="24"/>
          <w:szCs w:val="24"/>
        </w:rPr>
      </w:pPr>
      <w:r w:rsidRPr="004744EB">
        <w:rPr>
          <w:b/>
          <w:i/>
          <w:sz w:val="24"/>
          <w:szCs w:val="24"/>
        </w:rPr>
        <w:t>Педагогическая целесообразность программы</w:t>
      </w:r>
    </w:p>
    <w:p w:rsidR="001B6BC2" w:rsidRPr="004744EB" w:rsidRDefault="001B6BC2" w:rsidP="00F16507">
      <w:pPr>
        <w:spacing w:line="360" w:lineRule="auto"/>
        <w:jc w:val="both"/>
        <w:rPr>
          <w:sz w:val="24"/>
          <w:szCs w:val="24"/>
        </w:rPr>
      </w:pPr>
      <w:r w:rsidRPr="004744EB">
        <w:rPr>
          <w:sz w:val="24"/>
          <w:szCs w:val="24"/>
        </w:rPr>
        <w:tab/>
      </w:r>
      <w:r w:rsidRPr="00946781">
        <w:rPr>
          <w:sz w:val="24"/>
          <w:szCs w:val="24"/>
        </w:rPr>
        <w:t>Учитывая особенности этих детей, учебная группа не должна превышать 5 человек.</w:t>
      </w:r>
      <w:r w:rsidRPr="004744EB">
        <w:rPr>
          <w:sz w:val="24"/>
          <w:szCs w:val="24"/>
        </w:rPr>
        <w:t xml:space="preserve"> Каждый ребенок требует индивидуального подхода. На занятиях необходимо повышенное внимание к выполнению правил техники безопасности. Воспитанник может заниматься по данной программе несколько лет, но педагог каждый учебный год в этом случае предлагает для изготовления другие изделия. На занятиях дается минимум теории, все сводится к практической деятельности, что обусловлено особенностями воспитанников этой категории. Образовательная программа предполагает формирование ценностных эстетических ориентиров, овладение основами творческой деятельности, дает возможность каждому ребенку реально открывать для себя волшебный мир изобразительного и декоративно-прикладного искусства, проявить и реализовать свои творческие способности. В некоторых случаях это помогает ребенку найти для себя смысл жизни. В этом ее </w:t>
      </w:r>
      <w:r w:rsidRPr="004744EB">
        <w:rPr>
          <w:b/>
          <w:sz w:val="24"/>
          <w:szCs w:val="24"/>
        </w:rPr>
        <w:t>педагогическая целесообразность.</w:t>
      </w:r>
    </w:p>
    <w:p w:rsidR="001B6BC2" w:rsidRPr="004744EB" w:rsidRDefault="001B6BC2" w:rsidP="00F16507">
      <w:pPr>
        <w:spacing w:line="360" w:lineRule="auto"/>
        <w:ind w:firstLine="709"/>
        <w:jc w:val="both"/>
        <w:rPr>
          <w:b/>
          <w:i/>
          <w:sz w:val="24"/>
          <w:szCs w:val="24"/>
        </w:rPr>
      </w:pPr>
    </w:p>
    <w:p w:rsidR="001B6BC2" w:rsidRPr="004744EB" w:rsidRDefault="001B6BC2" w:rsidP="00F16507">
      <w:pPr>
        <w:spacing w:line="360" w:lineRule="auto"/>
        <w:ind w:firstLine="709"/>
        <w:jc w:val="center"/>
        <w:rPr>
          <w:b/>
          <w:i/>
          <w:sz w:val="24"/>
          <w:szCs w:val="24"/>
        </w:rPr>
      </w:pPr>
      <w:r w:rsidRPr="004744EB">
        <w:rPr>
          <w:b/>
          <w:i/>
          <w:sz w:val="24"/>
          <w:szCs w:val="24"/>
        </w:rPr>
        <w:lastRenderedPageBreak/>
        <w:t>Цель и задачи учебной программы</w:t>
      </w:r>
    </w:p>
    <w:p w:rsidR="001B6BC2" w:rsidRPr="004744EB" w:rsidRDefault="001B6BC2" w:rsidP="00F16507">
      <w:pPr>
        <w:widowControl/>
        <w:overflowPunct/>
        <w:autoSpaceDN w:val="0"/>
        <w:adjustRightInd w:val="0"/>
        <w:spacing w:line="360" w:lineRule="auto"/>
        <w:jc w:val="both"/>
        <w:rPr>
          <w:sz w:val="24"/>
          <w:szCs w:val="24"/>
        </w:rPr>
      </w:pPr>
      <w:r w:rsidRPr="004744EB">
        <w:rPr>
          <w:rFonts w:eastAsiaTheme="minorHAnsi"/>
          <w:b/>
          <w:bCs/>
          <w:sz w:val="24"/>
          <w:szCs w:val="24"/>
          <w:lang w:eastAsia="en-US"/>
        </w:rPr>
        <w:t>Цель</w:t>
      </w:r>
      <w:r w:rsidRPr="004744EB">
        <w:rPr>
          <w:rFonts w:eastAsiaTheme="minorHAnsi"/>
          <w:b/>
          <w:sz w:val="24"/>
          <w:szCs w:val="24"/>
          <w:lang w:eastAsia="en-US"/>
        </w:rPr>
        <w:t>:</w:t>
      </w:r>
      <w:r w:rsidRPr="004744EB">
        <w:rPr>
          <w:rFonts w:eastAsiaTheme="minorHAnsi"/>
          <w:sz w:val="24"/>
          <w:szCs w:val="24"/>
          <w:lang w:eastAsia="en-US"/>
        </w:rPr>
        <w:t xml:space="preserve"> </w:t>
      </w:r>
      <w:r w:rsidRPr="004744EB">
        <w:rPr>
          <w:sz w:val="24"/>
          <w:szCs w:val="24"/>
        </w:rPr>
        <w:t>является обеспечение развития творческих способностей и индивидуальности учащихся с ограниченными возможностями здоровья, овладение знаниями и представлениями об изобразительном искусстве, формирование практических умений и навыков в области художественного творчества, устойчивого интереса к самостоятельной деятельности в области декоративно-прикладного искусства, помощь в их социальной адаптации к условиям жизни в современном обществе.</w:t>
      </w:r>
    </w:p>
    <w:p w:rsidR="001B6BC2" w:rsidRPr="004744EB" w:rsidRDefault="001B6BC2" w:rsidP="00F16507">
      <w:pPr>
        <w:pStyle w:val="a9"/>
        <w:spacing w:line="360" w:lineRule="auto"/>
        <w:ind w:firstLine="709"/>
        <w:jc w:val="both"/>
        <w:rPr>
          <w:b/>
          <w:sz w:val="24"/>
          <w:szCs w:val="24"/>
          <w:u w:val="single"/>
        </w:rPr>
      </w:pPr>
    </w:p>
    <w:p w:rsidR="001B6BC2" w:rsidRPr="004744EB" w:rsidRDefault="001B6BC2" w:rsidP="00F16507">
      <w:pPr>
        <w:pStyle w:val="a9"/>
        <w:spacing w:line="360" w:lineRule="auto"/>
        <w:jc w:val="both"/>
        <w:rPr>
          <w:b/>
          <w:sz w:val="24"/>
          <w:szCs w:val="24"/>
        </w:rPr>
      </w:pPr>
      <w:r w:rsidRPr="004744EB">
        <w:rPr>
          <w:b/>
          <w:sz w:val="24"/>
          <w:szCs w:val="24"/>
        </w:rPr>
        <w:t xml:space="preserve">Задачи обучения: </w:t>
      </w:r>
    </w:p>
    <w:p w:rsidR="001B6BC2" w:rsidRPr="004744EB" w:rsidRDefault="001B6BC2" w:rsidP="00F16507">
      <w:pPr>
        <w:pStyle w:val="a9"/>
        <w:spacing w:line="360" w:lineRule="auto"/>
        <w:jc w:val="both"/>
        <w:rPr>
          <w:i/>
          <w:sz w:val="24"/>
          <w:szCs w:val="24"/>
        </w:rPr>
      </w:pPr>
      <w:r w:rsidRPr="004744EB">
        <w:rPr>
          <w:i/>
          <w:sz w:val="24"/>
          <w:szCs w:val="24"/>
        </w:rPr>
        <w:t>Образовательные:</w:t>
      </w:r>
    </w:p>
    <w:p w:rsidR="001B6BC2" w:rsidRPr="004744EB" w:rsidRDefault="001B6BC2" w:rsidP="00F16507">
      <w:pPr>
        <w:pStyle w:val="a9"/>
        <w:numPr>
          <w:ilvl w:val="0"/>
          <w:numId w:val="7"/>
        </w:numPr>
        <w:spacing w:line="360" w:lineRule="auto"/>
        <w:jc w:val="both"/>
        <w:rPr>
          <w:sz w:val="24"/>
          <w:szCs w:val="24"/>
        </w:rPr>
      </w:pPr>
      <w:r w:rsidRPr="004744EB">
        <w:rPr>
          <w:sz w:val="24"/>
          <w:szCs w:val="24"/>
        </w:rPr>
        <w:t xml:space="preserve">научить выполнению простейших трудовых навыков; </w:t>
      </w:r>
    </w:p>
    <w:p w:rsidR="001B6BC2" w:rsidRPr="004744EB" w:rsidRDefault="001B6BC2" w:rsidP="00F16507">
      <w:pPr>
        <w:pStyle w:val="a9"/>
        <w:numPr>
          <w:ilvl w:val="0"/>
          <w:numId w:val="7"/>
        </w:numPr>
        <w:spacing w:line="360" w:lineRule="auto"/>
        <w:jc w:val="both"/>
        <w:rPr>
          <w:i/>
          <w:sz w:val="24"/>
          <w:szCs w:val="24"/>
        </w:rPr>
      </w:pPr>
      <w:r w:rsidRPr="004744EB">
        <w:rPr>
          <w:sz w:val="24"/>
          <w:szCs w:val="24"/>
        </w:rPr>
        <w:t>познакомить с народными традициями и ремеслами;</w:t>
      </w:r>
    </w:p>
    <w:p w:rsidR="001B6BC2" w:rsidRPr="004744EB" w:rsidRDefault="001B6BC2" w:rsidP="00F16507">
      <w:pPr>
        <w:pStyle w:val="a9"/>
        <w:widowControl/>
        <w:numPr>
          <w:ilvl w:val="0"/>
          <w:numId w:val="7"/>
        </w:numPr>
        <w:overflowPunct/>
        <w:autoSpaceDE/>
        <w:spacing w:line="360" w:lineRule="auto"/>
        <w:jc w:val="both"/>
        <w:rPr>
          <w:sz w:val="24"/>
          <w:szCs w:val="24"/>
        </w:rPr>
      </w:pPr>
      <w:r w:rsidRPr="004744EB">
        <w:rPr>
          <w:sz w:val="24"/>
          <w:szCs w:val="24"/>
        </w:rPr>
        <w:t>сформировать устойчивый интерес к изобразительному и декоративн</w:t>
      </w:r>
      <w:proofErr w:type="gramStart"/>
      <w:r w:rsidRPr="004744EB">
        <w:rPr>
          <w:sz w:val="24"/>
          <w:szCs w:val="24"/>
        </w:rPr>
        <w:t>о–</w:t>
      </w:r>
      <w:proofErr w:type="gramEnd"/>
      <w:r w:rsidRPr="004744EB">
        <w:rPr>
          <w:sz w:val="24"/>
          <w:szCs w:val="24"/>
        </w:rPr>
        <w:t xml:space="preserve"> прикладному творчеству;</w:t>
      </w:r>
    </w:p>
    <w:p w:rsidR="001B6BC2" w:rsidRPr="004744EB" w:rsidRDefault="001B6BC2" w:rsidP="00F16507">
      <w:pPr>
        <w:pStyle w:val="a9"/>
        <w:widowControl/>
        <w:numPr>
          <w:ilvl w:val="0"/>
          <w:numId w:val="7"/>
        </w:numPr>
        <w:overflowPunct/>
        <w:autoSpaceDE/>
        <w:spacing w:line="360" w:lineRule="auto"/>
        <w:jc w:val="both"/>
        <w:rPr>
          <w:sz w:val="24"/>
          <w:szCs w:val="24"/>
        </w:rPr>
      </w:pPr>
      <w:r w:rsidRPr="004744EB">
        <w:rPr>
          <w:sz w:val="24"/>
          <w:szCs w:val="24"/>
        </w:rPr>
        <w:t xml:space="preserve">научить основам композиции, формообразования, </w:t>
      </w:r>
      <w:proofErr w:type="spellStart"/>
      <w:r w:rsidRPr="004744EB">
        <w:rPr>
          <w:sz w:val="24"/>
          <w:szCs w:val="24"/>
        </w:rPr>
        <w:t>цветоведения</w:t>
      </w:r>
      <w:proofErr w:type="spellEnd"/>
      <w:r w:rsidRPr="004744EB">
        <w:rPr>
          <w:sz w:val="24"/>
          <w:szCs w:val="24"/>
        </w:rPr>
        <w:t>;</w:t>
      </w:r>
    </w:p>
    <w:p w:rsidR="001B6BC2" w:rsidRPr="004744EB" w:rsidRDefault="001B6BC2" w:rsidP="00F16507">
      <w:pPr>
        <w:pStyle w:val="a9"/>
        <w:widowControl/>
        <w:numPr>
          <w:ilvl w:val="0"/>
          <w:numId w:val="7"/>
        </w:numPr>
        <w:overflowPunct/>
        <w:autoSpaceDE/>
        <w:spacing w:line="360" w:lineRule="auto"/>
        <w:jc w:val="both"/>
        <w:rPr>
          <w:sz w:val="24"/>
          <w:szCs w:val="24"/>
        </w:rPr>
      </w:pPr>
      <w:r w:rsidRPr="004744EB">
        <w:rPr>
          <w:sz w:val="24"/>
          <w:szCs w:val="24"/>
        </w:rPr>
        <w:t xml:space="preserve">познакомить с  историей возникновения и развития  изучаемых видов ДПИ.   </w:t>
      </w:r>
    </w:p>
    <w:p w:rsidR="001B6BC2" w:rsidRPr="004744EB" w:rsidRDefault="001B6BC2" w:rsidP="00F16507">
      <w:pPr>
        <w:pStyle w:val="a9"/>
        <w:spacing w:line="360" w:lineRule="auto"/>
        <w:jc w:val="both"/>
        <w:rPr>
          <w:i/>
          <w:sz w:val="24"/>
          <w:szCs w:val="24"/>
        </w:rPr>
      </w:pPr>
      <w:r w:rsidRPr="004744EB">
        <w:rPr>
          <w:i/>
          <w:sz w:val="24"/>
          <w:szCs w:val="24"/>
        </w:rPr>
        <w:t>Воспитательные:</w:t>
      </w:r>
    </w:p>
    <w:p w:rsidR="001B6BC2" w:rsidRPr="004744EB" w:rsidRDefault="001B6BC2" w:rsidP="00F16507">
      <w:pPr>
        <w:pStyle w:val="a9"/>
        <w:widowControl/>
        <w:numPr>
          <w:ilvl w:val="0"/>
          <w:numId w:val="8"/>
        </w:numPr>
        <w:overflowPunct/>
        <w:autoSpaceDE/>
        <w:spacing w:line="360" w:lineRule="auto"/>
        <w:jc w:val="both"/>
        <w:rPr>
          <w:sz w:val="24"/>
          <w:szCs w:val="24"/>
        </w:rPr>
      </w:pPr>
      <w:r w:rsidRPr="004744EB">
        <w:rPr>
          <w:sz w:val="24"/>
          <w:szCs w:val="24"/>
        </w:rPr>
        <w:t>воспитать стремление к разумной организации своего свободного времени, помочь детям в их желании сделать свою работу общественно значимой;</w:t>
      </w:r>
    </w:p>
    <w:p w:rsidR="001B6BC2" w:rsidRPr="004744EB" w:rsidRDefault="001B6BC2" w:rsidP="00F16507">
      <w:pPr>
        <w:pStyle w:val="a9"/>
        <w:widowControl/>
        <w:numPr>
          <w:ilvl w:val="0"/>
          <w:numId w:val="8"/>
        </w:numPr>
        <w:overflowPunct/>
        <w:autoSpaceDE/>
        <w:spacing w:line="360" w:lineRule="auto"/>
        <w:jc w:val="both"/>
        <w:rPr>
          <w:bCs/>
          <w:sz w:val="24"/>
          <w:szCs w:val="24"/>
        </w:rPr>
      </w:pPr>
      <w:r w:rsidRPr="004744EB">
        <w:rPr>
          <w:bCs/>
          <w:sz w:val="24"/>
          <w:szCs w:val="24"/>
        </w:rPr>
        <w:t>воспитывать  усидчивость, аккуратность, трудолюбие, дисциплинированность, прививать навыки работы в коллективе;</w:t>
      </w:r>
    </w:p>
    <w:p w:rsidR="001B6BC2" w:rsidRPr="004744EB" w:rsidRDefault="001B6BC2" w:rsidP="00F16507">
      <w:pPr>
        <w:pStyle w:val="a9"/>
        <w:widowControl/>
        <w:numPr>
          <w:ilvl w:val="0"/>
          <w:numId w:val="8"/>
        </w:numPr>
        <w:overflowPunct/>
        <w:autoSpaceDE/>
        <w:spacing w:line="360" w:lineRule="auto"/>
        <w:jc w:val="both"/>
        <w:rPr>
          <w:bCs/>
          <w:sz w:val="24"/>
          <w:szCs w:val="24"/>
        </w:rPr>
      </w:pPr>
      <w:r w:rsidRPr="004744EB">
        <w:rPr>
          <w:sz w:val="24"/>
          <w:szCs w:val="24"/>
          <w:shd w:val="clear" w:color="auto" w:fill="FFFFFF"/>
        </w:rPr>
        <w:t>совершенствовать трудовые навыки, формировать культуру труда, учить аккуратности, умению бережно и экономно использовать материал, содержать в порядке рабочее место;</w:t>
      </w:r>
    </w:p>
    <w:p w:rsidR="001B6BC2" w:rsidRPr="004744EB" w:rsidRDefault="001B6BC2" w:rsidP="00F16507">
      <w:pPr>
        <w:pStyle w:val="a9"/>
        <w:widowControl/>
        <w:numPr>
          <w:ilvl w:val="0"/>
          <w:numId w:val="8"/>
        </w:numPr>
        <w:overflowPunct/>
        <w:autoSpaceDE/>
        <w:spacing w:line="360" w:lineRule="auto"/>
        <w:jc w:val="both"/>
        <w:rPr>
          <w:bCs/>
          <w:sz w:val="24"/>
          <w:szCs w:val="24"/>
        </w:rPr>
      </w:pPr>
      <w:r w:rsidRPr="004744EB">
        <w:rPr>
          <w:sz w:val="24"/>
          <w:szCs w:val="24"/>
        </w:rPr>
        <w:t>добиться максимальной самостоятельности детского творчества;</w:t>
      </w:r>
    </w:p>
    <w:p w:rsidR="001B6BC2" w:rsidRPr="004744EB" w:rsidRDefault="001B6BC2" w:rsidP="00F16507">
      <w:pPr>
        <w:pStyle w:val="a9"/>
        <w:numPr>
          <w:ilvl w:val="0"/>
          <w:numId w:val="8"/>
        </w:numPr>
        <w:spacing w:line="360" w:lineRule="auto"/>
        <w:jc w:val="both"/>
        <w:rPr>
          <w:sz w:val="24"/>
          <w:szCs w:val="24"/>
        </w:rPr>
      </w:pPr>
      <w:r w:rsidRPr="004744EB">
        <w:rPr>
          <w:color w:val="000000"/>
          <w:sz w:val="24"/>
          <w:szCs w:val="24"/>
          <w:lang w:eastAsia="ru-RU"/>
        </w:rPr>
        <w:t>воспитать культуру общения, умения работать в коллективе.</w:t>
      </w:r>
      <w:r w:rsidRPr="004744EB">
        <w:rPr>
          <w:sz w:val="24"/>
          <w:szCs w:val="24"/>
        </w:rPr>
        <w:t xml:space="preserve"> Поощрять доброжелательное отношение друг к другу. </w:t>
      </w:r>
    </w:p>
    <w:p w:rsidR="001B6BC2" w:rsidRPr="004744EB" w:rsidRDefault="001B6BC2" w:rsidP="00F16507">
      <w:pPr>
        <w:pStyle w:val="a9"/>
        <w:numPr>
          <w:ilvl w:val="0"/>
          <w:numId w:val="8"/>
        </w:numPr>
        <w:spacing w:line="360" w:lineRule="auto"/>
        <w:jc w:val="both"/>
        <w:rPr>
          <w:sz w:val="24"/>
          <w:szCs w:val="24"/>
        </w:rPr>
      </w:pPr>
      <w:r w:rsidRPr="004744EB">
        <w:rPr>
          <w:sz w:val="24"/>
          <w:szCs w:val="24"/>
        </w:rPr>
        <w:t xml:space="preserve">помочь поверить в свои силы; </w:t>
      </w:r>
    </w:p>
    <w:p w:rsidR="001B6BC2" w:rsidRPr="004744EB" w:rsidRDefault="001B6BC2" w:rsidP="00F16507">
      <w:pPr>
        <w:pStyle w:val="a9"/>
        <w:spacing w:line="360" w:lineRule="auto"/>
        <w:jc w:val="both"/>
        <w:rPr>
          <w:i/>
          <w:sz w:val="24"/>
          <w:szCs w:val="24"/>
        </w:rPr>
      </w:pPr>
      <w:r w:rsidRPr="004744EB">
        <w:rPr>
          <w:i/>
          <w:sz w:val="24"/>
          <w:szCs w:val="24"/>
        </w:rPr>
        <w:t>Развивающие:</w:t>
      </w:r>
    </w:p>
    <w:p w:rsidR="001B6BC2" w:rsidRPr="004744EB" w:rsidRDefault="001B6BC2" w:rsidP="00F16507">
      <w:pPr>
        <w:pStyle w:val="a9"/>
        <w:widowControl/>
        <w:numPr>
          <w:ilvl w:val="0"/>
          <w:numId w:val="9"/>
        </w:numPr>
        <w:overflowPunct/>
        <w:autoSpaceDE/>
        <w:spacing w:line="360" w:lineRule="auto"/>
        <w:jc w:val="both"/>
        <w:rPr>
          <w:bCs/>
          <w:sz w:val="24"/>
          <w:szCs w:val="24"/>
        </w:rPr>
      </w:pPr>
      <w:r w:rsidRPr="004744EB">
        <w:rPr>
          <w:bCs/>
          <w:sz w:val="24"/>
          <w:szCs w:val="24"/>
        </w:rPr>
        <w:t>развивать художественный вкус, фантазию, изобретательность, пространственное воображение и внимание;</w:t>
      </w:r>
    </w:p>
    <w:p w:rsidR="001B6BC2" w:rsidRPr="004744EB" w:rsidRDefault="001B6BC2" w:rsidP="00F16507">
      <w:pPr>
        <w:pStyle w:val="a9"/>
        <w:widowControl/>
        <w:numPr>
          <w:ilvl w:val="0"/>
          <w:numId w:val="9"/>
        </w:numPr>
        <w:overflowPunct/>
        <w:autoSpaceDE/>
        <w:spacing w:line="360" w:lineRule="auto"/>
        <w:jc w:val="both"/>
        <w:rPr>
          <w:bCs/>
          <w:sz w:val="24"/>
          <w:szCs w:val="24"/>
        </w:rPr>
      </w:pPr>
      <w:r w:rsidRPr="004744EB">
        <w:rPr>
          <w:sz w:val="24"/>
          <w:szCs w:val="24"/>
        </w:rPr>
        <w:t>развивать навыки работы учащихся с различными материалами и в различных техниках;</w:t>
      </w:r>
    </w:p>
    <w:p w:rsidR="001B6BC2" w:rsidRPr="004744EB" w:rsidRDefault="001B6BC2" w:rsidP="00F16507">
      <w:pPr>
        <w:pStyle w:val="a9"/>
        <w:widowControl/>
        <w:numPr>
          <w:ilvl w:val="0"/>
          <w:numId w:val="9"/>
        </w:numPr>
        <w:overflowPunct/>
        <w:autoSpaceDE/>
        <w:spacing w:line="360" w:lineRule="auto"/>
        <w:jc w:val="both"/>
        <w:rPr>
          <w:bCs/>
          <w:sz w:val="24"/>
          <w:szCs w:val="24"/>
        </w:rPr>
      </w:pPr>
      <w:r w:rsidRPr="004744EB">
        <w:rPr>
          <w:sz w:val="24"/>
          <w:szCs w:val="24"/>
        </w:rPr>
        <w:t xml:space="preserve">развивать смекалку, изобретательность и устойчивый интерес </w:t>
      </w:r>
      <w:proofErr w:type="gramStart"/>
      <w:r w:rsidRPr="004744EB">
        <w:rPr>
          <w:sz w:val="24"/>
          <w:szCs w:val="24"/>
        </w:rPr>
        <w:t>к</w:t>
      </w:r>
      <w:proofErr w:type="gramEnd"/>
      <w:r w:rsidRPr="004744EB">
        <w:rPr>
          <w:sz w:val="24"/>
          <w:szCs w:val="24"/>
        </w:rPr>
        <w:t xml:space="preserve"> </w:t>
      </w:r>
    </w:p>
    <w:p w:rsidR="001B6BC2" w:rsidRPr="004744EB" w:rsidRDefault="001B6BC2" w:rsidP="00F16507">
      <w:pPr>
        <w:pStyle w:val="a9"/>
        <w:spacing w:line="360" w:lineRule="auto"/>
        <w:ind w:left="720"/>
        <w:jc w:val="both"/>
        <w:rPr>
          <w:sz w:val="24"/>
          <w:szCs w:val="24"/>
        </w:rPr>
      </w:pPr>
      <w:r w:rsidRPr="004744EB">
        <w:rPr>
          <w:sz w:val="24"/>
          <w:szCs w:val="24"/>
        </w:rPr>
        <w:t>творчеству художника, прикладника;</w:t>
      </w:r>
    </w:p>
    <w:p w:rsidR="001B6BC2" w:rsidRPr="004744EB" w:rsidRDefault="001B6BC2" w:rsidP="00F16507">
      <w:pPr>
        <w:pStyle w:val="a9"/>
        <w:numPr>
          <w:ilvl w:val="0"/>
          <w:numId w:val="9"/>
        </w:numPr>
        <w:spacing w:line="360" w:lineRule="auto"/>
        <w:jc w:val="both"/>
        <w:rPr>
          <w:bCs/>
          <w:sz w:val="24"/>
          <w:szCs w:val="24"/>
        </w:rPr>
      </w:pPr>
      <w:r w:rsidRPr="004744EB">
        <w:rPr>
          <w:sz w:val="24"/>
          <w:szCs w:val="24"/>
          <w:shd w:val="clear" w:color="auto" w:fill="FFFFFF"/>
        </w:rPr>
        <w:t xml:space="preserve">развивать у детей способность работать руками, </w:t>
      </w:r>
      <w:r w:rsidRPr="004744EB">
        <w:rPr>
          <w:sz w:val="24"/>
          <w:szCs w:val="24"/>
        </w:rPr>
        <w:t>улучшить координацию движений</w:t>
      </w:r>
      <w:r w:rsidRPr="004744EB">
        <w:rPr>
          <w:sz w:val="24"/>
          <w:szCs w:val="24"/>
          <w:shd w:val="clear" w:color="auto" w:fill="FFFFFF"/>
        </w:rPr>
        <w:t xml:space="preserve">, </w:t>
      </w:r>
      <w:r w:rsidRPr="004744EB">
        <w:rPr>
          <w:sz w:val="24"/>
          <w:szCs w:val="24"/>
          <w:shd w:val="clear" w:color="auto" w:fill="FFFFFF"/>
        </w:rPr>
        <w:lastRenderedPageBreak/>
        <w:t>приучать к точным движениям пальцев, совершенствовать мелкую моторику рук, развивать глазомер и т.д.;</w:t>
      </w:r>
    </w:p>
    <w:p w:rsidR="001B6BC2" w:rsidRPr="004744EB" w:rsidRDefault="001B6BC2" w:rsidP="00F16507">
      <w:pPr>
        <w:pStyle w:val="aa"/>
        <w:numPr>
          <w:ilvl w:val="0"/>
          <w:numId w:val="9"/>
        </w:numPr>
        <w:spacing w:line="360" w:lineRule="auto"/>
        <w:jc w:val="both"/>
        <w:rPr>
          <w:color w:val="000000"/>
          <w:sz w:val="24"/>
          <w:szCs w:val="24"/>
          <w:lang w:eastAsia="ru-RU"/>
        </w:rPr>
      </w:pPr>
      <w:r w:rsidRPr="004744EB">
        <w:rPr>
          <w:color w:val="000000"/>
          <w:sz w:val="24"/>
          <w:szCs w:val="24"/>
          <w:lang w:eastAsia="ru-RU"/>
        </w:rPr>
        <w:t>развить активность  и самостоятельность.</w:t>
      </w:r>
    </w:p>
    <w:p w:rsidR="001B6BC2" w:rsidRPr="004744EB" w:rsidRDefault="001B6BC2" w:rsidP="00F16507">
      <w:pPr>
        <w:spacing w:line="360" w:lineRule="auto"/>
        <w:ind w:left="360"/>
        <w:jc w:val="both"/>
        <w:rPr>
          <w:sz w:val="24"/>
          <w:szCs w:val="24"/>
        </w:rPr>
      </w:pPr>
    </w:p>
    <w:p w:rsidR="001B6BC2" w:rsidRPr="004744EB" w:rsidRDefault="001B6BC2" w:rsidP="00F16507">
      <w:pPr>
        <w:spacing w:line="360" w:lineRule="auto"/>
        <w:ind w:left="360"/>
        <w:jc w:val="both"/>
        <w:rPr>
          <w:sz w:val="24"/>
          <w:szCs w:val="24"/>
        </w:rPr>
      </w:pPr>
      <w:r w:rsidRPr="004744EB">
        <w:rPr>
          <w:sz w:val="24"/>
          <w:szCs w:val="24"/>
        </w:rPr>
        <w:t xml:space="preserve">Определение цели, задач и содержания </w:t>
      </w:r>
      <w:proofErr w:type="gramStart"/>
      <w:r w:rsidRPr="004744EB">
        <w:rPr>
          <w:sz w:val="24"/>
          <w:szCs w:val="24"/>
        </w:rPr>
        <w:t>обучения по</w:t>
      </w:r>
      <w:proofErr w:type="gramEnd"/>
      <w:r w:rsidRPr="004744EB">
        <w:rPr>
          <w:sz w:val="24"/>
          <w:szCs w:val="24"/>
        </w:rPr>
        <w:t xml:space="preserve"> данной программе строится на основе следующих важнейших</w:t>
      </w:r>
      <w:r w:rsidRPr="004744EB">
        <w:rPr>
          <w:b/>
          <w:sz w:val="24"/>
          <w:szCs w:val="24"/>
        </w:rPr>
        <w:t xml:space="preserve"> педагогических</w:t>
      </w:r>
      <w:r w:rsidRPr="004744EB">
        <w:rPr>
          <w:sz w:val="24"/>
          <w:szCs w:val="24"/>
        </w:rPr>
        <w:t xml:space="preserve"> </w:t>
      </w:r>
      <w:r w:rsidRPr="004744EB">
        <w:rPr>
          <w:b/>
          <w:sz w:val="24"/>
          <w:szCs w:val="24"/>
        </w:rPr>
        <w:t>принципов</w:t>
      </w:r>
      <w:r w:rsidRPr="004744EB">
        <w:rPr>
          <w:sz w:val="24"/>
          <w:szCs w:val="24"/>
        </w:rPr>
        <w:t xml:space="preserve">: </w:t>
      </w:r>
    </w:p>
    <w:p w:rsidR="001B6BC2" w:rsidRPr="004744EB" w:rsidRDefault="001B6BC2" w:rsidP="00F16507">
      <w:pPr>
        <w:pStyle w:val="aa"/>
        <w:numPr>
          <w:ilvl w:val="0"/>
          <w:numId w:val="13"/>
        </w:numPr>
        <w:spacing w:line="360" w:lineRule="auto"/>
        <w:ind w:left="709"/>
        <w:jc w:val="both"/>
        <w:rPr>
          <w:sz w:val="24"/>
          <w:szCs w:val="24"/>
        </w:rPr>
      </w:pPr>
      <w:r w:rsidRPr="004744EB">
        <w:rPr>
          <w:sz w:val="24"/>
          <w:szCs w:val="24"/>
        </w:rPr>
        <w:t xml:space="preserve">доступности (от </w:t>
      </w:r>
      <w:proofErr w:type="gramStart"/>
      <w:r w:rsidRPr="004744EB">
        <w:rPr>
          <w:sz w:val="24"/>
          <w:szCs w:val="24"/>
        </w:rPr>
        <w:t>простого</w:t>
      </w:r>
      <w:proofErr w:type="gramEnd"/>
      <w:r w:rsidRPr="004744EB">
        <w:rPr>
          <w:sz w:val="24"/>
          <w:szCs w:val="24"/>
        </w:rPr>
        <w:t xml:space="preserve"> к сложному);</w:t>
      </w:r>
    </w:p>
    <w:p w:rsidR="001B6BC2" w:rsidRPr="004744EB" w:rsidRDefault="001B6BC2" w:rsidP="00F16507">
      <w:pPr>
        <w:pStyle w:val="aa"/>
        <w:numPr>
          <w:ilvl w:val="0"/>
          <w:numId w:val="13"/>
        </w:numPr>
        <w:spacing w:line="360" w:lineRule="auto"/>
        <w:ind w:left="709"/>
        <w:jc w:val="both"/>
        <w:rPr>
          <w:sz w:val="24"/>
          <w:szCs w:val="24"/>
        </w:rPr>
      </w:pPr>
      <w:r w:rsidRPr="004744EB">
        <w:rPr>
          <w:sz w:val="24"/>
          <w:szCs w:val="24"/>
        </w:rPr>
        <w:t xml:space="preserve">наглядности; </w:t>
      </w:r>
    </w:p>
    <w:p w:rsidR="001B6BC2" w:rsidRPr="004744EB" w:rsidRDefault="001B6BC2" w:rsidP="00F16507">
      <w:pPr>
        <w:pStyle w:val="aa"/>
        <w:numPr>
          <w:ilvl w:val="0"/>
          <w:numId w:val="12"/>
        </w:numPr>
        <w:spacing w:line="360" w:lineRule="auto"/>
        <w:jc w:val="both"/>
        <w:rPr>
          <w:sz w:val="24"/>
          <w:szCs w:val="24"/>
        </w:rPr>
      </w:pPr>
      <w:r w:rsidRPr="004744EB">
        <w:rPr>
          <w:sz w:val="24"/>
          <w:szCs w:val="24"/>
        </w:rPr>
        <w:t>дифференцированного подхода к учащимся;</w:t>
      </w:r>
    </w:p>
    <w:p w:rsidR="001B6BC2" w:rsidRPr="004744EB" w:rsidRDefault="001B6BC2" w:rsidP="00F16507">
      <w:pPr>
        <w:pStyle w:val="aa"/>
        <w:numPr>
          <w:ilvl w:val="0"/>
          <w:numId w:val="12"/>
        </w:numPr>
        <w:spacing w:line="360" w:lineRule="auto"/>
        <w:jc w:val="both"/>
        <w:rPr>
          <w:sz w:val="24"/>
          <w:szCs w:val="24"/>
        </w:rPr>
      </w:pPr>
      <w:r w:rsidRPr="004744EB">
        <w:rPr>
          <w:sz w:val="24"/>
          <w:szCs w:val="24"/>
        </w:rPr>
        <w:t>систематичности и последовательности;</w:t>
      </w:r>
    </w:p>
    <w:p w:rsidR="001B6BC2" w:rsidRPr="004744EB" w:rsidRDefault="001B6BC2" w:rsidP="00F16507">
      <w:pPr>
        <w:pStyle w:val="aa"/>
        <w:numPr>
          <w:ilvl w:val="0"/>
          <w:numId w:val="12"/>
        </w:numPr>
        <w:spacing w:line="360" w:lineRule="auto"/>
        <w:jc w:val="both"/>
        <w:rPr>
          <w:sz w:val="24"/>
          <w:szCs w:val="24"/>
        </w:rPr>
      </w:pPr>
      <w:r w:rsidRPr="004744EB">
        <w:rPr>
          <w:sz w:val="24"/>
          <w:szCs w:val="24"/>
        </w:rPr>
        <w:t xml:space="preserve">связи теории с практикой; </w:t>
      </w:r>
    </w:p>
    <w:p w:rsidR="001B6BC2" w:rsidRPr="004744EB" w:rsidRDefault="001B6BC2" w:rsidP="00F16507">
      <w:pPr>
        <w:pStyle w:val="aa"/>
        <w:numPr>
          <w:ilvl w:val="0"/>
          <w:numId w:val="12"/>
        </w:numPr>
        <w:spacing w:line="360" w:lineRule="auto"/>
        <w:jc w:val="both"/>
        <w:rPr>
          <w:sz w:val="24"/>
          <w:szCs w:val="24"/>
        </w:rPr>
      </w:pPr>
      <w:r w:rsidRPr="004744EB">
        <w:rPr>
          <w:sz w:val="24"/>
          <w:szCs w:val="24"/>
        </w:rPr>
        <w:t xml:space="preserve">добровольности; </w:t>
      </w:r>
    </w:p>
    <w:p w:rsidR="001B6BC2" w:rsidRPr="004744EB" w:rsidRDefault="001B6BC2" w:rsidP="00F16507">
      <w:pPr>
        <w:pStyle w:val="aa"/>
        <w:numPr>
          <w:ilvl w:val="0"/>
          <w:numId w:val="12"/>
        </w:numPr>
        <w:spacing w:line="360" w:lineRule="auto"/>
        <w:jc w:val="both"/>
        <w:rPr>
          <w:sz w:val="24"/>
          <w:szCs w:val="24"/>
        </w:rPr>
      </w:pPr>
      <w:proofErr w:type="spellStart"/>
      <w:r w:rsidRPr="004744EB">
        <w:rPr>
          <w:sz w:val="24"/>
          <w:szCs w:val="24"/>
        </w:rPr>
        <w:t>межпредметных</w:t>
      </w:r>
      <w:proofErr w:type="spellEnd"/>
      <w:r w:rsidRPr="004744EB">
        <w:rPr>
          <w:sz w:val="24"/>
          <w:szCs w:val="24"/>
        </w:rPr>
        <w:t xml:space="preserve"> связей;</w:t>
      </w:r>
    </w:p>
    <w:p w:rsidR="001B6BC2" w:rsidRPr="004744EB" w:rsidRDefault="001B6BC2" w:rsidP="00F16507">
      <w:pPr>
        <w:pStyle w:val="a9"/>
        <w:numPr>
          <w:ilvl w:val="0"/>
          <w:numId w:val="12"/>
        </w:numPr>
        <w:spacing w:line="360" w:lineRule="auto"/>
        <w:jc w:val="both"/>
        <w:rPr>
          <w:sz w:val="24"/>
          <w:szCs w:val="24"/>
        </w:rPr>
      </w:pPr>
      <w:r w:rsidRPr="004744EB">
        <w:rPr>
          <w:sz w:val="24"/>
          <w:szCs w:val="24"/>
        </w:rPr>
        <w:t>многообразия форм образовательно-воспитательного процесса;</w:t>
      </w:r>
    </w:p>
    <w:p w:rsidR="001B6BC2" w:rsidRPr="004744EB" w:rsidRDefault="001B6BC2" w:rsidP="00F16507">
      <w:pPr>
        <w:pStyle w:val="a9"/>
        <w:numPr>
          <w:ilvl w:val="0"/>
          <w:numId w:val="12"/>
        </w:numPr>
        <w:spacing w:line="360" w:lineRule="auto"/>
        <w:jc w:val="both"/>
        <w:rPr>
          <w:sz w:val="24"/>
          <w:szCs w:val="24"/>
        </w:rPr>
      </w:pPr>
      <w:r w:rsidRPr="004744EB">
        <w:rPr>
          <w:sz w:val="24"/>
          <w:szCs w:val="24"/>
        </w:rPr>
        <w:t xml:space="preserve">гибкости и динамичности раздела в программе, обеспечивающего       разностороннее, свободное и творческое развитие учащихся; </w:t>
      </w:r>
    </w:p>
    <w:p w:rsidR="001B6BC2" w:rsidRPr="004744EB" w:rsidRDefault="001B6BC2" w:rsidP="00F16507">
      <w:pPr>
        <w:pStyle w:val="a9"/>
        <w:numPr>
          <w:ilvl w:val="0"/>
          <w:numId w:val="12"/>
        </w:numPr>
        <w:spacing w:line="360" w:lineRule="auto"/>
        <w:jc w:val="both"/>
        <w:rPr>
          <w:sz w:val="24"/>
          <w:szCs w:val="24"/>
        </w:rPr>
      </w:pPr>
      <w:r w:rsidRPr="004744EB">
        <w:rPr>
          <w:sz w:val="24"/>
          <w:szCs w:val="24"/>
        </w:rPr>
        <w:t xml:space="preserve">принцип разнообразия форм обучения; </w:t>
      </w:r>
    </w:p>
    <w:p w:rsidR="001B6BC2" w:rsidRPr="004744EB" w:rsidRDefault="001B6BC2" w:rsidP="00F16507">
      <w:pPr>
        <w:pStyle w:val="a9"/>
        <w:numPr>
          <w:ilvl w:val="0"/>
          <w:numId w:val="12"/>
        </w:numPr>
        <w:spacing w:line="360" w:lineRule="auto"/>
        <w:jc w:val="both"/>
        <w:rPr>
          <w:sz w:val="24"/>
          <w:szCs w:val="24"/>
        </w:rPr>
      </w:pPr>
      <w:r w:rsidRPr="004744EB">
        <w:rPr>
          <w:sz w:val="24"/>
          <w:szCs w:val="24"/>
        </w:rPr>
        <w:t>принцип учёта индивидуальных  особенностей учащихся.</w:t>
      </w:r>
    </w:p>
    <w:p w:rsidR="001B6BC2" w:rsidRPr="004744EB" w:rsidRDefault="001B6BC2" w:rsidP="00F16507">
      <w:pPr>
        <w:pStyle w:val="a9"/>
        <w:spacing w:line="360" w:lineRule="auto"/>
        <w:ind w:firstLine="709"/>
        <w:jc w:val="both"/>
        <w:rPr>
          <w:b/>
          <w:sz w:val="24"/>
          <w:szCs w:val="24"/>
        </w:rPr>
      </w:pPr>
    </w:p>
    <w:p w:rsidR="001B6BC2" w:rsidRPr="004744EB" w:rsidRDefault="001B6BC2" w:rsidP="00F16507">
      <w:pPr>
        <w:pStyle w:val="a9"/>
        <w:spacing w:line="360" w:lineRule="auto"/>
        <w:jc w:val="both"/>
        <w:rPr>
          <w:b/>
          <w:sz w:val="24"/>
          <w:szCs w:val="24"/>
          <w:u w:val="single"/>
        </w:rPr>
      </w:pPr>
      <w:r w:rsidRPr="004744EB">
        <w:rPr>
          <w:b/>
          <w:sz w:val="24"/>
          <w:szCs w:val="24"/>
        </w:rPr>
        <w:t>Программа способствует:</w:t>
      </w:r>
    </w:p>
    <w:p w:rsidR="001B6BC2" w:rsidRPr="004744EB" w:rsidRDefault="001B6BC2" w:rsidP="00F16507">
      <w:pPr>
        <w:pStyle w:val="a9"/>
        <w:widowControl/>
        <w:numPr>
          <w:ilvl w:val="0"/>
          <w:numId w:val="10"/>
        </w:numPr>
        <w:overflowPunct/>
        <w:autoSpaceDE/>
        <w:spacing w:line="360" w:lineRule="auto"/>
        <w:ind w:left="284" w:firstLine="0"/>
        <w:jc w:val="both"/>
        <w:rPr>
          <w:sz w:val="24"/>
          <w:szCs w:val="24"/>
        </w:rPr>
      </w:pPr>
      <w:r w:rsidRPr="004744EB">
        <w:rPr>
          <w:sz w:val="24"/>
          <w:szCs w:val="24"/>
        </w:rPr>
        <w:t>Раскрытию и развитию  творческих способностей ребёнка;</w:t>
      </w:r>
    </w:p>
    <w:p w:rsidR="001B6BC2" w:rsidRPr="004744EB" w:rsidRDefault="001B6BC2" w:rsidP="00F16507">
      <w:pPr>
        <w:pStyle w:val="a9"/>
        <w:widowControl/>
        <w:numPr>
          <w:ilvl w:val="0"/>
          <w:numId w:val="10"/>
        </w:numPr>
        <w:overflowPunct/>
        <w:autoSpaceDE/>
        <w:spacing w:line="360" w:lineRule="auto"/>
        <w:ind w:left="284" w:firstLine="0"/>
        <w:jc w:val="both"/>
        <w:rPr>
          <w:sz w:val="24"/>
          <w:szCs w:val="24"/>
        </w:rPr>
      </w:pPr>
      <w:r w:rsidRPr="004744EB">
        <w:rPr>
          <w:sz w:val="24"/>
          <w:szCs w:val="24"/>
        </w:rPr>
        <w:t>Формированию интереса к художественной деятельности;</w:t>
      </w:r>
    </w:p>
    <w:p w:rsidR="001B6BC2" w:rsidRPr="004744EB" w:rsidRDefault="001B6BC2" w:rsidP="00F16507">
      <w:pPr>
        <w:pStyle w:val="a9"/>
        <w:widowControl/>
        <w:numPr>
          <w:ilvl w:val="0"/>
          <w:numId w:val="10"/>
        </w:numPr>
        <w:overflowPunct/>
        <w:autoSpaceDE/>
        <w:spacing w:line="360" w:lineRule="auto"/>
        <w:ind w:left="284" w:firstLine="0"/>
        <w:jc w:val="both"/>
        <w:rPr>
          <w:sz w:val="24"/>
          <w:szCs w:val="24"/>
        </w:rPr>
      </w:pPr>
      <w:r w:rsidRPr="004744EB">
        <w:rPr>
          <w:sz w:val="24"/>
          <w:szCs w:val="24"/>
        </w:rPr>
        <w:t>Формированию эстетического вкуса;</w:t>
      </w:r>
    </w:p>
    <w:p w:rsidR="001B6BC2" w:rsidRPr="004744EB" w:rsidRDefault="001B6BC2" w:rsidP="00F16507">
      <w:pPr>
        <w:pStyle w:val="a9"/>
        <w:widowControl/>
        <w:numPr>
          <w:ilvl w:val="0"/>
          <w:numId w:val="10"/>
        </w:numPr>
        <w:overflowPunct/>
        <w:autoSpaceDE/>
        <w:spacing w:line="360" w:lineRule="auto"/>
        <w:ind w:left="284" w:firstLine="0"/>
        <w:jc w:val="both"/>
        <w:rPr>
          <w:sz w:val="24"/>
          <w:szCs w:val="24"/>
        </w:rPr>
      </w:pPr>
      <w:r w:rsidRPr="004744EB">
        <w:rPr>
          <w:sz w:val="24"/>
          <w:szCs w:val="24"/>
        </w:rPr>
        <w:t>Развитию пространственного воображения и мышления;</w:t>
      </w:r>
    </w:p>
    <w:p w:rsidR="001B6BC2" w:rsidRPr="004744EB" w:rsidRDefault="001B6BC2" w:rsidP="00F16507">
      <w:pPr>
        <w:pStyle w:val="a9"/>
        <w:widowControl/>
        <w:numPr>
          <w:ilvl w:val="0"/>
          <w:numId w:val="10"/>
        </w:numPr>
        <w:overflowPunct/>
        <w:autoSpaceDE/>
        <w:spacing w:line="360" w:lineRule="auto"/>
        <w:ind w:left="284" w:firstLine="0"/>
        <w:jc w:val="both"/>
        <w:rPr>
          <w:sz w:val="24"/>
          <w:szCs w:val="24"/>
        </w:rPr>
      </w:pPr>
      <w:r w:rsidRPr="004744EB">
        <w:rPr>
          <w:sz w:val="24"/>
          <w:szCs w:val="24"/>
        </w:rPr>
        <w:t>Развитию мелкой моторики рук;</w:t>
      </w:r>
    </w:p>
    <w:p w:rsidR="001B6BC2" w:rsidRPr="004744EB" w:rsidRDefault="001B6BC2" w:rsidP="00F16507">
      <w:pPr>
        <w:pStyle w:val="a9"/>
        <w:widowControl/>
        <w:numPr>
          <w:ilvl w:val="0"/>
          <w:numId w:val="10"/>
        </w:numPr>
        <w:overflowPunct/>
        <w:autoSpaceDE/>
        <w:spacing w:line="360" w:lineRule="auto"/>
        <w:ind w:left="284" w:firstLine="0"/>
        <w:jc w:val="both"/>
        <w:rPr>
          <w:sz w:val="24"/>
          <w:szCs w:val="24"/>
        </w:rPr>
      </w:pPr>
      <w:r w:rsidRPr="004744EB">
        <w:rPr>
          <w:sz w:val="24"/>
          <w:szCs w:val="24"/>
        </w:rPr>
        <w:t>Формированию умения планировать работу по реализации замысла, предвидеть результат и достигать его;</w:t>
      </w:r>
    </w:p>
    <w:p w:rsidR="001B6BC2" w:rsidRPr="004744EB" w:rsidRDefault="001B6BC2" w:rsidP="00F16507">
      <w:pPr>
        <w:pStyle w:val="a9"/>
        <w:widowControl/>
        <w:numPr>
          <w:ilvl w:val="0"/>
          <w:numId w:val="10"/>
        </w:numPr>
        <w:overflowPunct/>
        <w:autoSpaceDE/>
        <w:spacing w:line="360" w:lineRule="auto"/>
        <w:ind w:left="284" w:firstLine="0"/>
        <w:jc w:val="both"/>
        <w:rPr>
          <w:strike/>
          <w:sz w:val="24"/>
          <w:szCs w:val="24"/>
        </w:rPr>
      </w:pPr>
      <w:r w:rsidRPr="004744EB">
        <w:rPr>
          <w:sz w:val="24"/>
          <w:szCs w:val="24"/>
        </w:rPr>
        <w:t>Освоению различных техник декоративно-прикладного искусства с возможностью в дальнейшем использовать их самостоятельно.</w:t>
      </w:r>
    </w:p>
    <w:p w:rsidR="001B6BC2" w:rsidRPr="004744EB" w:rsidRDefault="001B6BC2" w:rsidP="00F16507">
      <w:pPr>
        <w:pStyle w:val="a9"/>
        <w:widowControl/>
        <w:overflowPunct/>
        <w:autoSpaceDE/>
        <w:spacing w:line="360" w:lineRule="auto"/>
        <w:ind w:left="709"/>
        <w:jc w:val="both"/>
        <w:rPr>
          <w:strike/>
          <w:sz w:val="24"/>
          <w:szCs w:val="24"/>
        </w:rPr>
      </w:pPr>
    </w:p>
    <w:p w:rsidR="001B6BC2" w:rsidRPr="004744EB" w:rsidRDefault="001B6BC2" w:rsidP="00F16507">
      <w:pPr>
        <w:pStyle w:val="a9"/>
        <w:spacing w:line="360" w:lineRule="auto"/>
        <w:ind w:firstLine="709"/>
        <w:jc w:val="center"/>
        <w:rPr>
          <w:b/>
          <w:i/>
          <w:sz w:val="24"/>
          <w:szCs w:val="24"/>
        </w:rPr>
      </w:pPr>
      <w:r w:rsidRPr="004744EB">
        <w:rPr>
          <w:b/>
          <w:i/>
          <w:sz w:val="24"/>
          <w:szCs w:val="24"/>
        </w:rPr>
        <w:t>Формы и методы обучения</w:t>
      </w:r>
    </w:p>
    <w:p w:rsidR="001B6BC2" w:rsidRPr="004744EB" w:rsidRDefault="001B6BC2" w:rsidP="00F16507">
      <w:pPr>
        <w:pStyle w:val="a9"/>
        <w:spacing w:line="360" w:lineRule="auto"/>
        <w:ind w:firstLine="709"/>
        <w:jc w:val="both"/>
        <w:rPr>
          <w:sz w:val="24"/>
          <w:szCs w:val="24"/>
        </w:rPr>
      </w:pPr>
      <w:r w:rsidRPr="004744EB">
        <w:rPr>
          <w:sz w:val="24"/>
          <w:szCs w:val="24"/>
        </w:rPr>
        <w:t xml:space="preserve">При выборе формы ведения занятий учитываются возрастные и индивидуальные особенности учащихся, их потенциальные возможности, </w:t>
      </w:r>
      <w:r w:rsidRPr="004744EB">
        <w:rPr>
          <w:color w:val="000000"/>
          <w:sz w:val="24"/>
          <w:szCs w:val="24"/>
        </w:rPr>
        <w:t>программа предполагает использование разных форм проведения занятий,</w:t>
      </w:r>
    </w:p>
    <w:p w:rsidR="001B6BC2" w:rsidRPr="004744EB" w:rsidRDefault="001B6BC2" w:rsidP="00F16507">
      <w:pPr>
        <w:pStyle w:val="a9"/>
        <w:spacing w:line="360" w:lineRule="auto"/>
        <w:ind w:firstLine="709"/>
        <w:jc w:val="both"/>
        <w:rPr>
          <w:sz w:val="24"/>
          <w:szCs w:val="24"/>
        </w:rPr>
      </w:pPr>
      <w:r w:rsidRPr="004744EB">
        <w:rPr>
          <w:sz w:val="24"/>
          <w:szCs w:val="24"/>
        </w:rPr>
        <w:t>с использованием различных методов.</w:t>
      </w:r>
    </w:p>
    <w:p w:rsidR="001B6BC2" w:rsidRPr="004744EB" w:rsidRDefault="001B6BC2" w:rsidP="00F16507">
      <w:pPr>
        <w:pStyle w:val="a9"/>
        <w:tabs>
          <w:tab w:val="left" w:pos="0"/>
        </w:tabs>
        <w:spacing w:line="360" w:lineRule="auto"/>
        <w:ind w:firstLine="709"/>
        <w:jc w:val="both"/>
        <w:rPr>
          <w:sz w:val="24"/>
          <w:szCs w:val="24"/>
        </w:rPr>
      </w:pPr>
      <w:r w:rsidRPr="004744EB">
        <w:rPr>
          <w:sz w:val="24"/>
          <w:szCs w:val="24"/>
        </w:rPr>
        <w:t xml:space="preserve">- Используется словесный метод: беседа, рассказ, обсуждение, игра. </w:t>
      </w:r>
    </w:p>
    <w:p w:rsidR="001B6BC2" w:rsidRPr="004744EB" w:rsidRDefault="001B6BC2" w:rsidP="00F16507">
      <w:pPr>
        <w:pStyle w:val="a9"/>
        <w:tabs>
          <w:tab w:val="left" w:pos="0"/>
        </w:tabs>
        <w:spacing w:line="360" w:lineRule="auto"/>
        <w:ind w:firstLine="709"/>
        <w:jc w:val="both"/>
        <w:rPr>
          <w:sz w:val="24"/>
          <w:szCs w:val="24"/>
        </w:rPr>
      </w:pPr>
      <w:r w:rsidRPr="004744EB">
        <w:rPr>
          <w:sz w:val="24"/>
          <w:szCs w:val="24"/>
        </w:rPr>
        <w:lastRenderedPageBreak/>
        <w:t xml:space="preserve">- Практическая работа является основной формой проведения занятия. </w:t>
      </w:r>
    </w:p>
    <w:p w:rsidR="001B6BC2" w:rsidRPr="004744EB" w:rsidRDefault="001B6BC2" w:rsidP="00F16507">
      <w:pPr>
        <w:pStyle w:val="a9"/>
        <w:tabs>
          <w:tab w:val="left" w:pos="0"/>
        </w:tabs>
        <w:spacing w:line="360" w:lineRule="auto"/>
        <w:ind w:firstLine="709"/>
        <w:jc w:val="both"/>
        <w:rPr>
          <w:sz w:val="24"/>
          <w:szCs w:val="24"/>
        </w:rPr>
      </w:pPr>
      <w:r w:rsidRPr="004744EB">
        <w:rPr>
          <w:sz w:val="24"/>
          <w:szCs w:val="24"/>
        </w:rPr>
        <w:t xml:space="preserve">- Используется наглядный метод – демонстрация иллюстраций, презентаций, образцов изделий </w:t>
      </w:r>
      <w:r w:rsidRPr="004744EB">
        <w:rPr>
          <w:color w:val="000000"/>
          <w:sz w:val="24"/>
          <w:szCs w:val="24"/>
        </w:rPr>
        <w:t>просмотр тематических фильмов, прослушивание музыки</w:t>
      </w:r>
      <w:r w:rsidRPr="004744EB">
        <w:rPr>
          <w:sz w:val="24"/>
          <w:szCs w:val="24"/>
        </w:rPr>
        <w:t xml:space="preserve"> и т.п.</w:t>
      </w:r>
    </w:p>
    <w:p w:rsidR="001B6BC2" w:rsidRPr="004744EB" w:rsidRDefault="001B6BC2" w:rsidP="00F16507">
      <w:pPr>
        <w:pStyle w:val="a9"/>
        <w:spacing w:line="360" w:lineRule="auto"/>
        <w:ind w:firstLine="709"/>
        <w:jc w:val="both"/>
        <w:rPr>
          <w:sz w:val="24"/>
          <w:szCs w:val="24"/>
        </w:rPr>
      </w:pPr>
      <w:r w:rsidRPr="004744EB">
        <w:rPr>
          <w:sz w:val="24"/>
          <w:szCs w:val="24"/>
        </w:rPr>
        <w:t>В проведении занятий используются групповые, индивидуальные и коллективные формы работы.</w:t>
      </w:r>
    </w:p>
    <w:p w:rsidR="001B6BC2" w:rsidRPr="004744EB" w:rsidRDefault="001B6BC2" w:rsidP="00F16507">
      <w:pPr>
        <w:pStyle w:val="a9"/>
        <w:spacing w:line="360" w:lineRule="auto"/>
        <w:ind w:firstLine="709"/>
        <w:jc w:val="both"/>
        <w:rPr>
          <w:color w:val="000000"/>
          <w:sz w:val="24"/>
          <w:szCs w:val="24"/>
          <w:lang w:eastAsia="ru-RU"/>
        </w:rPr>
      </w:pPr>
      <w:r w:rsidRPr="004744EB">
        <w:rPr>
          <w:color w:val="000000"/>
          <w:sz w:val="24"/>
          <w:szCs w:val="24"/>
          <w:lang w:eastAsia="ru-RU"/>
        </w:rPr>
        <w:t xml:space="preserve">- </w:t>
      </w:r>
      <w:proofErr w:type="gramStart"/>
      <w:r w:rsidRPr="004744EB">
        <w:rPr>
          <w:color w:val="000000"/>
          <w:sz w:val="24"/>
          <w:szCs w:val="24"/>
          <w:lang w:eastAsia="ru-RU"/>
        </w:rPr>
        <w:t>Групповая</w:t>
      </w:r>
      <w:proofErr w:type="gramEnd"/>
      <w:r w:rsidRPr="004744EB">
        <w:rPr>
          <w:color w:val="000000"/>
          <w:sz w:val="24"/>
          <w:szCs w:val="24"/>
          <w:lang w:eastAsia="ru-RU"/>
        </w:rPr>
        <w:t xml:space="preserve"> (используется на практических занятиях, экскурсиях, в самостоятельной работе учащихся, в подготовке к дискуссии и т.д.);</w:t>
      </w:r>
    </w:p>
    <w:p w:rsidR="001B6BC2" w:rsidRPr="004744EB" w:rsidRDefault="001B6BC2" w:rsidP="00F16507">
      <w:pPr>
        <w:pStyle w:val="a9"/>
        <w:spacing w:line="360" w:lineRule="auto"/>
        <w:ind w:firstLine="709"/>
        <w:jc w:val="both"/>
        <w:rPr>
          <w:color w:val="000000"/>
          <w:sz w:val="24"/>
          <w:szCs w:val="24"/>
          <w:lang w:eastAsia="ru-RU"/>
        </w:rPr>
      </w:pPr>
      <w:r w:rsidRPr="004744EB">
        <w:rPr>
          <w:color w:val="000000"/>
          <w:sz w:val="24"/>
          <w:szCs w:val="24"/>
          <w:lang w:eastAsia="ru-RU"/>
        </w:rPr>
        <w:t xml:space="preserve">- </w:t>
      </w:r>
      <w:proofErr w:type="gramStart"/>
      <w:r w:rsidRPr="004744EB">
        <w:rPr>
          <w:color w:val="000000"/>
          <w:sz w:val="24"/>
          <w:szCs w:val="24"/>
          <w:lang w:eastAsia="ru-RU"/>
        </w:rPr>
        <w:t>Индивидуальная</w:t>
      </w:r>
      <w:proofErr w:type="gramEnd"/>
      <w:r w:rsidRPr="004744EB">
        <w:rPr>
          <w:color w:val="000000"/>
          <w:sz w:val="24"/>
          <w:szCs w:val="24"/>
          <w:lang w:eastAsia="ru-RU"/>
        </w:rPr>
        <w:t xml:space="preserve"> (используется при подготовке и выполнении творческих работ);</w:t>
      </w:r>
    </w:p>
    <w:p w:rsidR="001B6BC2" w:rsidRPr="004744EB" w:rsidRDefault="001B6BC2" w:rsidP="00F16507">
      <w:pPr>
        <w:pStyle w:val="a9"/>
        <w:spacing w:line="360" w:lineRule="auto"/>
        <w:ind w:firstLine="709"/>
        <w:jc w:val="both"/>
        <w:rPr>
          <w:color w:val="000000"/>
          <w:sz w:val="24"/>
          <w:szCs w:val="24"/>
          <w:lang w:eastAsia="ru-RU"/>
        </w:rPr>
      </w:pPr>
      <w:r w:rsidRPr="004744EB">
        <w:rPr>
          <w:color w:val="000000"/>
          <w:sz w:val="24"/>
          <w:szCs w:val="24"/>
          <w:lang w:eastAsia="ru-RU"/>
        </w:rPr>
        <w:t xml:space="preserve">- </w:t>
      </w:r>
      <w:proofErr w:type="gramStart"/>
      <w:r w:rsidRPr="004744EB">
        <w:rPr>
          <w:color w:val="000000"/>
          <w:sz w:val="24"/>
          <w:szCs w:val="24"/>
          <w:lang w:eastAsia="ru-RU"/>
        </w:rPr>
        <w:t>Коллективная</w:t>
      </w:r>
      <w:proofErr w:type="gramEnd"/>
      <w:r w:rsidRPr="004744EB">
        <w:rPr>
          <w:color w:val="000000"/>
          <w:sz w:val="24"/>
          <w:szCs w:val="24"/>
          <w:lang w:eastAsia="ru-RU"/>
        </w:rPr>
        <w:t xml:space="preserve"> (используется на общих занятиях).</w:t>
      </w:r>
    </w:p>
    <w:p w:rsidR="001B6BC2" w:rsidRPr="004744EB" w:rsidRDefault="001B6BC2" w:rsidP="00F16507">
      <w:pPr>
        <w:pStyle w:val="a9"/>
        <w:spacing w:line="360" w:lineRule="auto"/>
        <w:ind w:firstLine="709"/>
        <w:jc w:val="both"/>
        <w:rPr>
          <w:sz w:val="24"/>
          <w:szCs w:val="24"/>
        </w:rPr>
      </w:pPr>
      <w:r w:rsidRPr="004744EB">
        <w:rPr>
          <w:sz w:val="24"/>
          <w:szCs w:val="24"/>
        </w:rPr>
        <w:t>Теоретическая часть даётся в форме бесед с просмотром иллюстративного и наглядного материалов и закрепляется практическим освоением темы.</w:t>
      </w:r>
    </w:p>
    <w:p w:rsidR="001B6BC2" w:rsidRPr="004744EB" w:rsidRDefault="001B6BC2" w:rsidP="00F16507">
      <w:pPr>
        <w:pStyle w:val="a9"/>
        <w:spacing w:line="360" w:lineRule="auto"/>
        <w:ind w:firstLine="709"/>
        <w:jc w:val="both"/>
        <w:rPr>
          <w:sz w:val="24"/>
          <w:szCs w:val="24"/>
        </w:rPr>
      </w:pPr>
      <w:r w:rsidRPr="004744EB">
        <w:rPr>
          <w:sz w:val="24"/>
          <w:szCs w:val="24"/>
        </w:rPr>
        <w:t>Постоянный поиск новых форм и методов организации учебно-воспитательного процесса позволяет делать работу с детьми более разнообразной, эмоционально и информационно насыщенной.</w:t>
      </w:r>
    </w:p>
    <w:p w:rsidR="001B6BC2" w:rsidRPr="004744EB" w:rsidRDefault="001B6BC2" w:rsidP="00F16507">
      <w:pPr>
        <w:pStyle w:val="a9"/>
        <w:spacing w:line="360" w:lineRule="auto"/>
        <w:ind w:firstLine="709"/>
        <w:jc w:val="both"/>
        <w:rPr>
          <w:b/>
          <w:sz w:val="24"/>
          <w:szCs w:val="24"/>
        </w:rPr>
      </w:pPr>
    </w:p>
    <w:p w:rsidR="001B6BC2" w:rsidRPr="004744EB" w:rsidRDefault="001B6BC2" w:rsidP="00F16507">
      <w:pPr>
        <w:pStyle w:val="a9"/>
        <w:spacing w:line="360" w:lineRule="auto"/>
        <w:ind w:firstLine="709"/>
        <w:jc w:val="both"/>
        <w:rPr>
          <w:sz w:val="24"/>
          <w:szCs w:val="24"/>
        </w:rPr>
      </w:pPr>
      <w:r w:rsidRPr="004744EB">
        <w:rPr>
          <w:sz w:val="24"/>
          <w:szCs w:val="24"/>
        </w:rPr>
        <w:t>Предполагаемый в программе тематический план является примерным. В него могут быть внесены те или иные изменения, целесообразность которых диктуется специфическими условиями работы с детьми с ограниченными возможностями здоровья. Эти изменения  утверждаются педагогическим советом и  директором школы.</w:t>
      </w:r>
    </w:p>
    <w:p w:rsidR="001B6BC2" w:rsidRPr="004744EB" w:rsidRDefault="001B6BC2" w:rsidP="00F16507">
      <w:pPr>
        <w:pStyle w:val="a9"/>
        <w:spacing w:line="360" w:lineRule="auto"/>
        <w:ind w:firstLine="709"/>
        <w:jc w:val="both"/>
        <w:rPr>
          <w:color w:val="000000"/>
          <w:sz w:val="24"/>
          <w:szCs w:val="24"/>
        </w:rPr>
      </w:pPr>
    </w:p>
    <w:p w:rsidR="001B6BC2" w:rsidRPr="004744EB" w:rsidRDefault="001B6BC2" w:rsidP="00F16507">
      <w:pPr>
        <w:pStyle w:val="Default"/>
        <w:spacing w:line="360" w:lineRule="auto"/>
        <w:jc w:val="center"/>
      </w:pPr>
      <w:r w:rsidRPr="004744EB">
        <w:rPr>
          <w:b/>
          <w:i/>
        </w:rPr>
        <w:t>Инновации программы</w:t>
      </w:r>
    </w:p>
    <w:p w:rsidR="001B6BC2" w:rsidRPr="004744EB" w:rsidRDefault="001B6BC2" w:rsidP="00F16507">
      <w:pPr>
        <w:pStyle w:val="Default"/>
        <w:spacing w:line="360" w:lineRule="auto"/>
        <w:jc w:val="both"/>
      </w:pPr>
      <w:r w:rsidRPr="004744EB">
        <w:tab/>
        <w:t xml:space="preserve">Вся учебная деятельность на занятиях нацелена на поддержание у </w:t>
      </w:r>
      <w:r w:rsidRPr="004744EB">
        <w:rPr>
          <w:bCs/>
        </w:rPr>
        <w:t xml:space="preserve">детей </w:t>
      </w:r>
      <w:r w:rsidRPr="004744EB">
        <w:t xml:space="preserve">оптимизма и уверенности в своих силах. Занятия с детьми с ограниченными возможностями направлены не только на изготовление общественно полезных изделий, но и на </w:t>
      </w:r>
      <w:r w:rsidRPr="004744EB">
        <w:rPr>
          <w:bCs/>
        </w:rPr>
        <w:t>воспитание у детей чувства прекрасного</w:t>
      </w:r>
      <w:r w:rsidRPr="004744EB">
        <w:t xml:space="preserve">, понимания красоты в окружающей жизни. Учитывая психологические и физические особенности </w:t>
      </w:r>
      <w:r w:rsidRPr="004744EB">
        <w:rPr>
          <w:bCs/>
        </w:rPr>
        <w:t xml:space="preserve">детей </w:t>
      </w:r>
      <w:r w:rsidRPr="004744EB">
        <w:t xml:space="preserve">с ограниченными возможностями здоровья, педагог каждое занятие планирует таким образом, чтобы в конце ребенок видел положительный результат своей деятельности. Задание, которое дается ребенку, должно быть не только интересным, увлекательным, но и </w:t>
      </w:r>
      <w:r w:rsidRPr="004744EB">
        <w:rPr>
          <w:color w:val="auto"/>
        </w:rPr>
        <w:t>посильным.</w:t>
      </w:r>
    </w:p>
    <w:p w:rsidR="001B6BC2" w:rsidRPr="004744EB" w:rsidRDefault="001B6BC2" w:rsidP="00F16507">
      <w:pPr>
        <w:pStyle w:val="Default"/>
        <w:spacing w:line="360" w:lineRule="auto"/>
        <w:jc w:val="both"/>
        <w:rPr>
          <w:color w:val="auto"/>
        </w:rPr>
      </w:pPr>
      <w:r w:rsidRPr="004744EB">
        <w:rPr>
          <w:color w:val="auto"/>
        </w:rPr>
        <w:tab/>
        <w:t xml:space="preserve">Дети с ограниченными возможностями сложнее усваивают учебный материал, и быстрее его забывают. Поэтому объяснения педагога должны быть доступными, повторяться несколько раз и обязательно сопровождаться показом. Использование наглядных пособий на занятиях повышает у </w:t>
      </w:r>
      <w:r w:rsidRPr="004744EB">
        <w:rPr>
          <w:bCs/>
          <w:color w:val="auto"/>
        </w:rPr>
        <w:t xml:space="preserve">детей </w:t>
      </w:r>
      <w:r w:rsidRPr="004744EB">
        <w:rPr>
          <w:color w:val="auto"/>
        </w:rPr>
        <w:t xml:space="preserve">интерес к изучаемому материалу, способствует </w:t>
      </w:r>
      <w:r w:rsidRPr="004744EB">
        <w:rPr>
          <w:bCs/>
          <w:color w:val="auto"/>
        </w:rPr>
        <w:t>развитию внимания</w:t>
      </w:r>
      <w:r w:rsidRPr="004744EB">
        <w:rPr>
          <w:color w:val="auto"/>
        </w:rPr>
        <w:t xml:space="preserve">, воображения, наблюдательности, мышления. </w:t>
      </w:r>
    </w:p>
    <w:p w:rsidR="001B6BC2" w:rsidRPr="004744EB" w:rsidRDefault="001B6BC2" w:rsidP="00F16507">
      <w:pPr>
        <w:pStyle w:val="a9"/>
        <w:spacing w:line="360" w:lineRule="auto"/>
        <w:ind w:firstLine="709"/>
        <w:jc w:val="both"/>
        <w:rPr>
          <w:b/>
          <w:color w:val="000000"/>
          <w:sz w:val="24"/>
          <w:szCs w:val="24"/>
          <w:shd w:val="clear" w:color="auto" w:fill="FFFFFF"/>
        </w:rPr>
      </w:pPr>
      <w:r w:rsidRPr="004744EB">
        <w:rPr>
          <w:b/>
          <w:i/>
          <w:sz w:val="24"/>
          <w:szCs w:val="24"/>
        </w:rPr>
        <w:t>Отличительные особенности данной адоптированной дополнительной общеобразовательной программы «Свободное творчество»</w:t>
      </w:r>
      <w:r w:rsidRPr="004744EB">
        <w:rPr>
          <w:b/>
          <w:color w:val="000000"/>
          <w:sz w:val="24"/>
          <w:szCs w:val="24"/>
          <w:shd w:val="clear" w:color="auto" w:fill="FFFFFF"/>
        </w:rPr>
        <w:t xml:space="preserve"> </w:t>
      </w:r>
      <w:r w:rsidRPr="004744EB">
        <w:rPr>
          <w:color w:val="000000"/>
          <w:sz w:val="24"/>
          <w:szCs w:val="24"/>
          <w:shd w:val="clear" w:color="auto" w:fill="FFFFFF"/>
        </w:rPr>
        <w:t xml:space="preserve">заключается в следующем: </w:t>
      </w:r>
    </w:p>
    <w:p w:rsidR="001B6BC2" w:rsidRPr="004744EB" w:rsidRDefault="001B6BC2" w:rsidP="00F16507">
      <w:pPr>
        <w:pStyle w:val="Default"/>
        <w:spacing w:line="360" w:lineRule="auto"/>
        <w:jc w:val="both"/>
        <w:rPr>
          <w:color w:val="auto"/>
        </w:rPr>
      </w:pPr>
      <w:r w:rsidRPr="004744EB">
        <w:rPr>
          <w:color w:val="auto"/>
        </w:rPr>
        <w:lastRenderedPageBreak/>
        <w:tab/>
        <w:t xml:space="preserve">Для большинства детей с ограниченными возможностями здоровья характерны проблемы с запоминанием, невнимательностью, поэтому занятия строятся таким образом, чтобы восполнить пробелы развития ребенка, активизировать внимание, память, мышление, вспомнить материал предыдущего занятия. Сначала хорошо изучить теоретический материал, а затем переходить к практическим заданиям. </w:t>
      </w:r>
    </w:p>
    <w:p w:rsidR="001B6BC2" w:rsidRPr="004744EB" w:rsidRDefault="001B6BC2" w:rsidP="00946781">
      <w:pPr>
        <w:pStyle w:val="a9"/>
        <w:spacing w:line="360" w:lineRule="auto"/>
        <w:ind w:firstLine="709"/>
        <w:jc w:val="both"/>
        <w:rPr>
          <w:color w:val="000000"/>
          <w:sz w:val="24"/>
          <w:szCs w:val="24"/>
          <w:shd w:val="clear" w:color="auto" w:fill="FFFFFF"/>
        </w:rPr>
      </w:pPr>
      <w:r w:rsidRPr="004744EB">
        <w:rPr>
          <w:color w:val="000000"/>
          <w:sz w:val="24"/>
          <w:szCs w:val="24"/>
          <w:shd w:val="clear" w:color="auto" w:fill="FFFFFF"/>
        </w:rPr>
        <w:t xml:space="preserve">Разнообразие используемых техник в изобразительном и </w:t>
      </w:r>
      <w:proofErr w:type="gramStart"/>
      <w:r w:rsidRPr="004744EB">
        <w:rPr>
          <w:color w:val="000000"/>
          <w:sz w:val="24"/>
          <w:szCs w:val="24"/>
          <w:shd w:val="clear" w:color="auto" w:fill="FFFFFF"/>
        </w:rPr>
        <w:t>декоративном-прикладном</w:t>
      </w:r>
      <w:proofErr w:type="gramEnd"/>
      <w:r w:rsidRPr="004744EB">
        <w:rPr>
          <w:color w:val="000000"/>
          <w:sz w:val="24"/>
          <w:szCs w:val="24"/>
          <w:shd w:val="clear" w:color="auto" w:fill="FFFFFF"/>
        </w:rPr>
        <w:t xml:space="preserve"> искусстве даёт ребёнку с ОВЗ возможность выбирать, варьировать техники и материалы. Данный подход положительно сказывается не только на результате творческой деятель</w:t>
      </w:r>
      <w:r w:rsidR="00946781">
        <w:rPr>
          <w:color w:val="000000"/>
          <w:sz w:val="24"/>
          <w:szCs w:val="24"/>
          <w:shd w:val="clear" w:color="auto" w:fill="FFFFFF"/>
        </w:rPr>
        <w:t>ности, но и на самом процессе. </w:t>
      </w:r>
    </w:p>
    <w:p w:rsidR="001B6BC2" w:rsidRPr="004744EB" w:rsidRDefault="001B6BC2" w:rsidP="00F16507">
      <w:pPr>
        <w:spacing w:line="360" w:lineRule="auto"/>
        <w:ind w:firstLine="709"/>
        <w:jc w:val="both"/>
        <w:rPr>
          <w:b/>
          <w:i/>
          <w:sz w:val="24"/>
          <w:szCs w:val="24"/>
        </w:rPr>
      </w:pPr>
      <w:r w:rsidRPr="004744EB">
        <w:rPr>
          <w:b/>
          <w:i/>
          <w:sz w:val="24"/>
          <w:szCs w:val="24"/>
        </w:rPr>
        <w:t>Возраст детей, участвующих в реализации данной дополнительной образовательной программы</w:t>
      </w:r>
    </w:p>
    <w:p w:rsidR="001B6BC2" w:rsidRPr="00946781" w:rsidRDefault="001B6BC2" w:rsidP="00946781">
      <w:pPr>
        <w:shd w:val="clear" w:color="auto" w:fill="FFFFFF"/>
        <w:spacing w:line="360" w:lineRule="auto"/>
        <w:ind w:firstLine="709"/>
        <w:jc w:val="both"/>
        <w:rPr>
          <w:sz w:val="24"/>
          <w:szCs w:val="24"/>
        </w:rPr>
      </w:pPr>
      <w:r w:rsidRPr="004744EB">
        <w:rPr>
          <w:color w:val="000000"/>
          <w:sz w:val="24"/>
          <w:szCs w:val="24"/>
        </w:rPr>
        <w:t>Содержание программы «Свободное творчество</w:t>
      </w:r>
      <w:r w:rsidRPr="004744EB">
        <w:rPr>
          <w:sz w:val="24"/>
          <w:szCs w:val="24"/>
        </w:rPr>
        <w:t>» рекомендуемый для начала освоения про</w:t>
      </w:r>
      <w:r w:rsidR="00946781">
        <w:rPr>
          <w:sz w:val="24"/>
          <w:szCs w:val="24"/>
        </w:rPr>
        <w:t>граммы возраст детей: 7–10 лет.</w:t>
      </w:r>
    </w:p>
    <w:p w:rsidR="001B6BC2" w:rsidRPr="004744EB" w:rsidRDefault="001B6BC2" w:rsidP="00F16507">
      <w:pPr>
        <w:spacing w:line="360" w:lineRule="auto"/>
        <w:ind w:left="-567" w:firstLine="567"/>
        <w:jc w:val="center"/>
        <w:rPr>
          <w:b/>
          <w:i/>
          <w:sz w:val="24"/>
          <w:szCs w:val="24"/>
        </w:rPr>
      </w:pPr>
      <w:r w:rsidRPr="004744EB">
        <w:rPr>
          <w:b/>
          <w:i/>
          <w:sz w:val="24"/>
          <w:szCs w:val="24"/>
        </w:rPr>
        <w:t>Срок реализации учебного предмета</w:t>
      </w:r>
    </w:p>
    <w:p w:rsidR="004339FA" w:rsidRPr="00946781" w:rsidRDefault="001B6BC2" w:rsidP="00946781">
      <w:pPr>
        <w:pStyle w:val="a9"/>
        <w:spacing w:line="360" w:lineRule="auto"/>
        <w:ind w:firstLine="851"/>
        <w:jc w:val="both"/>
        <w:rPr>
          <w:sz w:val="24"/>
          <w:szCs w:val="24"/>
        </w:rPr>
      </w:pPr>
      <w:r w:rsidRPr="004744EB">
        <w:rPr>
          <w:sz w:val="24"/>
          <w:szCs w:val="24"/>
        </w:rPr>
        <w:t xml:space="preserve">Срок </w:t>
      </w:r>
      <w:r w:rsidR="00D96E4A" w:rsidRPr="004744EB">
        <w:rPr>
          <w:sz w:val="24"/>
          <w:szCs w:val="24"/>
        </w:rPr>
        <w:t>реализации обучения 3</w:t>
      </w:r>
      <w:r w:rsidRPr="004744EB">
        <w:rPr>
          <w:sz w:val="24"/>
          <w:szCs w:val="24"/>
        </w:rPr>
        <w:t xml:space="preserve"> год</w:t>
      </w:r>
      <w:r w:rsidR="00D96E4A" w:rsidRPr="004744EB">
        <w:rPr>
          <w:sz w:val="24"/>
          <w:szCs w:val="24"/>
        </w:rPr>
        <w:t>а</w:t>
      </w:r>
      <w:r w:rsidRPr="004744EB">
        <w:rPr>
          <w:sz w:val="24"/>
          <w:szCs w:val="24"/>
        </w:rPr>
        <w:t>, продолжительность учебных занятий составляет 3</w:t>
      </w:r>
      <w:r w:rsidR="00D96E4A" w:rsidRPr="004744EB">
        <w:rPr>
          <w:sz w:val="24"/>
          <w:szCs w:val="24"/>
        </w:rPr>
        <w:t>3</w:t>
      </w:r>
      <w:r w:rsidR="00946781">
        <w:rPr>
          <w:sz w:val="24"/>
          <w:szCs w:val="24"/>
        </w:rPr>
        <w:t xml:space="preserve"> недели в год. </w:t>
      </w:r>
    </w:p>
    <w:p w:rsidR="00841200" w:rsidRPr="004744EB" w:rsidRDefault="00841200" w:rsidP="00F16507">
      <w:pPr>
        <w:shd w:val="clear" w:color="auto" w:fill="FFFFFF"/>
        <w:spacing w:line="360" w:lineRule="auto"/>
        <w:ind w:firstLine="720"/>
        <w:jc w:val="center"/>
        <w:rPr>
          <w:b/>
          <w:i/>
          <w:caps/>
          <w:sz w:val="24"/>
          <w:szCs w:val="24"/>
        </w:rPr>
      </w:pPr>
      <w:r w:rsidRPr="004744EB">
        <w:rPr>
          <w:b/>
          <w:i/>
          <w:sz w:val="24"/>
          <w:szCs w:val="24"/>
        </w:rPr>
        <w:t>Объем учебного времени, предусмотренный учебным планом образовательного учреждения на реализацию учебного предмета «Основы изобразительной грамоты»</w:t>
      </w:r>
    </w:p>
    <w:p w:rsidR="00841200" w:rsidRPr="004744EB" w:rsidRDefault="00841200" w:rsidP="00F16507">
      <w:pPr>
        <w:spacing w:line="360" w:lineRule="auto"/>
        <w:jc w:val="both"/>
        <w:rPr>
          <w:sz w:val="24"/>
          <w:szCs w:val="24"/>
        </w:rPr>
      </w:pPr>
      <w:r w:rsidRPr="004744EB">
        <w:rPr>
          <w:sz w:val="24"/>
          <w:szCs w:val="24"/>
        </w:rPr>
        <w:tab/>
        <w:t xml:space="preserve">Общая трудоемкость учебного предмета «Основы изобразительной грамоты» при 3-летнем сроке обучения составляет </w:t>
      </w:r>
      <w:r w:rsidR="00BF6A91" w:rsidRPr="004744EB">
        <w:rPr>
          <w:sz w:val="24"/>
          <w:szCs w:val="24"/>
        </w:rPr>
        <w:t>297</w:t>
      </w:r>
      <w:r w:rsidRPr="004744EB">
        <w:rPr>
          <w:sz w:val="24"/>
          <w:szCs w:val="24"/>
        </w:rPr>
        <w:t xml:space="preserve"> часа, из них: </w:t>
      </w:r>
      <w:r w:rsidR="00BF6A91" w:rsidRPr="004744EB">
        <w:rPr>
          <w:sz w:val="24"/>
          <w:szCs w:val="24"/>
        </w:rPr>
        <w:t>99</w:t>
      </w:r>
      <w:r w:rsidRPr="004744EB">
        <w:rPr>
          <w:sz w:val="24"/>
          <w:szCs w:val="24"/>
        </w:rPr>
        <w:t xml:space="preserve"> часов – аудиторные занятия, </w:t>
      </w:r>
      <w:r w:rsidR="00BF6A91" w:rsidRPr="004744EB">
        <w:rPr>
          <w:sz w:val="24"/>
          <w:szCs w:val="24"/>
        </w:rPr>
        <w:t>49,5</w:t>
      </w:r>
      <w:r w:rsidRPr="004744EB">
        <w:rPr>
          <w:sz w:val="24"/>
          <w:szCs w:val="24"/>
        </w:rPr>
        <w:t>– самостоятельная работа.</w:t>
      </w:r>
    </w:p>
    <w:tbl>
      <w:tblPr>
        <w:tblW w:w="9585" w:type="dxa"/>
        <w:tblInd w:w="-5" w:type="dxa"/>
        <w:tblLayout w:type="fixed"/>
        <w:tblLook w:val="04A0" w:firstRow="1" w:lastRow="0" w:firstColumn="1" w:lastColumn="0" w:noHBand="0" w:noVBand="1"/>
      </w:tblPr>
      <w:tblGrid>
        <w:gridCol w:w="1798"/>
        <w:gridCol w:w="1140"/>
        <w:gridCol w:w="1141"/>
        <w:gridCol w:w="1189"/>
        <w:gridCol w:w="1150"/>
        <w:gridCol w:w="1141"/>
        <w:gridCol w:w="1141"/>
        <w:gridCol w:w="885"/>
      </w:tblGrid>
      <w:tr w:rsidR="00841200" w:rsidRPr="004744EB" w:rsidTr="004339FA">
        <w:tc>
          <w:tcPr>
            <w:tcW w:w="1798" w:type="dxa"/>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center"/>
              <w:rPr>
                <w:b/>
                <w:sz w:val="24"/>
                <w:szCs w:val="24"/>
              </w:rPr>
            </w:pPr>
            <w:r w:rsidRPr="004744EB">
              <w:rPr>
                <w:b/>
                <w:sz w:val="24"/>
                <w:szCs w:val="24"/>
              </w:rPr>
              <w:t>Вид учебной работы, аттестации, учебной нагрузки</w:t>
            </w:r>
          </w:p>
        </w:tc>
        <w:tc>
          <w:tcPr>
            <w:tcW w:w="6902" w:type="dxa"/>
            <w:gridSpan w:val="6"/>
            <w:tcBorders>
              <w:top w:val="single" w:sz="4" w:space="0" w:color="000000"/>
              <w:left w:val="single" w:sz="4" w:space="0" w:color="000000"/>
              <w:bottom w:val="single" w:sz="4" w:space="0" w:color="000000"/>
              <w:right w:val="nil"/>
            </w:tcBorders>
          </w:tcPr>
          <w:p w:rsidR="00841200" w:rsidRPr="004744EB" w:rsidRDefault="00841200" w:rsidP="00F16507">
            <w:pPr>
              <w:snapToGrid w:val="0"/>
              <w:jc w:val="center"/>
              <w:rPr>
                <w:b/>
                <w:sz w:val="24"/>
                <w:szCs w:val="24"/>
              </w:rPr>
            </w:pPr>
            <w:r w:rsidRPr="004744EB">
              <w:rPr>
                <w:b/>
                <w:sz w:val="24"/>
                <w:szCs w:val="24"/>
              </w:rPr>
              <w:t>Затраты учебного времени,</w:t>
            </w:r>
          </w:p>
          <w:p w:rsidR="00841200" w:rsidRPr="004744EB" w:rsidRDefault="00841200" w:rsidP="00F16507">
            <w:pPr>
              <w:snapToGrid w:val="0"/>
              <w:jc w:val="center"/>
              <w:rPr>
                <w:b/>
                <w:sz w:val="24"/>
                <w:szCs w:val="24"/>
              </w:rPr>
            </w:pPr>
            <w:r w:rsidRPr="004744EB">
              <w:rPr>
                <w:b/>
                <w:sz w:val="24"/>
                <w:szCs w:val="24"/>
              </w:rPr>
              <w:t>график промежуточной аттестации</w:t>
            </w:r>
          </w:p>
          <w:p w:rsidR="00841200" w:rsidRPr="004744EB" w:rsidRDefault="00841200" w:rsidP="00F16507">
            <w:pPr>
              <w:snapToGrid w:val="0"/>
              <w:jc w:val="center"/>
              <w:rPr>
                <w:b/>
                <w:sz w:val="24"/>
                <w:szCs w:val="24"/>
              </w:rPr>
            </w:pPr>
          </w:p>
        </w:tc>
        <w:tc>
          <w:tcPr>
            <w:tcW w:w="885" w:type="dxa"/>
            <w:tcBorders>
              <w:top w:val="single" w:sz="4" w:space="0" w:color="000000"/>
              <w:left w:val="single" w:sz="4" w:space="0" w:color="000000"/>
              <w:bottom w:val="single" w:sz="4" w:space="0" w:color="000000"/>
              <w:right w:val="single" w:sz="4" w:space="0" w:color="000000"/>
            </w:tcBorders>
            <w:hideMark/>
          </w:tcPr>
          <w:p w:rsidR="00841200" w:rsidRPr="004744EB" w:rsidRDefault="00841200" w:rsidP="00F16507">
            <w:pPr>
              <w:snapToGrid w:val="0"/>
              <w:jc w:val="center"/>
              <w:rPr>
                <w:b/>
                <w:sz w:val="24"/>
                <w:szCs w:val="24"/>
              </w:rPr>
            </w:pPr>
            <w:r w:rsidRPr="004744EB">
              <w:rPr>
                <w:b/>
                <w:sz w:val="24"/>
                <w:szCs w:val="24"/>
              </w:rPr>
              <w:t>Всего часов</w:t>
            </w:r>
          </w:p>
        </w:tc>
      </w:tr>
      <w:tr w:rsidR="00841200" w:rsidRPr="004744EB" w:rsidTr="004339FA">
        <w:tc>
          <w:tcPr>
            <w:tcW w:w="1798" w:type="dxa"/>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both"/>
              <w:rPr>
                <w:sz w:val="24"/>
                <w:szCs w:val="24"/>
              </w:rPr>
            </w:pPr>
            <w:r w:rsidRPr="004744EB">
              <w:rPr>
                <w:sz w:val="24"/>
                <w:szCs w:val="24"/>
              </w:rPr>
              <w:t>КЛАССЫ</w:t>
            </w:r>
          </w:p>
        </w:tc>
        <w:tc>
          <w:tcPr>
            <w:tcW w:w="2281" w:type="dxa"/>
            <w:gridSpan w:val="2"/>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center"/>
              <w:rPr>
                <w:b/>
                <w:sz w:val="24"/>
                <w:szCs w:val="24"/>
              </w:rPr>
            </w:pPr>
            <w:r w:rsidRPr="004744EB">
              <w:rPr>
                <w:b/>
                <w:sz w:val="24"/>
                <w:szCs w:val="24"/>
              </w:rPr>
              <w:t>1</w:t>
            </w:r>
          </w:p>
        </w:tc>
        <w:tc>
          <w:tcPr>
            <w:tcW w:w="2339" w:type="dxa"/>
            <w:gridSpan w:val="2"/>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center"/>
              <w:rPr>
                <w:b/>
                <w:sz w:val="24"/>
                <w:szCs w:val="24"/>
              </w:rPr>
            </w:pPr>
            <w:r w:rsidRPr="004744EB">
              <w:rPr>
                <w:b/>
                <w:sz w:val="24"/>
                <w:szCs w:val="24"/>
              </w:rPr>
              <w:t>2</w:t>
            </w:r>
          </w:p>
        </w:tc>
        <w:tc>
          <w:tcPr>
            <w:tcW w:w="2282" w:type="dxa"/>
            <w:gridSpan w:val="2"/>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center"/>
              <w:rPr>
                <w:b/>
                <w:sz w:val="24"/>
                <w:szCs w:val="24"/>
              </w:rPr>
            </w:pPr>
            <w:r w:rsidRPr="004744EB">
              <w:rPr>
                <w:b/>
                <w:sz w:val="24"/>
                <w:szCs w:val="24"/>
              </w:rPr>
              <w:t>3</w:t>
            </w:r>
          </w:p>
        </w:tc>
        <w:tc>
          <w:tcPr>
            <w:tcW w:w="885" w:type="dxa"/>
            <w:tcBorders>
              <w:top w:val="single" w:sz="4" w:space="0" w:color="000000"/>
              <w:left w:val="single" w:sz="4" w:space="0" w:color="000000"/>
              <w:bottom w:val="single" w:sz="4" w:space="0" w:color="000000"/>
              <w:right w:val="single" w:sz="4" w:space="0" w:color="000000"/>
            </w:tcBorders>
          </w:tcPr>
          <w:p w:rsidR="00841200" w:rsidRPr="004744EB" w:rsidRDefault="00841200" w:rsidP="00F16507">
            <w:pPr>
              <w:snapToGrid w:val="0"/>
              <w:jc w:val="both"/>
              <w:rPr>
                <w:b/>
                <w:sz w:val="24"/>
                <w:szCs w:val="24"/>
              </w:rPr>
            </w:pPr>
          </w:p>
        </w:tc>
      </w:tr>
      <w:tr w:rsidR="00841200" w:rsidRPr="004744EB" w:rsidTr="004339FA">
        <w:tc>
          <w:tcPr>
            <w:tcW w:w="1798" w:type="dxa"/>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both"/>
              <w:rPr>
                <w:sz w:val="24"/>
                <w:szCs w:val="24"/>
              </w:rPr>
            </w:pPr>
            <w:r w:rsidRPr="004744EB">
              <w:rPr>
                <w:sz w:val="24"/>
                <w:szCs w:val="24"/>
              </w:rPr>
              <w:t>ПОЛУГОДИЯ</w:t>
            </w:r>
          </w:p>
        </w:tc>
        <w:tc>
          <w:tcPr>
            <w:tcW w:w="1140" w:type="dxa"/>
            <w:tcBorders>
              <w:top w:val="single" w:sz="4" w:space="0" w:color="000000"/>
              <w:left w:val="single" w:sz="4" w:space="0" w:color="000000"/>
              <w:bottom w:val="single" w:sz="4" w:space="0" w:color="000000"/>
              <w:right w:val="nil"/>
            </w:tcBorders>
          </w:tcPr>
          <w:p w:rsidR="00841200" w:rsidRPr="004744EB" w:rsidRDefault="00F16507" w:rsidP="00F16507">
            <w:pPr>
              <w:snapToGrid w:val="0"/>
              <w:jc w:val="center"/>
              <w:rPr>
                <w:b/>
                <w:sz w:val="24"/>
                <w:szCs w:val="24"/>
                <w:lang w:val="en-US"/>
              </w:rPr>
            </w:pPr>
            <w:r w:rsidRPr="004744EB">
              <w:rPr>
                <w:b/>
                <w:sz w:val="24"/>
                <w:szCs w:val="24"/>
              </w:rPr>
              <w:t>1</w:t>
            </w:r>
          </w:p>
        </w:tc>
        <w:tc>
          <w:tcPr>
            <w:tcW w:w="1141" w:type="dxa"/>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center"/>
              <w:rPr>
                <w:b/>
                <w:sz w:val="24"/>
                <w:szCs w:val="24"/>
              </w:rPr>
            </w:pPr>
            <w:r w:rsidRPr="004744EB">
              <w:rPr>
                <w:b/>
                <w:sz w:val="24"/>
                <w:szCs w:val="24"/>
              </w:rPr>
              <w:t xml:space="preserve">2 </w:t>
            </w:r>
          </w:p>
        </w:tc>
        <w:tc>
          <w:tcPr>
            <w:tcW w:w="1189" w:type="dxa"/>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center"/>
              <w:rPr>
                <w:b/>
                <w:sz w:val="24"/>
                <w:szCs w:val="24"/>
              </w:rPr>
            </w:pPr>
            <w:r w:rsidRPr="004744EB">
              <w:rPr>
                <w:b/>
                <w:sz w:val="24"/>
                <w:szCs w:val="24"/>
              </w:rPr>
              <w:t xml:space="preserve">3 </w:t>
            </w:r>
          </w:p>
        </w:tc>
        <w:tc>
          <w:tcPr>
            <w:tcW w:w="1150" w:type="dxa"/>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center"/>
              <w:rPr>
                <w:b/>
                <w:sz w:val="24"/>
                <w:szCs w:val="24"/>
              </w:rPr>
            </w:pPr>
            <w:r w:rsidRPr="004744EB">
              <w:rPr>
                <w:b/>
                <w:sz w:val="24"/>
                <w:szCs w:val="24"/>
              </w:rPr>
              <w:t xml:space="preserve">4 </w:t>
            </w:r>
          </w:p>
        </w:tc>
        <w:tc>
          <w:tcPr>
            <w:tcW w:w="1141" w:type="dxa"/>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center"/>
              <w:rPr>
                <w:b/>
                <w:sz w:val="24"/>
                <w:szCs w:val="24"/>
              </w:rPr>
            </w:pPr>
            <w:r w:rsidRPr="004744EB">
              <w:rPr>
                <w:b/>
                <w:sz w:val="24"/>
                <w:szCs w:val="24"/>
              </w:rPr>
              <w:t xml:space="preserve">5 </w:t>
            </w:r>
          </w:p>
        </w:tc>
        <w:tc>
          <w:tcPr>
            <w:tcW w:w="1141" w:type="dxa"/>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center"/>
              <w:rPr>
                <w:b/>
                <w:sz w:val="24"/>
                <w:szCs w:val="24"/>
              </w:rPr>
            </w:pPr>
            <w:r w:rsidRPr="004744EB">
              <w:rPr>
                <w:b/>
                <w:sz w:val="24"/>
                <w:szCs w:val="24"/>
              </w:rPr>
              <w:t xml:space="preserve">6 </w:t>
            </w:r>
          </w:p>
        </w:tc>
        <w:tc>
          <w:tcPr>
            <w:tcW w:w="885" w:type="dxa"/>
            <w:tcBorders>
              <w:top w:val="single" w:sz="4" w:space="0" w:color="000000"/>
              <w:left w:val="single" w:sz="4" w:space="0" w:color="000000"/>
              <w:bottom w:val="single" w:sz="4" w:space="0" w:color="000000"/>
              <w:right w:val="single" w:sz="4" w:space="0" w:color="000000"/>
            </w:tcBorders>
          </w:tcPr>
          <w:p w:rsidR="00841200" w:rsidRPr="004744EB" w:rsidRDefault="00841200" w:rsidP="00F16507">
            <w:pPr>
              <w:snapToGrid w:val="0"/>
              <w:jc w:val="both"/>
              <w:rPr>
                <w:b/>
                <w:sz w:val="24"/>
                <w:szCs w:val="24"/>
              </w:rPr>
            </w:pPr>
          </w:p>
        </w:tc>
      </w:tr>
      <w:tr w:rsidR="00BF6A91" w:rsidRPr="004744EB" w:rsidTr="00BF6A91">
        <w:trPr>
          <w:trHeight w:val="448"/>
        </w:trPr>
        <w:tc>
          <w:tcPr>
            <w:tcW w:w="1798"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both"/>
              <w:rPr>
                <w:sz w:val="24"/>
                <w:szCs w:val="24"/>
              </w:rPr>
            </w:pPr>
            <w:r w:rsidRPr="004744EB">
              <w:rPr>
                <w:sz w:val="24"/>
                <w:szCs w:val="24"/>
              </w:rPr>
              <w:t>Аудиторные занятия (в часах)</w:t>
            </w:r>
          </w:p>
        </w:tc>
        <w:tc>
          <w:tcPr>
            <w:tcW w:w="1140"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r w:rsidRPr="004744EB">
              <w:rPr>
                <w:b/>
                <w:sz w:val="24"/>
                <w:szCs w:val="24"/>
              </w:rPr>
              <w:t>15</w:t>
            </w:r>
          </w:p>
        </w:tc>
        <w:tc>
          <w:tcPr>
            <w:tcW w:w="1141"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r w:rsidRPr="004744EB">
              <w:rPr>
                <w:b/>
                <w:sz w:val="24"/>
                <w:szCs w:val="24"/>
              </w:rPr>
              <w:t>18</w:t>
            </w:r>
          </w:p>
        </w:tc>
        <w:tc>
          <w:tcPr>
            <w:tcW w:w="1189"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15</w:t>
            </w:r>
          </w:p>
        </w:tc>
        <w:tc>
          <w:tcPr>
            <w:tcW w:w="1150"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18</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15</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18</w:t>
            </w:r>
          </w:p>
        </w:tc>
        <w:tc>
          <w:tcPr>
            <w:tcW w:w="885" w:type="dxa"/>
            <w:tcBorders>
              <w:top w:val="single" w:sz="4" w:space="0" w:color="000000"/>
              <w:left w:val="single" w:sz="4" w:space="0" w:color="000000"/>
              <w:bottom w:val="single" w:sz="4" w:space="0" w:color="000000"/>
              <w:right w:val="single" w:sz="4" w:space="0" w:color="000000"/>
            </w:tcBorders>
          </w:tcPr>
          <w:p w:rsidR="00BF6A91" w:rsidRPr="004744EB" w:rsidRDefault="00BF6A91" w:rsidP="00F16507">
            <w:pPr>
              <w:snapToGrid w:val="0"/>
              <w:jc w:val="center"/>
              <w:rPr>
                <w:b/>
                <w:sz w:val="24"/>
                <w:szCs w:val="24"/>
              </w:rPr>
            </w:pPr>
            <w:r w:rsidRPr="004744EB">
              <w:rPr>
                <w:b/>
                <w:sz w:val="24"/>
                <w:szCs w:val="24"/>
              </w:rPr>
              <w:t>99</w:t>
            </w:r>
          </w:p>
        </w:tc>
      </w:tr>
      <w:tr w:rsidR="00BF6A91" w:rsidRPr="004744EB" w:rsidTr="00BF6A91">
        <w:tc>
          <w:tcPr>
            <w:tcW w:w="1798"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both"/>
              <w:rPr>
                <w:sz w:val="24"/>
                <w:szCs w:val="24"/>
              </w:rPr>
            </w:pPr>
            <w:r w:rsidRPr="004744EB">
              <w:rPr>
                <w:sz w:val="24"/>
                <w:szCs w:val="24"/>
              </w:rPr>
              <w:t>Самостоятельная работа (в часах)</w:t>
            </w:r>
          </w:p>
        </w:tc>
        <w:tc>
          <w:tcPr>
            <w:tcW w:w="1140"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r w:rsidRPr="004744EB">
              <w:rPr>
                <w:b/>
                <w:sz w:val="24"/>
                <w:szCs w:val="24"/>
              </w:rPr>
              <w:t>7,5</w:t>
            </w:r>
          </w:p>
        </w:tc>
        <w:tc>
          <w:tcPr>
            <w:tcW w:w="1141"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r w:rsidRPr="004744EB">
              <w:rPr>
                <w:b/>
                <w:sz w:val="24"/>
                <w:szCs w:val="24"/>
              </w:rPr>
              <w:t>9</w:t>
            </w:r>
          </w:p>
        </w:tc>
        <w:tc>
          <w:tcPr>
            <w:tcW w:w="1189"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7,5</w:t>
            </w:r>
          </w:p>
        </w:tc>
        <w:tc>
          <w:tcPr>
            <w:tcW w:w="1150"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9</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7,5</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9</w:t>
            </w:r>
          </w:p>
        </w:tc>
        <w:tc>
          <w:tcPr>
            <w:tcW w:w="885" w:type="dxa"/>
            <w:tcBorders>
              <w:top w:val="single" w:sz="4" w:space="0" w:color="000000"/>
              <w:left w:val="single" w:sz="4" w:space="0" w:color="000000"/>
              <w:bottom w:val="single" w:sz="4" w:space="0" w:color="000000"/>
              <w:right w:val="single" w:sz="4" w:space="0" w:color="000000"/>
            </w:tcBorders>
          </w:tcPr>
          <w:p w:rsidR="00BF6A91" w:rsidRPr="004744EB" w:rsidRDefault="00BF6A91" w:rsidP="00F16507">
            <w:pPr>
              <w:snapToGrid w:val="0"/>
              <w:jc w:val="center"/>
              <w:rPr>
                <w:b/>
                <w:sz w:val="24"/>
                <w:szCs w:val="24"/>
              </w:rPr>
            </w:pPr>
            <w:r w:rsidRPr="004744EB">
              <w:rPr>
                <w:b/>
                <w:sz w:val="24"/>
                <w:szCs w:val="24"/>
              </w:rPr>
              <w:t>49,5</w:t>
            </w:r>
          </w:p>
        </w:tc>
      </w:tr>
      <w:tr w:rsidR="00BF6A91" w:rsidRPr="004744EB" w:rsidTr="00BF6A91">
        <w:tc>
          <w:tcPr>
            <w:tcW w:w="1798"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both"/>
              <w:rPr>
                <w:sz w:val="24"/>
                <w:szCs w:val="24"/>
              </w:rPr>
            </w:pPr>
            <w:r w:rsidRPr="004744EB">
              <w:rPr>
                <w:sz w:val="24"/>
                <w:szCs w:val="24"/>
              </w:rPr>
              <w:t>Максимальная учебная нагрузка (в часах)</w:t>
            </w:r>
          </w:p>
        </w:tc>
        <w:tc>
          <w:tcPr>
            <w:tcW w:w="1140"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r w:rsidRPr="004744EB">
              <w:rPr>
                <w:b/>
                <w:sz w:val="24"/>
                <w:szCs w:val="24"/>
              </w:rPr>
              <w:t>22,5</w:t>
            </w:r>
          </w:p>
        </w:tc>
        <w:tc>
          <w:tcPr>
            <w:tcW w:w="1141"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r w:rsidRPr="004744EB">
              <w:rPr>
                <w:b/>
                <w:sz w:val="24"/>
                <w:szCs w:val="24"/>
              </w:rPr>
              <w:t>27</w:t>
            </w:r>
          </w:p>
        </w:tc>
        <w:tc>
          <w:tcPr>
            <w:tcW w:w="1189"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22,5</w:t>
            </w:r>
          </w:p>
        </w:tc>
        <w:tc>
          <w:tcPr>
            <w:tcW w:w="1150"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27</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22,5</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27</w:t>
            </w:r>
          </w:p>
        </w:tc>
        <w:tc>
          <w:tcPr>
            <w:tcW w:w="885" w:type="dxa"/>
            <w:tcBorders>
              <w:top w:val="single" w:sz="4" w:space="0" w:color="000000"/>
              <w:left w:val="single" w:sz="4" w:space="0" w:color="000000"/>
              <w:bottom w:val="single" w:sz="4" w:space="0" w:color="000000"/>
              <w:right w:val="single" w:sz="4" w:space="0" w:color="000000"/>
            </w:tcBorders>
          </w:tcPr>
          <w:p w:rsidR="00BF6A91" w:rsidRPr="004744EB" w:rsidRDefault="00BF6A91" w:rsidP="00F16507">
            <w:pPr>
              <w:snapToGrid w:val="0"/>
              <w:jc w:val="center"/>
              <w:rPr>
                <w:b/>
                <w:sz w:val="24"/>
                <w:szCs w:val="24"/>
              </w:rPr>
            </w:pPr>
            <w:r w:rsidRPr="004744EB">
              <w:rPr>
                <w:b/>
                <w:sz w:val="24"/>
                <w:szCs w:val="24"/>
              </w:rPr>
              <w:t>148,5</w:t>
            </w:r>
          </w:p>
        </w:tc>
      </w:tr>
      <w:tr w:rsidR="00841200" w:rsidRPr="004744EB" w:rsidTr="004339FA">
        <w:tc>
          <w:tcPr>
            <w:tcW w:w="1798" w:type="dxa"/>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both"/>
              <w:rPr>
                <w:sz w:val="24"/>
                <w:szCs w:val="24"/>
              </w:rPr>
            </w:pPr>
            <w:r w:rsidRPr="004744EB">
              <w:rPr>
                <w:sz w:val="24"/>
                <w:szCs w:val="24"/>
              </w:rPr>
              <w:t>Вид промежуточной аттестации</w:t>
            </w:r>
          </w:p>
        </w:tc>
        <w:tc>
          <w:tcPr>
            <w:tcW w:w="1140" w:type="dxa"/>
            <w:tcBorders>
              <w:top w:val="single" w:sz="4" w:space="0" w:color="000000"/>
              <w:left w:val="single" w:sz="4" w:space="0" w:color="000000"/>
              <w:bottom w:val="single" w:sz="4" w:space="0" w:color="000000"/>
              <w:right w:val="nil"/>
            </w:tcBorders>
          </w:tcPr>
          <w:p w:rsidR="00841200" w:rsidRPr="004744EB" w:rsidRDefault="00841200" w:rsidP="00F16507">
            <w:pPr>
              <w:snapToGrid w:val="0"/>
              <w:jc w:val="center"/>
              <w:rPr>
                <w:sz w:val="24"/>
                <w:szCs w:val="24"/>
              </w:rPr>
            </w:pPr>
          </w:p>
        </w:tc>
        <w:tc>
          <w:tcPr>
            <w:tcW w:w="1141" w:type="dxa"/>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center"/>
              <w:rPr>
                <w:b/>
                <w:sz w:val="24"/>
                <w:szCs w:val="24"/>
              </w:rPr>
            </w:pPr>
            <w:r w:rsidRPr="004744EB">
              <w:rPr>
                <w:b/>
                <w:sz w:val="24"/>
                <w:szCs w:val="24"/>
              </w:rPr>
              <w:t>зачет</w:t>
            </w:r>
          </w:p>
        </w:tc>
        <w:tc>
          <w:tcPr>
            <w:tcW w:w="1189" w:type="dxa"/>
            <w:tcBorders>
              <w:top w:val="single" w:sz="4" w:space="0" w:color="000000"/>
              <w:left w:val="single" w:sz="4" w:space="0" w:color="000000"/>
              <w:bottom w:val="single" w:sz="4" w:space="0" w:color="000000"/>
              <w:right w:val="nil"/>
            </w:tcBorders>
          </w:tcPr>
          <w:p w:rsidR="00841200" w:rsidRPr="004744EB" w:rsidRDefault="00841200" w:rsidP="00F16507">
            <w:pPr>
              <w:snapToGrid w:val="0"/>
              <w:jc w:val="center"/>
              <w:rPr>
                <w:b/>
                <w:sz w:val="24"/>
                <w:szCs w:val="24"/>
              </w:rPr>
            </w:pPr>
          </w:p>
        </w:tc>
        <w:tc>
          <w:tcPr>
            <w:tcW w:w="1150" w:type="dxa"/>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center"/>
              <w:rPr>
                <w:b/>
                <w:sz w:val="24"/>
                <w:szCs w:val="24"/>
              </w:rPr>
            </w:pPr>
            <w:r w:rsidRPr="004744EB">
              <w:rPr>
                <w:b/>
                <w:sz w:val="24"/>
                <w:szCs w:val="24"/>
              </w:rPr>
              <w:t>зачет</w:t>
            </w:r>
          </w:p>
        </w:tc>
        <w:tc>
          <w:tcPr>
            <w:tcW w:w="1141" w:type="dxa"/>
            <w:tcBorders>
              <w:top w:val="single" w:sz="4" w:space="0" w:color="000000"/>
              <w:left w:val="single" w:sz="4" w:space="0" w:color="000000"/>
              <w:bottom w:val="single" w:sz="4" w:space="0" w:color="000000"/>
              <w:right w:val="nil"/>
            </w:tcBorders>
          </w:tcPr>
          <w:p w:rsidR="00841200" w:rsidRPr="004744EB" w:rsidRDefault="00841200" w:rsidP="00F16507">
            <w:pPr>
              <w:snapToGrid w:val="0"/>
              <w:jc w:val="center"/>
              <w:rPr>
                <w:b/>
                <w:sz w:val="24"/>
                <w:szCs w:val="24"/>
              </w:rPr>
            </w:pPr>
          </w:p>
        </w:tc>
        <w:tc>
          <w:tcPr>
            <w:tcW w:w="1141" w:type="dxa"/>
            <w:tcBorders>
              <w:top w:val="single" w:sz="4" w:space="0" w:color="000000"/>
              <w:left w:val="single" w:sz="4" w:space="0" w:color="000000"/>
              <w:bottom w:val="single" w:sz="4" w:space="0" w:color="000000"/>
              <w:right w:val="nil"/>
            </w:tcBorders>
            <w:hideMark/>
          </w:tcPr>
          <w:p w:rsidR="00841200" w:rsidRPr="004744EB" w:rsidRDefault="00841200" w:rsidP="00F16507">
            <w:pPr>
              <w:snapToGrid w:val="0"/>
              <w:jc w:val="center"/>
              <w:rPr>
                <w:b/>
                <w:sz w:val="24"/>
                <w:szCs w:val="24"/>
              </w:rPr>
            </w:pPr>
            <w:r w:rsidRPr="004744EB">
              <w:rPr>
                <w:b/>
                <w:sz w:val="24"/>
                <w:szCs w:val="24"/>
              </w:rPr>
              <w:t>зачет</w:t>
            </w:r>
          </w:p>
        </w:tc>
        <w:tc>
          <w:tcPr>
            <w:tcW w:w="885" w:type="dxa"/>
            <w:tcBorders>
              <w:top w:val="single" w:sz="4" w:space="0" w:color="000000"/>
              <w:left w:val="single" w:sz="4" w:space="0" w:color="000000"/>
              <w:bottom w:val="single" w:sz="4" w:space="0" w:color="000000"/>
              <w:right w:val="single" w:sz="4" w:space="0" w:color="000000"/>
            </w:tcBorders>
          </w:tcPr>
          <w:p w:rsidR="00841200" w:rsidRPr="004744EB" w:rsidRDefault="00BF6A91" w:rsidP="00F16507">
            <w:pPr>
              <w:snapToGrid w:val="0"/>
              <w:jc w:val="center"/>
              <w:rPr>
                <w:b/>
                <w:sz w:val="24"/>
                <w:szCs w:val="24"/>
              </w:rPr>
            </w:pPr>
            <w:r w:rsidRPr="004744EB">
              <w:rPr>
                <w:b/>
                <w:sz w:val="24"/>
                <w:szCs w:val="24"/>
              </w:rPr>
              <w:t>297</w:t>
            </w:r>
          </w:p>
        </w:tc>
      </w:tr>
    </w:tbl>
    <w:p w:rsidR="00946781" w:rsidRDefault="00946781" w:rsidP="00F16507">
      <w:pPr>
        <w:shd w:val="clear" w:color="auto" w:fill="FFFFFF"/>
        <w:spacing w:line="360" w:lineRule="auto"/>
        <w:ind w:firstLine="720"/>
        <w:jc w:val="center"/>
        <w:rPr>
          <w:b/>
          <w:i/>
          <w:sz w:val="24"/>
          <w:szCs w:val="24"/>
        </w:rPr>
      </w:pPr>
    </w:p>
    <w:p w:rsidR="00946781" w:rsidRDefault="00946781" w:rsidP="00F16507">
      <w:pPr>
        <w:shd w:val="clear" w:color="auto" w:fill="FFFFFF"/>
        <w:spacing w:line="360" w:lineRule="auto"/>
        <w:ind w:firstLine="720"/>
        <w:jc w:val="center"/>
        <w:rPr>
          <w:b/>
          <w:i/>
          <w:sz w:val="24"/>
          <w:szCs w:val="24"/>
        </w:rPr>
      </w:pPr>
    </w:p>
    <w:p w:rsidR="00946781" w:rsidRDefault="001D7AE1" w:rsidP="00F16507">
      <w:pPr>
        <w:shd w:val="clear" w:color="auto" w:fill="FFFFFF"/>
        <w:spacing w:line="360" w:lineRule="auto"/>
        <w:ind w:firstLine="720"/>
        <w:jc w:val="center"/>
        <w:rPr>
          <w:b/>
          <w:i/>
          <w:sz w:val="24"/>
          <w:szCs w:val="24"/>
        </w:rPr>
      </w:pPr>
      <w:r w:rsidRPr="004744EB">
        <w:rPr>
          <w:b/>
          <w:i/>
          <w:sz w:val="24"/>
          <w:szCs w:val="24"/>
        </w:rPr>
        <w:lastRenderedPageBreak/>
        <w:t xml:space="preserve">Объем учебного времени, предусмотренный учебным планом образовательного учреждения на реализацию учебного предмета </w:t>
      </w:r>
    </w:p>
    <w:p w:rsidR="001D7AE1" w:rsidRPr="004744EB" w:rsidRDefault="001D7AE1" w:rsidP="00F16507">
      <w:pPr>
        <w:shd w:val="clear" w:color="auto" w:fill="FFFFFF"/>
        <w:spacing w:line="360" w:lineRule="auto"/>
        <w:ind w:firstLine="720"/>
        <w:jc w:val="center"/>
        <w:rPr>
          <w:b/>
          <w:i/>
          <w:caps/>
          <w:sz w:val="24"/>
          <w:szCs w:val="24"/>
        </w:rPr>
      </w:pPr>
      <w:r w:rsidRPr="004744EB">
        <w:rPr>
          <w:b/>
          <w:i/>
          <w:sz w:val="24"/>
          <w:szCs w:val="24"/>
        </w:rPr>
        <w:t>«Основы декоративно-прикладного творчества»</w:t>
      </w:r>
    </w:p>
    <w:p w:rsidR="00BF6A91" w:rsidRPr="004744EB" w:rsidRDefault="001D7AE1" w:rsidP="00F16507">
      <w:pPr>
        <w:spacing w:line="360" w:lineRule="auto"/>
        <w:jc w:val="both"/>
        <w:rPr>
          <w:sz w:val="24"/>
          <w:szCs w:val="24"/>
        </w:rPr>
      </w:pPr>
      <w:r w:rsidRPr="004744EB">
        <w:rPr>
          <w:sz w:val="24"/>
          <w:szCs w:val="24"/>
        </w:rPr>
        <w:tab/>
        <w:t xml:space="preserve">Общая трудоемкость учебного предмета «Основы декоративно-прикладного творчества» при 3-летнем сроке обучения составляет </w:t>
      </w:r>
      <w:r w:rsidR="00D96E4A" w:rsidRPr="004744EB">
        <w:rPr>
          <w:sz w:val="24"/>
          <w:szCs w:val="24"/>
        </w:rPr>
        <w:t>455</w:t>
      </w:r>
      <w:r w:rsidR="00BF6A91" w:rsidRPr="004744EB">
        <w:rPr>
          <w:sz w:val="24"/>
          <w:szCs w:val="24"/>
        </w:rPr>
        <w:t xml:space="preserve"> часа, из них: </w:t>
      </w:r>
      <w:r w:rsidR="00D96E4A" w:rsidRPr="004744EB">
        <w:rPr>
          <w:sz w:val="24"/>
          <w:szCs w:val="24"/>
        </w:rPr>
        <w:t>165</w:t>
      </w:r>
      <w:r w:rsidR="00BF6A91" w:rsidRPr="004744EB">
        <w:rPr>
          <w:sz w:val="24"/>
          <w:szCs w:val="24"/>
        </w:rPr>
        <w:t xml:space="preserve"> часов – аудиторные занятия, </w:t>
      </w:r>
      <w:r w:rsidR="00D96E4A" w:rsidRPr="004744EB">
        <w:rPr>
          <w:sz w:val="24"/>
          <w:szCs w:val="24"/>
        </w:rPr>
        <w:t xml:space="preserve">82,5 часов </w:t>
      </w:r>
      <w:r w:rsidR="00BF6A91" w:rsidRPr="004744EB">
        <w:rPr>
          <w:sz w:val="24"/>
          <w:szCs w:val="24"/>
        </w:rPr>
        <w:t>– самостоятельная работа.</w:t>
      </w:r>
    </w:p>
    <w:tbl>
      <w:tblPr>
        <w:tblW w:w="9585" w:type="dxa"/>
        <w:tblInd w:w="-5" w:type="dxa"/>
        <w:tblLayout w:type="fixed"/>
        <w:tblLook w:val="04A0" w:firstRow="1" w:lastRow="0" w:firstColumn="1" w:lastColumn="0" w:noHBand="0" w:noVBand="1"/>
      </w:tblPr>
      <w:tblGrid>
        <w:gridCol w:w="1798"/>
        <w:gridCol w:w="1140"/>
        <w:gridCol w:w="1141"/>
        <w:gridCol w:w="1189"/>
        <w:gridCol w:w="1150"/>
        <w:gridCol w:w="1141"/>
        <w:gridCol w:w="1141"/>
        <w:gridCol w:w="885"/>
      </w:tblGrid>
      <w:tr w:rsidR="00BF6A91" w:rsidRPr="004744EB" w:rsidTr="004339FA">
        <w:tc>
          <w:tcPr>
            <w:tcW w:w="1798"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Вид учебной работы, аттестации, учебной нагрузки</w:t>
            </w:r>
          </w:p>
        </w:tc>
        <w:tc>
          <w:tcPr>
            <w:tcW w:w="6902" w:type="dxa"/>
            <w:gridSpan w:val="6"/>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r w:rsidRPr="004744EB">
              <w:rPr>
                <w:b/>
                <w:sz w:val="24"/>
                <w:szCs w:val="24"/>
              </w:rPr>
              <w:t>Затраты учебного времени,</w:t>
            </w:r>
          </w:p>
          <w:p w:rsidR="00BF6A91" w:rsidRPr="004744EB" w:rsidRDefault="00BF6A91" w:rsidP="00F16507">
            <w:pPr>
              <w:snapToGrid w:val="0"/>
              <w:jc w:val="center"/>
              <w:rPr>
                <w:b/>
                <w:sz w:val="24"/>
                <w:szCs w:val="24"/>
              </w:rPr>
            </w:pPr>
            <w:r w:rsidRPr="004744EB">
              <w:rPr>
                <w:b/>
                <w:sz w:val="24"/>
                <w:szCs w:val="24"/>
              </w:rPr>
              <w:t>график промежуточной аттестации</w:t>
            </w:r>
          </w:p>
          <w:p w:rsidR="00BF6A91" w:rsidRPr="004744EB" w:rsidRDefault="00BF6A91" w:rsidP="00F16507">
            <w:pPr>
              <w:snapToGrid w:val="0"/>
              <w:jc w:val="center"/>
              <w:rPr>
                <w:b/>
                <w:sz w:val="24"/>
                <w:szCs w:val="24"/>
              </w:rPr>
            </w:pPr>
          </w:p>
        </w:tc>
        <w:tc>
          <w:tcPr>
            <w:tcW w:w="885" w:type="dxa"/>
            <w:tcBorders>
              <w:top w:val="single" w:sz="4" w:space="0" w:color="000000"/>
              <w:left w:val="single" w:sz="4" w:space="0" w:color="000000"/>
              <w:bottom w:val="single" w:sz="4" w:space="0" w:color="000000"/>
              <w:right w:val="single" w:sz="4" w:space="0" w:color="000000"/>
            </w:tcBorders>
            <w:hideMark/>
          </w:tcPr>
          <w:p w:rsidR="00BF6A91" w:rsidRPr="004744EB" w:rsidRDefault="00BF6A91" w:rsidP="00F16507">
            <w:pPr>
              <w:snapToGrid w:val="0"/>
              <w:jc w:val="center"/>
              <w:rPr>
                <w:b/>
                <w:sz w:val="24"/>
                <w:szCs w:val="24"/>
              </w:rPr>
            </w:pPr>
            <w:r w:rsidRPr="004744EB">
              <w:rPr>
                <w:b/>
                <w:sz w:val="24"/>
                <w:szCs w:val="24"/>
              </w:rPr>
              <w:t>Всего часов</w:t>
            </w:r>
          </w:p>
        </w:tc>
      </w:tr>
      <w:tr w:rsidR="00BF6A91" w:rsidRPr="004744EB" w:rsidTr="004339FA">
        <w:tc>
          <w:tcPr>
            <w:tcW w:w="1798"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both"/>
              <w:rPr>
                <w:sz w:val="24"/>
                <w:szCs w:val="24"/>
              </w:rPr>
            </w:pPr>
            <w:r w:rsidRPr="004744EB">
              <w:rPr>
                <w:sz w:val="24"/>
                <w:szCs w:val="24"/>
              </w:rPr>
              <w:t>КЛАССЫ</w:t>
            </w:r>
          </w:p>
        </w:tc>
        <w:tc>
          <w:tcPr>
            <w:tcW w:w="2281" w:type="dxa"/>
            <w:gridSpan w:val="2"/>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1</w:t>
            </w:r>
          </w:p>
        </w:tc>
        <w:tc>
          <w:tcPr>
            <w:tcW w:w="2339" w:type="dxa"/>
            <w:gridSpan w:val="2"/>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2</w:t>
            </w:r>
          </w:p>
        </w:tc>
        <w:tc>
          <w:tcPr>
            <w:tcW w:w="2282" w:type="dxa"/>
            <w:gridSpan w:val="2"/>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3</w:t>
            </w:r>
          </w:p>
        </w:tc>
        <w:tc>
          <w:tcPr>
            <w:tcW w:w="885" w:type="dxa"/>
            <w:tcBorders>
              <w:top w:val="single" w:sz="4" w:space="0" w:color="000000"/>
              <w:left w:val="single" w:sz="4" w:space="0" w:color="000000"/>
              <w:bottom w:val="single" w:sz="4" w:space="0" w:color="000000"/>
              <w:right w:val="single" w:sz="4" w:space="0" w:color="000000"/>
            </w:tcBorders>
          </w:tcPr>
          <w:p w:rsidR="00BF6A91" w:rsidRPr="004744EB" w:rsidRDefault="00BF6A91" w:rsidP="00F16507">
            <w:pPr>
              <w:snapToGrid w:val="0"/>
              <w:jc w:val="both"/>
              <w:rPr>
                <w:b/>
                <w:sz w:val="24"/>
                <w:szCs w:val="24"/>
              </w:rPr>
            </w:pPr>
          </w:p>
        </w:tc>
      </w:tr>
      <w:tr w:rsidR="00BF6A91" w:rsidRPr="004744EB" w:rsidTr="004339FA">
        <w:tc>
          <w:tcPr>
            <w:tcW w:w="1798"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both"/>
              <w:rPr>
                <w:sz w:val="24"/>
                <w:szCs w:val="24"/>
              </w:rPr>
            </w:pPr>
            <w:r w:rsidRPr="004744EB">
              <w:rPr>
                <w:sz w:val="24"/>
                <w:szCs w:val="24"/>
              </w:rPr>
              <w:t>ПОЛУГОДИЯ</w:t>
            </w:r>
          </w:p>
        </w:tc>
        <w:tc>
          <w:tcPr>
            <w:tcW w:w="1140" w:type="dxa"/>
            <w:tcBorders>
              <w:top w:val="single" w:sz="4" w:space="0" w:color="000000"/>
              <w:left w:val="single" w:sz="4" w:space="0" w:color="000000"/>
              <w:bottom w:val="single" w:sz="4" w:space="0" w:color="000000"/>
              <w:right w:val="nil"/>
            </w:tcBorders>
          </w:tcPr>
          <w:p w:rsidR="00BF6A91" w:rsidRPr="004744EB" w:rsidRDefault="00F16507" w:rsidP="00F16507">
            <w:pPr>
              <w:snapToGrid w:val="0"/>
              <w:jc w:val="center"/>
              <w:rPr>
                <w:b/>
                <w:sz w:val="24"/>
                <w:szCs w:val="24"/>
                <w:lang w:val="en-US"/>
              </w:rPr>
            </w:pPr>
            <w:r w:rsidRPr="004744EB">
              <w:rPr>
                <w:b/>
                <w:sz w:val="24"/>
                <w:szCs w:val="24"/>
              </w:rPr>
              <w:t>1</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 xml:space="preserve">2 </w:t>
            </w:r>
          </w:p>
        </w:tc>
        <w:tc>
          <w:tcPr>
            <w:tcW w:w="1189"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 xml:space="preserve">3 </w:t>
            </w:r>
          </w:p>
        </w:tc>
        <w:tc>
          <w:tcPr>
            <w:tcW w:w="1150"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 xml:space="preserve">4 </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 xml:space="preserve">5 </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 xml:space="preserve">6 </w:t>
            </w:r>
          </w:p>
        </w:tc>
        <w:tc>
          <w:tcPr>
            <w:tcW w:w="885" w:type="dxa"/>
            <w:tcBorders>
              <w:top w:val="single" w:sz="4" w:space="0" w:color="000000"/>
              <w:left w:val="single" w:sz="4" w:space="0" w:color="000000"/>
              <w:bottom w:val="single" w:sz="4" w:space="0" w:color="000000"/>
              <w:right w:val="single" w:sz="4" w:space="0" w:color="000000"/>
            </w:tcBorders>
          </w:tcPr>
          <w:p w:rsidR="00BF6A91" w:rsidRPr="004744EB" w:rsidRDefault="00BF6A91" w:rsidP="00F16507">
            <w:pPr>
              <w:snapToGrid w:val="0"/>
              <w:jc w:val="both"/>
              <w:rPr>
                <w:b/>
                <w:sz w:val="24"/>
                <w:szCs w:val="24"/>
              </w:rPr>
            </w:pPr>
          </w:p>
        </w:tc>
      </w:tr>
      <w:tr w:rsidR="00D96E4A" w:rsidRPr="004744EB" w:rsidTr="004339FA">
        <w:trPr>
          <w:trHeight w:val="448"/>
        </w:trPr>
        <w:tc>
          <w:tcPr>
            <w:tcW w:w="1798" w:type="dxa"/>
            <w:tcBorders>
              <w:top w:val="single" w:sz="4" w:space="0" w:color="000000"/>
              <w:left w:val="single" w:sz="4" w:space="0" w:color="000000"/>
              <w:bottom w:val="single" w:sz="4" w:space="0" w:color="000000"/>
              <w:right w:val="nil"/>
            </w:tcBorders>
            <w:hideMark/>
          </w:tcPr>
          <w:p w:rsidR="00D96E4A" w:rsidRPr="004744EB" w:rsidRDefault="00D96E4A" w:rsidP="00F16507">
            <w:pPr>
              <w:snapToGrid w:val="0"/>
              <w:jc w:val="both"/>
              <w:rPr>
                <w:sz w:val="24"/>
                <w:szCs w:val="24"/>
              </w:rPr>
            </w:pPr>
            <w:r w:rsidRPr="004744EB">
              <w:rPr>
                <w:sz w:val="24"/>
                <w:szCs w:val="24"/>
              </w:rPr>
              <w:t>Аудиторные занятия (в часах)</w:t>
            </w:r>
          </w:p>
        </w:tc>
        <w:tc>
          <w:tcPr>
            <w:tcW w:w="1140" w:type="dxa"/>
            <w:tcBorders>
              <w:top w:val="single" w:sz="4" w:space="0" w:color="000000"/>
              <w:left w:val="single" w:sz="4" w:space="0" w:color="000000"/>
              <w:bottom w:val="single" w:sz="4" w:space="0" w:color="000000"/>
              <w:right w:val="nil"/>
            </w:tcBorders>
          </w:tcPr>
          <w:p w:rsidR="00D96E4A" w:rsidRPr="004744EB" w:rsidRDefault="00D96E4A" w:rsidP="00F16507">
            <w:pPr>
              <w:snapToGrid w:val="0"/>
              <w:jc w:val="center"/>
              <w:rPr>
                <w:b/>
                <w:sz w:val="24"/>
                <w:szCs w:val="24"/>
              </w:rPr>
            </w:pPr>
            <w:r w:rsidRPr="004744EB">
              <w:rPr>
                <w:b/>
                <w:sz w:val="24"/>
                <w:szCs w:val="24"/>
              </w:rPr>
              <w:t>15</w:t>
            </w:r>
          </w:p>
        </w:tc>
        <w:tc>
          <w:tcPr>
            <w:tcW w:w="1141" w:type="dxa"/>
            <w:tcBorders>
              <w:top w:val="single" w:sz="4" w:space="0" w:color="000000"/>
              <w:left w:val="single" w:sz="4" w:space="0" w:color="000000"/>
              <w:bottom w:val="single" w:sz="4" w:space="0" w:color="000000"/>
              <w:right w:val="nil"/>
            </w:tcBorders>
          </w:tcPr>
          <w:p w:rsidR="00D96E4A" w:rsidRPr="004744EB" w:rsidRDefault="00D96E4A" w:rsidP="00F16507">
            <w:pPr>
              <w:snapToGrid w:val="0"/>
              <w:jc w:val="center"/>
              <w:rPr>
                <w:b/>
                <w:sz w:val="24"/>
                <w:szCs w:val="24"/>
              </w:rPr>
            </w:pPr>
            <w:r w:rsidRPr="004744EB">
              <w:rPr>
                <w:b/>
                <w:sz w:val="24"/>
                <w:szCs w:val="24"/>
              </w:rPr>
              <w:t>18</w:t>
            </w:r>
          </w:p>
        </w:tc>
        <w:tc>
          <w:tcPr>
            <w:tcW w:w="1189" w:type="dxa"/>
            <w:tcBorders>
              <w:top w:val="single" w:sz="4" w:space="0" w:color="000000"/>
              <w:left w:val="single" w:sz="4" w:space="0" w:color="000000"/>
              <w:bottom w:val="single" w:sz="4" w:space="0" w:color="000000"/>
              <w:right w:val="nil"/>
            </w:tcBorders>
            <w:hideMark/>
          </w:tcPr>
          <w:p w:rsidR="00D96E4A" w:rsidRPr="004744EB" w:rsidRDefault="00D96E4A" w:rsidP="00F16507">
            <w:pPr>
              <w:snapToGrid w:val="0"/>
              <w:jc w:val="center"/>
              <w:rPr>
                <w:b/>
                <w:sz w:val="24"/>
                <w:szCs w:val="24"/>
              </w:rPr>
            </w:pPr>
            <w:r w:rsidRPr="004744EB">
              <w:rPr>
                <w:b/>
                <w:sz w:val="24"/>
                <w:szCs w:val="24"/>
              </w:rPr>
              <w:t>30</w:t>
            </w:r>
          </w:p>
        </w:tc>
        <w:tc>
          <w:tcPr>
            <w:tcW w:w="1150" w:type="dxa"/>
            <w:tcBorders>
              <w:top w:val="single" w:sz="4" w:space="0" w:color="000000"/>
              <w:left w:val="single" w:sz="4" w:space="0" w:color="000000"/>
              <w:bottom w:val="single" w:sz="4" w:space="0" w:color="000000"/>
              <w:right w:val="nil"/>
            </w:tcBorders>
            <w:hideMark/>
          </w:tcPr>
          <w:p w:rsidR="00D96E4A" w:rsidRPr="004744EB" w:rsidRDefault="00D96E4A" w:rsidP="00F16507">
            <w:pPr>
              <w:snapToGrid w:val="0"/>
              <w:jc w:val="center"/>
              <w:rPr>
                <w:b/>
                <w:sz w:val="24"/>
                <w:szCs w:val="24"/>
              </w:rPr>
            </w:pPr>
            <w:r w:rsidRPr="004744EB">
              <w:rPr>
                <w:b/>
                <w:sz w:val="24"/>
                <w:szCs w:val="24"/>
              </w:rPr>
              <w:t>36</w:t>
            </w:r>
          </w:p>
        </w:tc>
        <w:tc>
          <w:tcPr>
            <w:tcW w:w="1141" w:type="dxa"/>
            <w:tcBorders>
              <w:top w:val="single" w:sz="4" w:space="0" w:color="000000"/>
              <w:left w:val="single" w:sz="4" w:space="0" w:color="000000"/>
              <w:bottom w:val="single" w:sz="4" w:space="0" w:color="000000"/>
              <w:right w:val="nil"/>
            </w:tcBorders>
            <w:hideMark/>
          </w:tcPr>
          <w:p w:rsidR="00D96E4A" w:rsidRPr="004744EB" w:rsidRDefault="00D96E4A" w:rsidP="004744EB">
            <w:pPr>
              <w:snapToGrid w:val="0"/>
              <w:jc w:val="center"/>
              <w:rPr>
                <w:b/>
                <w:sz w:val="24"/>
                <w:szCs w:val="24"/>
              </w:rPr>
            </w:pPr>
            <w:r w:rsidRPr="004744EB">
              <w:rPr>
                <w:b/>
                <w:sz w:val="24"/>
                <w:szCs w:val="24"/>
              </w:rPr>
              <w:t>30</w:t>
            </w:r>
          </w:p>
        </w:tc>
        <w:tc>
          <w:tcPr>
            <w:tcW w:w="1141" w:type="dxa"/>
            <w:tcBorders>
              <w:top w:val="single" w:sz="4" w:space="0" w:color="000000"/>
              <w:left w:val="single" w:sz="4" w:space="0" w:color="000000"/>
              <w:bottom w:val="single" w:sz="4" w:space="0" w:color="000000"/>
              <w:right w:val="nil"/>
            </w:tcBorders>
            <w:hideMark/>
          </w:tcPr>
          <w:p w:rsidR="00D96E4A" w:rsidRPr="004744EB" w:rsidRDefault="00D96E4A" w:rsidP="004744EB">
            <w:pPr>
              <w:snapToGrid w:val="0"/>
              <w:jc w:val="center"/>
              <w:rPr>
                <w:b/>
                <w:sz w:val="24"/>
                <w:szCs w:val="24"/>
              </w:rPr>
            </w:pPr>
            <w:r w:rsidRPr="004744EB">
              <w:rPr>
                <w:b/>
                <w:sz w:val="24"/>
                <w:szCs w:val="24"/>
              </w:rPr>
              <w:t>36</w:t>
            </w:r>
          </w:p>
        </w:tc>
        <w:tc>
          <w:tcPr>
            <w:tcW w:w="885" w:type="dxa"/>
            <w:tcBorders>
              <w:top w:val="single" w:sz="4" w:space="0" w:color="000000"/>
              <w:left w:val="single" w:sz="4" w:space="0" w:color="000000"/>
              <w:bottom w:val="single" w:sz="4" w:space="0" w:color="000000"/>
              <w:right w:val="single" w:sz="4" w:space="0" w:color="000000"/>
            </w:tcBorders>
          </w:tcPr>
          <w:p w:rsidR="00D96E4A" w:rsidRPr="004744EB" w:rsidRDefault="00D96E4A" w:rsidP="00F16507">
            <w:pPr>
              <w:snapToGrid w:val="0"/>
              <w:jc w:val="center"/>
              <w:rPr>
                <w:b/>
                <w:sz w:val="24"/>
                <w:szCs w:val="24"/>
              </w:rPr>
            </w:pPr>
            <w:r w:rsidRPr="004744EB">
              <w:rPr>
                <w:b/>
                <w:sz w:val="24"/>
                <w:szCs w:val="24"/>
              </w:rPr>
              <w:t>165</w:t>
            </w:r>
          </w:p>
        </w:tc>
      </w:tr>
      <w:tr w:rsidR="00D96E4A" w:rsidRPr="004744EB" w:rsidTr="004339FA">
        <w:tc>
          <w:tcPr>
            <w:tcW w:w="1798" w:type="dxa"/>
            <w:tcBorders>
              <w:top w:val="single" w:sz="4" w:space="0" w:color="000000"/>
              <w:left w:val="single" w:sz="4" w:space="0" w:color="000000"/>
              <w:bottom w:val="single" w:sz="4" w:space="0" w:color="000000"/>
              <w:right w:val="nil"/>
            </w:tcBorders>
            <w:hideMark/>
          </w:tcPr>
          <w:p w:rsidR="00D96E4A" w:rsidRPr="004744EB" w:rsidRDefault="00D96E4A" w:rsidP="00F16507">
            <w:pPr>
              <w:snapToGrid w:val="0"/>
              <w:jc w:val="both"/>
              <w:rPr>
                <w:sz w:val="24"/>
                <w:szCs w:val="24"/>
              </w:rPr>
            </w:pPr>
            <w:r w:rsidRPr="004744EB">
              <w:rPr>
                <w:sz w:val="24"/>
                <w:szCs w:val="24"/>
              </w:rPr>
              <w:t>Самостоятельная работа (в часах)</w:t>
            </w:r>
          </w:p>
        </w:tc>
        <w:tc>
          <w:tcPr>
            <w:tcW w:w="1140" w:type="dxa"/>
            <w:tcBorders>
              <w:top w:val="single" w:sz="4" w:space="0" w:color="000000"/>
              <w:left w:val="single" w:sz="4" w:space="0" w:color="000000"/>
              <w:bottom w:val="single" w:sz="4" w:space="0" w:color="000000"/>
              <w:right w:val="nil"/>
            </w:tcBorders>
          </w:tcPr>
          <w:p w:rsidR="00D96E4A" w:rsidRPr="004744EB" w:rsidRDefault="00D96E4A" w:rsidP="00F16507">
            <w:pPr>
              <w:snapToGrid w:val="0"/>
              <w:jc w:val="center"/>
              <w:rPr>
                <w:b/>
                <w:sz w:val="24"/>
                <w:szCs w:val="24"/>
              </w:rPr>
            </w:pPr>
            <w:r w:rsidRPr="004744EB">
              <w:rPr>
                <w:b/>
                <w:sz w:val="24"/>
                <w:szCs w:val="24"/>
              </w:rPr>
              <w:t>7,5</w:t>
            </w:r>
          </w:p>
        </w:tc>
        <w:tc>
          <w:tcPr>
            <w:tcW w:w="1141" w:type="dxa"/>
            <w:tcBorders>
              <w:top w:val="single" w:sz="4" w:space="0" w:color="000000"/>
              <w:left w:val="single" w:sz="4" w:space="0" w:color="000000"/>
              <w:bottom w:val="single" w:sz="4" w:space="0" w:color="000000"/>
              <w:right w:val="nil"/>
            </w:tcBorders>
          </w:tcPr>
          <w:p w:rsidR="00D96E4A" w:rsidRPr="004744EB" w:rsidRDefault="00D96E4A" w:rsidP="00F16507">
            <w:pPr>
              <w:snapToGrid w:val="0"/>
              <w:jc w:val="center"/>
              <w:rPr>
                <w:b/>
                <w:sz w:val="24"/>
                <w:szCs w:val="24"/>
              </w:rPr>
            </w:pPr>
            <w:r w:rsidRPr="004744EB">
              <w:rPr>
                <w:b/>
                <w:sz w:val="24"/>
                <w:szCs w:val="24"/>
              </w:rPr>
              <w:t>9</w:t>
            </w:r>
          </w:p>
        </w:tc>
        <w:tc>
          <w:tcPr>
            <w:tcW w:w="1189" w:type="dxa"/>
            <w:tcBorders>
              <w:top w:val="single" w:sz="4" w:space="0" w:color="000000"/>
              <w:left w:val="single" w:sz="4" w:space="0" w:color="000000"/>
              <w:bottom w:val="single" w:sz="4" w:space="0" w:color="000000"/>
              <w:right w:val="nil"/>
            </w:tcBorders>
            <w:hideMark/>
          </w:tcPr>
          <w:p w:rsidR="00D96E4A" w:rsidRPr="004744EB" w:rsidRDefault="00D96E4A" w:rsidP="00F16507">
            <w:pPr>
              <w:snapToGrid w:val="0"/>
              <w:jc w:val="center"/>
              <w:rPr>
                <w:b/>
                <w:sz w:val="24"/>
                <w:szCs w:val="24"/>
              </w:rPr>
            </w:pPr>
            <w:r w:rsidRPr="004744EB">
              <w:rPr>
                <w:b/>
                <w:sz w:val="24"/>
                <w:szCs w:val="24"/>
              </w:rPr>
              <w:t>15</w:t>
            </w:r>
          </w:p>
        </w:tc>
        <w:tc>
          <w:tcPr>
            <w:tcW w:w="1150" w:type="dxa"/>
            <w:tcBorders>
              <w:top w:val="single" w:sz="4" w:space="0" w:color="000000"/>
              <w:left w:val="single" w:sz="4" w:space="0" w:color="000000"/>
              <w:bottom w:val="single" w:sz="4" w:space="0" w:color="000000"/>
              <w:right w:val="nil"/>
            </w:tcBorders>
            <w:hideMark/>
          </w:tcPr>
          <w:p w:rsidR="00D96E4A" w:rsidRPr="004744EB" w:rsidRDefault="00D96E4A" w:rsidP="00F16507">
            <w:pPr>
              <w:snapToGrid w:val="0"/>
              <w:jc w:val="center"/>
              <w:rPr>
                <w:b/>
                <w:sz w:val="24"/>
                <w:szCs w:val="24"/>
              </w:rPr>
            </w:pPr>
            <w:r w:rsidRPr="004744EB">
              <w:rPr>
                <w:b/>
                <w:sz w:val="24"/>
                <w:szCs w:val="24"/>
              </w:rPr>
              <w:t>18</w:t>
            </w:r>
          </w:p>
        </w:tc>
        <w:tc>
          <w:tcPr>
            <w:tcW w:w="1141" w:type="dxa"/>
            <w:tcBorders>
              <w:top w:val="single" w:sz="4" w:space="0" w:color="000000"/>
              <w:left w:val="single" w:sz="4" w:space="0" w:color="000000"/>
              <w:bottom w:val="single" w:sz="4" w:space="0" w:color="000000"/>
              <w:right w:val="nil"/>
            </w:tcBorders>
            <w:hideMark/>
          </w:tcPr>
          <w:p w:rsidR="00D96E4A" w:rsidRPr="004744EB" w:rsidRDefault="00D96E4A" w:rsidP="004744EB">
            <w:pPr>
              <w:snapToGrid w:val="0"/>
              <w:jc w:val="center"/>
              <w:rPr>
                <w:b/>
                <w:sz w:val="24"/>
                <w:szCs w:val="24"/>
              </w:rPr>
            </w:pPr>
            <w:r w:rsidRPr="004744EB">
              <w:rPr>
                <w:b/>
                <w:sz w:val="24"/>
                <w:szCs w:val="24"/>
              </w:rPr>
              <w:t>15</w:t>
            </w:r>
          </w:p>
        </w:tc>
        <w:tc>
          <w:tcPr>
            <w:tcW w:w="1141" w:type="dxa"/>
            <w:tcBorders>
              <w:top w:val="single" w:sz="4" w:space="0" w:color="000000"/>
              <w:left w:val="single" w:sz="4" w:space="0" w:color="000000"/>
              <w:bottom w:val="single" w:sz="4" w:space="0" w:color="000000"/>
              <w:right w:val="nil"/>
            </w:tcBorders>
            <w:hideMark/>
          </w:tcPr>
          <w:p w:rsidR="00D96E4A" w:rsidRPr="004744EB" w:rsidRDefault="00D96E4A" w:rsidP="004744EB">
            <w:pPr>
              <w:snapToGrid w:val="0"/>
              <w:jc w:val="center"/>
              <w:rPr>
                <w:b/>
                <w:sz w:val="24"/>
                <w:szCs w:val="24"/>
              </w:rPr>
            </w:pPr>
            <w:r w:rsidRPr="004744EB">
              <w:rPr>
                <w:b/>
                <w:sz w:val="24"/>
                <w:szCs w:val="24"/>
              </w:rPr>
              <w:t>18</w:t>
            </w:r>
          </w:p>
        </w:tc>
        <w:tc>
          <w:tcPr>
            <w:tcW w:w="885" w:type="dxa"/>
            <w:tcBorders>
              <w:top w:val="single" w:sz="4" w:space="0" w:color="000000"/>
              <w:left w:val="single" w:sz="4" w:space="0" w:color="000000"/>
              <w:bottom w:val="single" w:sz="4" w:space="0" w:color="000000"/>
              <w:right w:val="single" w:sz="4" w:space="0" w:color="000000"/>
            </w:tcBorders>
          </w:tcPr>
          <w:p w:rsidR="00D96E4A" w:rsidRPr="004744EB" w:rsidRDefault="00D96E4A" w:rsidP="00F16507">
            <w:pPr>
              <w:snapToGrid w:val="0"/>
              <w:jc w:val="center"/>
              <w:rPr>
                <w:b/>
                <w:sz w:val="24"/>
                <w:szCs w:val="24"/>
              </w:rPr>
            </w:pPr>
            <w:r w:rsidRPr="004744EB">
              <w:rPr>
                <w:b/>
                <w:sz w:val="24"/>
                <w:szCs w:val="24"/>
              </w:rPr>
              <w:t>82,5</w:t>
            </w:r>
          </w:p>
        </w:tc>
      </w:tr>
      <w:tr w:rsidR="00D96E4A" w:rsidRPr="004744EB" w:rsidTr="004339FA">
        <w:tc>
          <w:tcPr>
            <w:tcW w:w="1798" w:type="dxa"/>
            <w:tcBorders>
              <w:top w:val="single" w:sz="4" w:space="0" w:color="000000"/>
              <w:left w:val="single" w:sz="4" w:space="0" w:color="000000"/>
              <w:bottom w:val="single" w:sz="4" w:space="0" w:color="000000"/>
              <w:right w:val="nil"/>
            </w:tcBorders>
            <w:hideMark/>
          </w:tcPr>
          <w:p w:rsidR="00D96E4A" w:rsidRPr="004744EB" w:rsidRDefault="00D96E4A" w:rsidP="00F16507">
            <w:pPr>
              <w:snapToGrid w:val="0"/>
              <w:jc w:val="both"/>
              <w:rPr>
                <w:sz w:val="24"/>
                <w:szCs w:val="24"/>
              </w:rPr>
            </w:pPr>
            <w:r w:rsidRPr="004744EB">
              <w:rPr>
                <w:sz w:val="24"/>
                <w:szCs w:val="24"/>
              </w:rPr>
              <w:t>Максимальная учебная нагрузка (в часах)</w:t>
            </w:r>
          </w:p>
        </w:tc>
        <w:tc>
          <w:tcPr>
            <w:tcW w:w="1140" w:type="dxa"/>
            <w:tcBorders>
              <w:top w:val="single" w:sz="4" w:space="0" w:color="000000"/>
              <w:left w:val="single" w:sz="4" w:space="0" w:color="000000"/>
              <w:bottom w:val="single" w:sz="4" w:space="0" w:color="000000"/>
              <w:right w:val="nil"/>
            </w:tcBorders>
          </w:tcPr>
          <w:p w:rsidR="00D96E4A" w:rsidRPr="004744EB" w:rsidRDefault="00D96E4A" w:rsidP="00F16507">
            <w:pPr>
              <w:snapToGrid w:val="0"/>
              <w:jc w:val="center"/>
              <w:rPr>
                <w:b/>
                <w:sz w:val="24"/>
                <w:szCs w:val="24"/>
              </w:rPr>
            </w:pPr>
            <w:r w:rsidRPr="004744EB">
              <w:rPr>
                <w:b/>
                <w:sz w:val="24"/>
                <w:szCs w:val="24"/>
              </w:rPr>
              <w:t>22,5</w:t>
            </w:r>
          </w:p>
        </w:tc>
        <w:tc>
          <w:tcPr>
            <w:tcW w:w="1141" w:type="dxa"/>
            <w:tcBorders>
              <w:top w:val="single" w:sz="4" w:space="0" w:color="000000"/>
              <w:left w:val="single" w:sz="4" w:space="0" w:color="000000"/>
              <w:bottom w:val="single" w:sz="4" w:space="0" w:color="000000"/>
              <w:right w:val="nil"/>
            </w:tcBorders>
          </w:tcPr>
          <w:p w:rsidR="00D96E4A" w:rsidRPr="004744EB" w:rsidRDefault="00D96E4A" w:rsidP="00F16507">
            <w:pPr>
              <w:snapToGrid w:val="0"/>
              <w:jc w:val="center"/>
              <w:rPr>
                <w:b/>
                <w:sz w:val="24"/>
                <w:szCs w:val="24"/>
              </w:rPr>
            </w:pPr>
            <w:r w:rsidRPr="004744EB">
              <w:rPr>
                <w:b/>
                <w:sz w:val="24"/>
                <w:szCs w:val="24"/>
              </w:rPr>
              <w:t>27</w:t>
            </w:r>
          </w:p>
        </w:tc>
        <w:tc>
          <w:tcPr>
            <w:tcW w:w="1189" w:type="dxa"/>
            <w:tcBorders>
              <w:top w:val="single" w:sz="4" w:space="0" w:color="000000"/>
              <w:left w:val="single" w:sz="4" w:space="0" w:color="000000"/>
              <w:bottom w:val="single" w:sz="4" w:space="0" w:color="000000"/>
              <w:right w:val="nil"/>
            </w:tcBorders>
            <w:hideMark/>
          </w:tcPr>
          <w:p w:rsidR="00D96E4A" w:rsidRPr="004744EB" w:rsidRDefault="00D96E4A" w:rsidP="00F16507">
            <w:pPr>
              <w:snapToGrid w:val="0"/>
              <w:jc w:val="center"/>
              <w:rPr>
                <w:b/>
                <w:sz w:val="24"/>
                <w:szCs w:val="24"/>
              </w:rPr>
            </w:pPr>
            <w:r w:rsidRPr="004744EB">
              <w:rPr>
                <w:b/>
                <w:sz w:val="24"/>
                <w:szCs w:val="24"/>
              </w:rPr>
              <w:t>25</w:t>
            </w:r>
          </w:p>
        </w:tc>
        <w:tc>
          <w:tcPr>
            <w:tcW w:w="1150" w:type="dxa"/>
            <w:tcBorders>
              <w:top w:val="single" w:sz="4" w:space="0" w:color="000000"/>
              <w:left w:val="single" w:sz="4" w:space="0" w:color="000000"/>
              <w:bottom w:val="single" w:sz="4" w:space="0" w:color="000000"/>
              <w:right w:val="nil"/>
            </w:tcBorders>
            <w:hideMark/>
          </w:tcPr>
          <w:p w:rsidR="00D96E4A" w:rsidRPr="004744EB" w:rsidRDefault="00D96E4A" w:rsidP="00F16507">
            <w:pPr>
              <w:snapToGrid w:val="0"/>
              <w:jc w:val="center"/>
              <w:rPr>
                <w:b/>
                <w:sz w:val="24"/>
                <w:szCs w:val="24"/>
              </w:rPr>
            </w:pPr>
            <w:r w:rsidRPr="004744EB">
              <w:rPr>
                <w:b/>
                <w:sz w:val="24"/>
                <w:szCs w:val="24"/>
              </w:rPr>
              <w:t>54</w:t>
            </w:r>
          </w:p>
        </w:tc>
        <w:tc>
          <w:tcPr>
            <w:tcW w:w="1141" w:type="dxa"/>
            <w:tcBorders>
              <w:top w:val="single" w:sz="4" w:space="0" w:color="000000"/>
              <w:left w:val="single" w:sz="4" w:space="0" w:color="000000"/>
              <w:bottom w:val="single" w:sz="4" w:space="0" w:color="000000"/>
              <w:right w:val="nil"/>
            </w:tcBorders>
            <w:hideMark/>
          </w:tcPr>
          <w:p w:rsidR="00D96E4A" w:rsidRPr="004744EB" w:rsidRDefault="00D96E4A" w:rsidP="004744EB">
            <w:pPr>
              <w:snapToGrid w:val="0"/>
              <w:jc w:val="center"/>
              <w:rPr>
                <w:b/>
                <w:sz w:val="24"/>
                <w:szCs w:val="24"/>
              </w:rPr>
            </w:pPr>
            <w:r w:rsidRPr="004744EB">
              <w:rPr>
                <w:b/>
                <w:sz w:val="24"/>
                <w:szCs w:val="24"/>
              </w:rPr>
              <w:t>25</w:t>
            </w:r>
          </w:p>
        </w:tc>
        <w:tc>
          <w:tcPr>
            <w:tcW w:w="1141" w:type="dxa"/>
            <w:tcBorders>
              <w:top w:val="single" w:sz="4" w:space="0" w:color="000000"/>
              <w:left w:val="single" w:sz="4" w:space="0" w:color="000000"/>
              <w:bottom w:val="single" w:sz="4" w:space="0" w:color="000000"/>
              <w:right w:val="nil"/>
            </w:tcBorders>
            <w:hideMark/>
          </w:tcPr>
          <w:p w:rsidR="00D96E4A" w:rsidRPr="004744EB" w:rsidRDefault="00D96E4A" w:rsidP="004744EB">
            <w:pPr>
              <w:snapToGrid w:val="0"/>
              <w:jc w:val="center"/>
              <w:rPr>
                <w:b/>
                <w:sz w:val="24"/>
                <w:szCs w:val="24"/>
              </w:rPr>
            </w:pPr>
            <w:r w:rsidRPr="004744EB">
              <w:rPr>
                <w:b/>
                <w:sz w:val="24"/>
                <w:szCs w:val="24"/>
              </w:rPr>
              <w:t>54</w:t>
            </w:r>
          </w:p>
        </w:tc>
        <w:tc>
          <w:tcPr>
            <w:tcW w:w="885" w:type="dxa"/>
            <w:tcBorders>
              <w:top w:val="single" w:sz="4" w:space="0" w:color="000000"/>
              <w:left w:val="single" w:sz="4" w:space="0" w:color="000000"/>
              <w:bottom w:val="single" w:sz="4" w:space="0" w:color="000000"/>
              <w:right w:val="single" w:sz="4" w:space="0" w:color="000000"/>
            </w:tcBorders>
          </w:tcPr>
          <w:p w:rsidR="00D96E4A" w:rsidRPr="004744EB" w:rsidRDefault="00D96E4A" w:rsidP="00F16507">
            <w:pPr>
              <w:snapToGrid w:val="0"/>
              <w:jc w:val="center"/>
              <w:rPr>
                <w:b/>
                <w:sz w:val="24"/>
                <w:szCs w:val="24"/>
              </w:rPr>
            </w:pPr>
            <w:r w:rsidRPr="004744EB">
              <w:rPr>
                <w:b/>
                <w:sz w:val="24"/>
                <w:szCs w:val="24"/>
              </w:rPr>
              <w:t>207,5</w:t>
            </w:r>
          </w:p>
        </w:tc>
      </w:tr>
      <w:tr w:rsidR="00BF6A91" w:rsidRPr="004744EB" w:rsidTr="004339FA">
        <w:tc>
          <w:tcPr>
            <w:tcW w:w="1798"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both"/>
              <w:rPr>
                <w:sz w:val="24"/>
                <w:szCs w:val="24"/>
              </w:rPr>
            </w:pPr>
            <w:r w:rsidRPr="004744EB">
              <w:rPr>
                <w:sz w:val="24"/>
                <w:szCs w:val="24"/>
              </w:rPr>
              <w:t>Вид промежуточной аттестации</w:t>
            </w:r>
          </w:p>
        </w:tc>
        <w:tc>
          <w:tcPr>
            <w:tcW w:w="1140"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sz w:val="24"/>
                <w:szCs w:val="24"/>
              </w:rPr>
            </w:pP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зачет</w:t>
            </w:r>
          </w:p>
        </w:tc>
        <w:tc>
          <w:tcPr>
            <w:tcW w:w="1189"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p>
        </w:tc>
        <w:tc>
          <w:tcPr>
            <w:tcW w:w="1150"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зачет</w:t>
            </w:r>
          </w:p>
        </w:tc>
        <w:tc>
          <w:tcPr>
            <w:tcW w:w="1141"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зачет</w:t>
            </w:r>
          </w:p>
        </w:tc>
        <w:tc>
          <w:tcPr>
            <w:tcW w:w="885" w:type="dxa"/>
            <w:tcBorders>
              <w:top w:val="single" w:sz="4" w:space="0" w:color="000000"/>
              <w:left w:val="single" w:sz="4" w:space="0" w:color="000000"/>
              <w:bottom w:val="single" w:sz="4" w:space="0" w:color="000000"/>
              <w:right w:val="single" w:sz="4" w:space="0" w:color="000000"/>
            </w:tcBorders>
          </w:tcPr>
          <w:p w:rsidR="00BF6A91" w:rsidRPr="004744EB" w:rsidRDefault="00D96E4A" w:rsidP="00F16507">
            <w:pPr>
              <w:snapToGrid w:val="0"/>
              <w:jc w:val="center"/>
              <w:rPr>
                <w:b/>
                <w:sz w:val="24"/>
                <w:szCs w:val="24"/>
              </w:rPr>
            </w:pPr>
            <w:r w:rsidRPr="004744EB">
              <w:rPr>
                <w:b/>
                <w:sz w:val="24"/>
                <w:szCs w:val="24"/>
              </w:rPr>
              <w:t>455</w:t>
            </w:r>
          </w:p>
        </w:tc>
      </w:tr>
    </w:tbl>
    <w:p w:rsidR="00841200" w:rsidRPr="004744EB" w:rsidRDefault="00841200" w:rsidP="00F16507">
      <w:pPr>
        <w:spacing w:line="360" w:lineRule="auto"/>
        <w:jc w:val="both"/>
        <w:rPr>
          <w:b/>
          <w:i/>
          <w:caps/>
          <w:sz w:val="24"/>
          <w:szCs w:val="24"/>
        </w:rPr>
      </w:pPr>
      <w:r w:rsidRPr="004744EB">
        <w:rPr>
          <w:b/>
          <w:i/>
          <w:sz w:val="24"/>
          <w:szCs w:val="24"/>
        </w:rPr>
        <w:t>Объем учебного времени, предусмотренный учебным планом образовательного учреждения на реализацию учебного предмета «Лепка»</w:t>
      </w:r>
    </w:p>
    <w:p w:rsidR="00BF6A91" w:rsidRPr="004744EB" w:rsidRDefault="00841200" w:rsidP="00F16507">
      <w:pPr>
        <w:spacing w:line="360" w:lineRule="auto"/>
        <w:jc w:val="both"/>
        <w:rPr>
          <w:sz w:val="24"/>
          <w:szCs w:val="24"/>
        </w:rPr>
      </w:pPr>
      <w:r w:rsidRPr="004744EB">
        <w:rPr>
          <w:sz w:val="24"/>
          <w:szCs w:val="24"/>
        </w:rPr>
        <w:tab/>
        <w:t xml:space="preserve">Общая трудоемкость учебного предмета «Лепка» при 3-летнем сроке обучения составляет </w:t>
      </w:r>
      <w:r w:rsidR="00BF6A91" w:rsidRPr="004744EB">
        <w:rPr>
          <w:sz w:val="24"/>
          <w:szCs w:val="24"/>
        </w:rPr>
        <w:t>297 часа, из них: 99 часов – аудиторные занятия, 49,5– самостоятельная работа.</w:t>
      </w:r>
    </w:p>
    <w:tbl>
      <w:tblPr>
        <w:tblW w:w="9756" w:type="dxa"/>
        <w:tblInd w:w="-176" w:type="dxa"/>
        <w:tblLayout w:type="fixed"/>
        <w:tblLook w:val="04A0" w:firstRow="1" w:lastRow="0" w:firstColumn="1" w:lastColumn="0" w:noHBand="0" w:noVBand="1"/>
      </w:tblPr>
      <w:tblGrid>
        <w:gridCol w:w="1969"/>
        <w:gridCol w:w="1140"/>
        <w:gridCol w:w="1141"/>
        <w:gridCol w:w="1189"/>
        <w:gridCol w:w="1150"/>
        <w:gridCol w:w="1141"/>
        <w:gridCol w:w="1141"/>
        <w:gridCol w:w="885"/>
      </w:tblGrid>
      <w:tr w:rsidR="00BF6A91" w:rsidRPr="004744EB" w:rsidTr="00946781">
        <w:tc>
          <w:tcPr>
            <w:tcW w:w="1969"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Вид учебной работы, аттестации, учебной нагрузки</w:t>
            </w:r>
          </w:p>
        </w:tc>
        <w:tc>
          <w:tcPr>
            <w:tcW w:w="6902" w:type="dxa"/>
            <w:gridSpan w:val="6"/>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r w:rsidRPr="004744EB">
              <w:rPr>
                <w:b/>
                <w:sz w:val="24"/>
                <w:szCs w:val="24"/>
              </w:rPr>
              <w:t>Затраты учебного времени,</w:t>
            </w:r>
          </w:p>
          <w:p w:rsidR="00BF6A91" w:rsidRPr="004744EB" w:rsidRDefault="00BF6A91" w:rsidP="00F16507">
            <w:pPr>
              <w:snapToGrid w:val="0"/>
              <w:jc w:val="center"/>
              <w:rPr>
                <w:b/>
                <w:sz w:val="24"/>
                <w:szCs w:val="24"/>
              </w:rPr>
            </w:pPr>
            <w:r w:rsidRPr="004744EB">
              <w:rPr>
                <w:b/>
                <w:sz w:val="24"/>
                <w:szCs w:val="24"/>
              </w:rPr>
              <w:t>график промежуточной аттестации</w:t>
            </w:r>
          </w:p>
          <w:p w:rsidR="00BF6A91" w:rsidRPr="004744EB" w:rsidRDefault="00BF6A91" w:rsidP="00F16507">
            <w:pPr>
              <w:snapToGrid w:val="0"/>
              <w:jc w:val="center"/>
              <w:rPr>
                <w:b/>
                <w:sz w:val="24"/>
                <w:szCs w:val="24"/>
              </w:rPr>
            </w:pPr>
          </w:p>
        </w:tc>
        <w:tc>
          <w:tcPr>
            <w:tcW w:w="885" w:type="dxa"/>
            <w:tcBorders>
              <w:top w:val="single" w:sz="4" w:space="0" w:color="000000"/>
              <w:left w:val="single" w:sz="4" w:space="0" w:color="000000"/>
              <w:bottom w:val="single" w:sz="4" w:space="0" w:color="000000"/>
              <w:right w:val="single" w:sz="4" w:space="0" w:color="000000"/>
            </w:tcBorders>
            <w:hideMark/>
          </w:tcPr>
          <w:p w:rsidR="00BF6A91" w:rsidRPr="004744EB" w:rsidRDefault="00BF6A91" w:rsidP="00F16507">
            <w:pPr>
              <w:snapToGrid w:val="0"/>
              <w:jc w:val="center"/>
              <w:rPr>
                <w:b/>
                <w:sz w:val="24"/>
                <w:szCs w:val="24"/>
              </w:rPr>
            </w:pPr>
            <w:r w:rsidRPr="004744EB">
              <w:rPr>
                <w:b/>
                <w:sz w:val="24"/>
                <w:szCs w:val="24"/>
              </w:rPr>
              <w:t>Всего часов</w:t>
            </w:r>
          </w:p>
        </w:tc>
      </w:tr>
      <w:tr w:rsidR="00BF6A91" w:rsidRPr="004744EB" w:rsidTr="00946781">
        <w:tc>
          <w:tcPr>
            <w:tcW w:w="1969"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both"/>
              <w:rPr>
                <w:sz w:val="24"/>
                <w:szCs w:val="24"/>
              </w:rPr>
            </w:pPr>
            <w:r w:rsidRPr="004744EB">
              <w:rPr>
                <w:sz w:val="24"/>
                <w:szCs w:val="24"/>
              </w:rPr>
              <w:t>КЛАССЫ</w:t>
            </w:r>
          </w:p>
        </w:tc>
        <w:tc>
          <w:tcPr>
            <w:tcW w:w="2281" w:type="dxa"/>
            <w:gridSpan w:val="2"/>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1</w:t>
            </w:r>
          </w:p>
        </w:tc>
        <w:tc>
          <w:tcPr>
            <w:tcW w:w="2339" w:type="dxa"/>
            <w:gridSpan w:val="2"/>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2</w:t>
            </w:r>
          </w:p>
        </w:tc>
        <w:tc>
          <w:tcPr>
            <w:tcW w:w="2282" w:type="dxa"/>
            <w:gridSpan w:val="2"/>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3</w:t>
            </w:r>
          </w:p>
        </w:tc>
        <w:tc>
          <w:tcPr>
            <w:tcW w:w="885" w:type="dxa"/>
            <w:tcBorders>
              <w:top w:val="single" w:sz="4" w:space="0" w:color="000000"/>
              <w:left w:val="single" w:sz="4" w:space="0" w:color="000000"/>
              <w:bottom w:val="single" w:sz="4" w:space="0" w:color="000000"/>
              <w:right w:val="single" w:sz="4" w:space="0" w:color="000000"/>
            </w:tcBorders>
          </w:tcPr>
          <w:p w:rsidR="00BF6A91" w:rsidRPr="004744EB" w:rsidRDefault="00BF6A91" w:rsidP="00F16507">
            <w:pPr>
              <w:snapToGrid w:val="0"/>
              <w:jc w:val="both"/>
              <w:rPr>
                <w:b/>
                <w:sz w:val="24"/>
                <w:szCs w:val="24"/>
              </w:rPr>
            </w:pPr>
          </w:p>
        </w:tc>
      </w:tr>
      <w:tr w:rsidR="00BF6A91" w:rsidRPr="004744EB" w:rsidTr="00946781">
        <w:tc>
          <w:tcPr>
            <w:tcW w:w="1969"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both"/>
              <w:rPr>
                <w:sz w:val="24"/>
                <w:szCs w:val="24"/>
              </w:rPr>
            </w:pPr>
            <w:r w:rsidRPr="004744EB">
              <w:rPr>
                <w:sz w:val="24"/>
                <w:szCs w:val="24"/>
              </w:rPr>
              <w:t>ПОЛУГОДИЯ</w:t>
            </w:r>
          </w:p>
        </w:tc>
        <w:tc>
          <w:tcPr>
            <w:tcW w:w="1140" w:type="dxa"/>
            <w:tcBorders>
              <w:top w:val="single" w:sz="4" w:space="0" w:color="000000"/>
              <w:left w:val="single" w:sz="4" w:space="0" w:color="000000"/>
              <w:bottom w:val="single" w:sz="4" w:space="0" w:color="000000"/>
              <w:right w:val="nil"/>
            </w:tcBorders>
          </w:tcPr>
          <w:p w:rsidR="00BF6A91" w:rsidRPr="004744EB" w:rsidRDefault="00F16507" w:rsidP="00F16507">
            <w:pPr>
              <w:snapToGrid w:val="0"/>
              <w:jc w:val="center"/>
              <w:rPr>
                <w:b/>
                <w:sz w:val="24"/>
                <w:szCs w:val="24"/>
                <w:lang w:val="en-US"/>
              </w:rPr>
            </w:pPr>
            <w:r w:rsidRPr="004744EB">
              <w:rPr>
                <w:b/>
                <w:sz w:val="24"/>
                <w:szCs w:val="24"/>
              </w:rPr>
              <w:t>1</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 xml:space="preserve">2 </w:t>
            </w:r>
          </w:p>
        </w:tc>
        <w:tc>
          <w:tcPr>
            <w:tcW w:w="1189"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 xml:space="preserve">3 </w:t>
            </w:r>
          </w:p>
        </w:tc>
        <w:tc>
          <w:tcPr>
            <w:tcW w:w="1150"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 xml:space="preserve">4 </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 xml:space="preserve">5 </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 xml:space="preserve">6 </w:t>
            </w:r>
          </w:p>
        </w:tc>
        <w:tc>
          <w:tcPr>
            <w:tcW w:w="885" w:type="dxa"/>
            <w:tcBorders>
              <w:top w:val="single" w:sz="4" w:space="0" w:color="000000"/>
              <w:left w:val="single" w:sz="4" w:space="0" w:color="000000"/>
              <w:bottom w:val="single" w:sz="4" w:space="0" w:color="000000"/>
              <w:right w:val="single" w:sz="4" w:space="0" w:color="000000"/>
            </w:tcBorders>
          </w:tcPr>
          <w:p w:rsidR="00BF6A91" w:rsidRPr="004744EB" w:rsidRDefault="00BF6A91" w:rsidP="00F16507">
            <w:pPr>
              <w:snapToGrid w:val="0"/>
              <w:jc w:val="both"/>
              <w:rPr>
                <w:b/>
                <w:sz w:val="24"/>
                <w:szCs w:val="24"/>
              </w:rPr>
            </w:pPr>
          </w:p>
        </w:tc>
      </w:tr>
      <w:tr w:rsidR="00BF6A91" w:rsidRPr="004744EB" w:rsidTr="00946781">
        <w:trPr>
          <w:trHeight w:val="448"/>
        </w:trPr>
        <w:tc>
          <w:tcPr>
            <w:tcW w:w="1969"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both"/>
              <w:rPr>
                <w:sz w:val="24"/>
                <w:szCs w:val="24"/>
              </w:rPr>
            </w:pPr>
            <w:r w:rsidRPr="004744EB">
              <w:rPr>
                <w:sz w:val="24"/>
                <w:szCs w:val="24"/>
              </w:rPr>
              <w:t>Аудиторные занятия (в часах)</w:t>
            </w:r>
          </w:p>
        </w:tc>
        <w:tc>
          <w:tcPr>
            <w:tcW w:w="1140"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r w:rsidRPr="004744EB">
              <w:rPr>
                <w:b/>
                <w:sz w:val="24"/>
                <w:szCs w:val="24"/>
              </w:rPr>
              <w:t>15</w:t>
            </w:r>
          </w:p>
        </w:tc>
        <w:tc>
          <w:tcPr>
            <w:tcW w:w="1141"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r w:rsidRPr="004744EB">
              <w:rPr>
                <w:b/>
                <w:sz w:val="24"/>
                <w:szCs w:val="24"/>
              </w:rPr>
              <w:t>18</w:t>
            </w:r>
          </w:p>
        </w:tc>
        <w:tc>
          <w:tcPr>
            <w:tcW w:w="1189"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15</w:t>
            </w:r>
          </w:p>
        </w:tc>
        <w:tc>
          <w:tcPr>
            <w:tcW w:w="1150"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18</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15</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18</w:t>
            </w:r>
          </w:p>
        </w:tc>
        <w:tc>
          <w:tcPr>
            <w:tcW w:w="885" w:type="dxa"/>
            <w:tcBorders>
              <w:top w:val="single" w:sz="4" w:space="0" w:color="000000"/>
              <w:left w:val="single" w:sz="4" w:space="0" w:color="000000"/>
              <w:bottom w:val="single" w:sz="4" w:space="0" w:color="000000"/>
              <w:right w:val="single" w:sz="4" w:space="0" w:color="000000"/>
            </w:tcBorders>
          </w:tcPr>
          <w:p w:rsidR="00BF6A91" w:rsidRPr="004744EB" w:rsidRDefault="00BF6A91" w:rsidP="00F16507">
            <w:pPr>
              <w:snapToGrid w:val="0"/>
              <w:jc w:val="center"/>
              <w:rPr>
                <w:b/>
                <w:sz w:val="24"/>
                <w:szCs w:val="24"/>
              </w:rPr>
            </w:pPr>
            <w:r w:rsidRPr="004744EB">
              <w:rPr>
                <w:b/>
                <w:sz w:val="24"/>
                <w:szCs w:val="24"/>
              </w:rPr>
              <w:t>99</w:t>
            </w:r>
          </w:p>
        </w:tc>
      </w:tr>
      <w:tr w:rsidR="00BF6A91" w:rsidRPr="004744EB" w:rsidTr="00946781">
        <w:tc>
          <w:tcPr>
            <w:tcW w:w="1969"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both"/>
              <w:rPr>
                <w:sz w:val="24"/>
                <w:szCs w:val="24"/>
              </w:rPr>
            </w:pPr>
            <w:r w:rsidRPr="004744EB">
              <w:rPr>
                <w:sz w:val="24"/>
                <w:szCs w:val="24"/>
              </w:rPr>
              <w:t>Самостоятельная работа (в часах)</w:t>
            </w:r>
          </w:p>
        </w:tc>
        <w:tc>
          <w:tcPr>
            <w:tcW w:w="1140"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r w:rsidRPr="004744EB">
              <w:rPr>
                <w:b/>
                <w:sz w:val="24"/>
                <w:szCs w:val="24"/>
              </w:rPr>
              <w:t>7,5</w:t>
            </w:r>
          </w:p>
        </w:tc>
        <w:tc>
          <w:tcPr>
            <w:tcW w:w="1141"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r w:rsidRPr="004744EB">
              <w:rPr>
                <w:b/>
                <w:sz w:val="24"/>
                <w:szCs w:val="24"/>
              </w:rPr>
              <w:t>9</w:t>
            </w:r>
          </w:p>
        </w:tc>
        <w:tc>
          <w:tcPr>
            <w:tcW w:w="1189"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7,5</w:t>
            </w:r>
          </w:p>
        </w:tc>
        <w:tc>
          <w:tcPr>
            <w:tcW w:w="1150"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9</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7,5</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9</w:t>
            </w:r>
          </w:p>
        </w:tc>
        <w:tc>
          <w:tcPr>
            <w:tcW w:w="885" w:type="dxa"/>
            <w:tcBorders>
              <w:top w:val="single" w:sz="4" w:space="0" w:color="000000"/>
              <w:left w:val="single" w:sz="4" w:space="0" w:color="000000"/>
              <w:bottom w:val="single" w:sz="4" w:space="0" w:color="000000"/>
              <w:right w:val="single" w:sz="4" w:space="0" w:color="000000"/>
            </w:tcBorders>
          </w:tcPr>
          <w:p w:rsidR="00BF6A91" w:rsidRPr="004744EB" w:rsidRDefault="00BF6A91" w:rsidP="00F16507">
            <w:pPr>
              <w:snapToGrid w:val="0"/>
              <w:jc w:val="center"/>
              <w:rPr>
                <w:b/>
                <w:sz w:val="24"/>
                <w:szCs w:val="24"/>
              </w:rPr>
            </w:pPr>
            <w:r w:rsidRPr="004744EB">
              <w:rPr>
                <w:b/>
                <w:sz w:val="24"/>
                <w:szCs w:val="24"/>
              </w:rPr>
              <w:t>49,5</w:t>
            </w:r>
          </w:p>
        </w:tc>
      </w:tr>
      <w:tr w:rsidR="00BF6A91" w:rsidRPr="004744EB" w:rsidTr="00946781">
        <w:tc>
          <w:tcPr>
            <w:tcW w:w="1969" w:type="dxa"/>
            <w:tcBorders>
              <w:top w:val="single" w:sz="4" w:space="0" w:color="000000"/>
              <w:left w:val="single" w:sz="4" w:space="0" w:color="000000"/>
              <w:bottom w:val="single" w:sz="4" w:space="0" w:color="000000"/>
              <w:right w:val="nil"/>
            </w:tcBorders>
            <w:hideMark/>
          </w:tcPr>
          <w:p w:rsidR="00BF6A91" w:rsidRPr="004744EB" w:rsidRDefault="00946781" w:rsidP="00F16507">
            <w:pPr>
              <w:snapToGrid w:val="0"/>
              <w:jc w:val="both"/>
              <w:rPr>
                <w:sz w:val="24"/>
                <w:szCs w:val="24"/>
              </w:rPr>
            </w:pPr>
            <w:proofErr w:type="gramStart"/>
            <w:r>
              <w:rPr>
                <w:sz w:val="24"/>
                <w:szCs w:val="24"/>
              </w:rPr>
              <w:t>Максимальная</w:t>
            </w:r>
            <w:proofErr w:type="gramEnd"/>
            <w:r>
              <w:rPr>
                <w:sz w:val="24"/>
                <w:szCs w:val="24"/>
              </w:rPr>
              <w:t xml:space="preserve"> </w:t>
            </w:r>
            <w:proofErr w:type="spellStart"/>
            <w:r>
              <w:rPr>
                <w:sz w:val="24"/>
                <w:szCs w:val="24"/>
              </w:rPr>
              <w:t>учебная</w:t>
            </w:r>
            <w:r w:rsidR="00BF6A91" w:rsidRPr="004744EB">
              <w:rPr>
                <w:sz w:val="24"/>
                <w:szCs w:val="24"/>
              </w:rPr>
              <w:t>нагрузка</w:t>
            </w:r>
            <w:proofErr w:type="spellEnd"/>
            <w:r w:rsidR="00BF6A91" w:rsidRPr="004744EB">
              <w:rPr>
                <w:sz w:val="24"/>
                <w:szCs w:val="24"/>
              </w:rPr>
              <w:t xml:space="preserve"> (в часах)</w:t>
            </w:r>
          </w:p>
        </w:tc>
        <w:tc>
          <w:tcPr>
            <w:tcW w:w="1140"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r w:rsidRPr="004744EB">
              <w:rPr>
                <w:b/>
                <w:sz w:val="24"/>
                <w:szCs w:val="24"/>
              </w:rPr>
              <w:t>22,5</w:t>
            </w:r>
          </w:p>
        </w:tc>
        <w:tc>
          <w:tcPr>
            <w:tcW w:w="1141"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r w:rsidRPr="004744EB">
              <w:rPr>
                <w:b/>
                <w:sz w:val="24"/>
                <w:szCs w:val="24"/>
              </w:rPr>
              <w:t>27</w:t>
            </w:r>
          </w:p>
        </w:tc>
        <w:tc>
          <w:tcPr>
            <w:tcW w:w="1189"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22,5</w:t>
            </w:r>
          </w:p>
        </w:tc>
        <w:tc>
          <w:tcPr>
            <w:tcW w:w="1150"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27</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22,5</w:t>
            </w: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27</w:t>
            </w:r>
          </w:p>
        </w:tc>
        <w:tc>
          <w:tcPr>
            <w:tcW w:w="885" w:type="dxa"/>
            <w:tcBorders>
              <w:top w:val="single" w:sz="4" w:space="0" w:color="000000"/>
              <w:left w:val="single" w:sz="4" w:space="0" w:color="000000"/>
              <w:bottom w:val="single" w:sz="4" w:space="0" w:color="000000"/>
              <w:right w:val="single" w:sz="4" w:space="0" w:color="000000"/>
            </w:tcBorders>
          </w:tcPr>
          <w:p w:rsidR="00BF6A91" w:rsidRPr="004744EB" w:rsidRDefault="00BF6A91" w:rsidP="00F16507">
            <w:pPr>
              <w:snapToGrid w:val="0"/>
              <w:jc w:val="center"/>
              <w:rPr>
                <w:b/>
                <w:sz w:val="24"/>
                <w:szCs w:val="24"/>
              </w:rPr>
            </w:pPr>
            <w:r w:rsidRPr="004744EB">
              <w:rPr>
                <w:b/>
                <w:sz w:val="24"/>
                <w:szCs w:val="24"/>
              </w:rPr>
              <w:t>148,5</w:t>
            </w:r>
          </w:p>
        </w:tc>
      </w:tr>
      <w:tr w:rsidR="00BF6A91" w:rsidRPr="004744EB" w:rsidTr="00946781">
        <w:tc>
          <w:tcPr>
            <w:tcW w:w="1969"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both"/>
              <w:rPr>
                <w:sz w:val="24"/>
                <w:szCs w:val="24"/>
              </w:rPr>
            </w:pPr>
            <w:r w:rsidRPr="004744EB">
              <w:rPr>
                <w:sz w:val="24"/>
                <w:szCs w:val="24"/>
              </w:rPr>
              <w:t>Вид промежуточной аттестации</w:t>
            </w:r>
          </w:p>
        </w:tc>
        <w:tc>
          <w:tcPr>
            <w:tcW w:w="1140"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sz w:val="24"/>
                <w:szCs w:val="24"/>
              </w:rPr>
            </w:pP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зачет</w:t>
            </w:r>
          </w:p>
        </w:tc>
        <w:tc>
          <w:tcPr>
            <w:tcW w:w="1189"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p>
        </w:tc>
        <w:tc>
          <w:tcPr>
            <w:tcW w:w="1150"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зачет</w:t>
            </w:r>
          </w:p>
        </w:tc>
        <w:tc>
          <w:tcPr>
            <w:tcW w:w="1141" w:type="dxa"/>
            <w:tcBorders>
              <w:top w:val="single" w:sz="4" w:space="0" w:color="000000"/>
              <w:left w:val="single" w:sz="4" w:space="0" w:color="000000"/>
              <w:bottom w:val="single" w:sz="4" w:space="0" w:color="000000"/>
              <w:right w:val="nil"/>
            </w:tcBorders>
          </w:tcPr>
          <w:p w:rsidR="00BF6A91" w:rsidRPr="004744EB" w:rsidRDefault="00BF6A91" w:rsidP="00F16507">
            <w:pPr>
              <w:snapToGrid w:val="0"/>
              <w:jc w:val="center"/>
              <w:rPr>
                <w:b/>
                <w:sz w:val="24"/>
                <w:szCs w:val="24"/>
              </w:rPr>
            </w:pPr>
          </w:p>
        </w:tc>
        <w:tc>
          <w:tcPr>
            <w:tcW w:w="1141" w:type="dxa"/>
            <w:tcBorders>
              <w:top w:val="single" w:sz="4" w:space="0" w:color="000000"/>
              <w:left w:val="single" w:sz="4" w:space="0" w:color="000000"/>
              <w:bottom w:val="single" w:sz="4" w:space="0" w:color="000000"/>
              <w:right w:val="nil"/>
            </w:tcBorders>
            <w:hideMark/>
          </w:tcPr>
          <w:p w:rsidR="00BF6A91" w:rsidRPr="004744EB" w:rsidRDefault="00BF6A91" w:rsidP="00F16507">
            <w:pPr>
              <w:snapToGrid w:val="0"/>
              <w:jc w:val="center"/>
              <w:rPr>
                <w:b/>
                <w:sz w:val="24"/>
                <w:szCs w:val="24"/>
              </w:rPr>
            </w:pPr>
            <w:r w:rsidRPr="004744EB">
              <w:rPr>
                <w:b/>
                <w:sz w:val="24"/>
                <w:szCs w:val="24"/>
              </w:rPr>
              <w:t>зачет</w:t>
            </w:r>
          </w:p>
        </w:tc>
        <w:tc>
          <w:tcPr>
            <w:tcW w:w="885" w:type="dxa"/>
            <w:tcBorders>
              <w:top w:val="single" w:sz="4" w:space="0" w:color="000000"/>
              <w:left w:val="single" w:sz="4" w:space="0" w:color="000000"/>
              <w:bottom w:val="single" w:sz="4" w:space="0" w:color="000000"/>
              <w:right w:val="single" w:sz="4" w:space="0" w:color="000000"/>
            </w:tcBorders>
          </w:tcPr>
          <w:p w:rsidR="00BF6A91" w:rsidRPr="004744EB" w:rsidRDefault="00BF6A91" w:rsidP="00F16507">
            <w:pPr>
              <w:snapToGrid w:val="0"/>
              <w:jc w:val="center"/>
              <w:rPr>
                <w:b/>
                <w:sz w:val="24"/>
                <w:szCs w:val="24"/>
              </w:rPr>
            </w:pPr>
            <w:r w:rsidRPr="004744EB">
              <w:rPr>
                <w:b/>
                <w:sz w:val="24"/>
                <w:szCs w:val="24"/>
              </w:rPr>
              <w:t>297</w:t>
            </w:r>
          </w:p>
        </w:tc>
      </w:tr>
    </w:tbl>
    <w:p w:rsidR="00946781" w:rsidRDefault="00946781" w:rsidP="00F16507">
      <w:pPr>
        <w:spacing w:line="360" w:lineRule="auto"/>
        <w:jc w:val="both"/>
        <w:rPr>
          <w:b/>
          <w:i/>
          <w:sz w:val="24"/>
          <w:szCs w:val="24"/>
        </w:rPr>
      </w:pPr>
    </w:p>
    <w:p w:rsidR="001B6BC2" w:rsidRPr="004744EB" w:rsidRDefault="00946781" w:rsidP="00F16507">
      <w:pPr>
        <w:spacing w:line="360" w:lineRule="auto"/>
        <w:jc w:val="both"/>
        <w:rPr>
          <w:i/>
          <w:sz w:val="24"/>
          <w:szCs w:val="24"/>
        </w:rPr>
      </w:pPr>
      <w:r>
        <w:rPr>
          <w:b/>
          <w:i/>
          <w:sz w:val="24"/>
          <w:szCs w:val="24"/>
        </w:rPr>
        <w:lastRenderedPageBreak/>
        <w:t xml:space="preserve">                             </w:t>
      </w:r>
      <w:r w:rsidR="001B6BC2" w:rsidRPr="004744EB">
        <w:rPr>
          <w:b/>
          <w:i/>
          <w:sz w:val="24"/>
          <w:szCs w:val="24"/>
        </w:rPr>
        <w:t>Форма проведения учебных аудиторных занятий</w:t>
      </w:r>
    </w:p>
    <w:p w:rsidR="001B6BC2" w:rsidRPr="004744EB" w:rsidRDefault="001B6BC2" w:rsidP="00F16507">
      <w:pPr>
        <w:spacing w:line="360" w:lineRule="auto"/>
        <w:ind w:firstLine="709"/>
        <w:jc w:val="both"/>
        <w:rPr>
          <w:sz w:val="24"/>
          <w:szCs w:val="24"/>
        </w:rPr>
      </w:pPr>
      <w:r w:rsidRPr="004744EB">
        <w:rPr>
          <w:sz w:val="24"/>
          <w:szCs w:val="24"/>
        </w:rPr>
        <w:t xml:space="preserve">Программа составлена в соответствии с возрастными возможностями  и учетом уровня развития детей. Занятия проводятся в </w:t>
      </w:r>
      <w:r w:rsidRPr="004744EB">
        <w:rPr>
          <w:i/>
          <w:sz w:val="24"/>
          <w:szCs w:val="24"/>
        </w:rPr>
        <w:t>мелкогрупповой</w:t>
      </w:r>
      <w:r w:rsidRPr="004744EB">
        <w:rPr>
          <w:sz w:val="24"/>
          <w:szCs w:val="24"/>
        </w:rPr>
        <w:t xml:space="preserve"> форме, численность группы </w:t>
      </w:r>
      <w:r w:rsidRPr="00946781">
        <w:rPr>
          <w:sz w:val="24"/>
          <w:szCs w:val="24"/>
        </w:rPr>
        <w:t>–  до 5 человек.</w:t>
      </w:r>
      <w:r w:rsidRPr="004744EB">
        <w:rPr>
          <w:sz w:val="24"/>
          <w:szCs w:val="24"/>
        </w:rPr>
        <w:t xml:space="preserve"> </w:t>
      </w:r>
    </w:p>
    <w:p w:rsidR="001B6BC2" w:rsidRPr="004744EB" w:rsidRDefault="001B6BC2" w:rsidP="00F16507">
      <w:pPr>
        <w:spacing w:line="360" w:lineRule="auto"/>
        <w:ind w:firstLine="851"/>
        <w:jc w:val="both"/>
        <w:rPr>
          <w:color w:val="000000"/>
          <w:sz w:val="24"/>
          <w:szCs w:val="24"/>
        </w:rPr>
      </w:pPr>
      <w:r w:rsidRPr="004744EB">
        <w:rPr>
          <w:color w:val="000000"/>
          <w:sz w:val="24"/>
          <w:szCs w:val="24"/>
        </w:rPr>
        <w:t>Недельная нагрузка в часах (академических часах) по направлениям:</w:t>
      </w:r>
    </w:p>
    <w:p w:rsidR="001B6BC2" w:rsidRPr="004744EB" w:rsidRDefault="001B6BC2" w:rsidP="00F16507">
      <w:pPr>
        <w:pStyle w:val="aa"/>
        <w:widowControl/>
        <w:numPr>
          <w:ilvl w:val="0"/>
          <w:numId w:val="11"/>
        </w:numPr>
        <w:overflowPunct/>
        <w:autoSpaceDE/>
        <w:spacing w:line="360" w:lineRule="auto"/>
        <w:jc w:val="both"/>
        <w:rPr>
          <w:color w:val="000000"/>
          <w:sz w:val="24"/>
          <w:szCs w:val="24"/>
        </w:rPr>
      </w:pPr>
      <w:r w:rsidRPr="004744EB">
        <w:rPr>
          <w:color w:val="000000"/>
          <w:sz w:val="24"/>
          <w:szCs w:val="24"/>
        </w:rPr>
        <w:t xml:space="preserve"> «Основы изобразительной грамоты» - 1 час в неделю;</w:t>
      </w:r>
    </w:p>
    <w:p w:rsidR="001B6BC2" w:rsidRPr="004744EB" w:rsidRDefault="001B6BC2" w:rsidP="00F16507">
      <w:pPr>
        <w:pStyle w:val="aa"/>
        <w:widowControl/>
        <w:numPr>
          <w:ilvl w:val="0"/>
          <w:numId w:val="11"/>
        </w:numPr>
        <w:overflowPunct/>
        <w:autoSpaceDE/>
        <w:spacing w:line="360" w:lineRule="auto"/>
        <w:jc w:val="both"/>
        <w:rPr>
          <w:color w:val="000000"/>
          <w:sz w:val="24"/>
          <w:szCs w:val="24"/>
        </w:rPr>
      </w:pPr>
      <w:r w:rsidRPr="004744EB">
        <w:rPr>
          <w:color w:val="000000"/>
          <w:sz w:val="24"/>
          <w:szCs w:val="24"/>
        </w:rPr>
        <w:t xml:space="preserve">«Основы декоративно-прикладного творчества» - </w:t>
      </w:r>
      <w:r w:rsidR="00A66963" w:rsidRPr="004744EB">
        <w:rPr>
          <w:color w:val="000000"/>
          <w:sz w:val="24"/>
          <w:szCs w:val="24"/>
        </w:rPr>
        <w:t>в 1 год -</w:t>
      </w:r>
      <w:r w:rsidRPr="004744EB">
        <w:rPr>
          <w:color w:val="000000"/>
          <w:sz w:val="24"/>
          <w:szCs w:val="24"/>
        </w:rPr>
        <w:t>1 час в неделю</w:t>
      </w:r>
      <w:r w:rsidR="00A66963" w:rsidRPr="004744EB">
        <w:rPr>
          <w:color w:val="000000"/>
          <w:sz w:val="24"/>
          <w:szCs w:val="24"/>
        </w:rPr>
        <w:t>, во 2,3</w:t>
      </w:r>
      <w:r w:rsidR="00D96E4A" w:rsidRPr="004744EB">
        <w:rPr>
          <w:color w:val="000000"/>
          <w:sz w:val="24"/>
          <w:szCs w:val="24"/>
        </w:rPr>
        <w:t xml:space="preserve"> год обучения</w:t>
      </w:r>
      <w:r w:rsidR="00A66963" w:rsidRPr="004744EB">
        <w:rPr>
          <w:color w:val="000000"/>
          <w:sz w:val="24"/>
          <w:szCs w:val="24"/>
        </w:rPr>
        <w:t xml:space="preserve"> – 2 часа в неделю</w:t>
      </w:r>
      <w:r w:rsidRPr="004744EB">
        <w:rPr>
          <w:color w:val="000000"/>
          <w:sz w:val="24"/>
          <w:szCs w:val="24"/>
        </w:rPr>
        <w:t>;</w:t>
      </w:r>
    </w:p>
    <w:p w:rsidR="001B6BC2" w:rsidRPr="004744EB" w:rsidRDefault="001B6BC2" w:rsidP="00F16507">
      <w:pPr>
        <w:pStyle w:val="aa"/>
        <w:widowControl/>
        <w:numPr>
          <w:ilvl w:val="0"/>
          <w:numId w:val="11"/>
        </w:numPr>
        <w:overflowPunct/>
        <w:autoSpaceDE/>
        <w:spacing w:line="360" w:lineRule="auto"/>
        <w:jc w:val="both"/>
        <w:rPr>
          <w:color w:val="000000"/>
          <w:sz w:val="24"/>
          <w:szCs w:val="24"/>
        </w:rPr>
      </w:pPr>
      <w:r w:rsidRPr="004744EB">
        <w:rPr>
          <w:color w:val="000000"/>
          <w:sz w:val="24"/>
          <w:szCs w:val="24"/>
        </w:rPr>
        <w:t>«Лепка» - 1 час в неделю.</w:t>
      </w:r>
    </w:p>
    <w:p w:rsidR="001B6BC2" w:rsidRPr="004744EB" w:rsidRDefault="001B6BC2" w:rsidP="00F16507">
      <w:pPr>
        <w:spacing w:line="360" w:lineRule="auto"/>
        <w:ind w:firstLine="709"/>
        <w:jc w:val="both"/>
        <w:rPr>
          <w:sz w:val="24"/>
          <w:szCs w:val="24"/>
          <w:lang w:eastAsia="ru-RU"/>
        </w:rPr>
      </w:pPr>
      <w:r w:rsidRPr="004744EB">
        <w:rPr>
          <w:sz w:val="24"/>
          <w:szCs w:val="24"/>
          <w:lang w:eastAsia="ru-RU"/>
        </w:rPr>
        <w:t>Продолжительность занятия (академического часа):</w:t>
      </w:r>
    </w:p>
    <w:p w:rsidR="001B6BC2" w:rsidRPr="004744EB" w:rsidRDefault="001B6BC2" w:rsidP="00F16507">
      <w:pPr>
        <w:spacing w:line="360" w:lineRule="auto"/>
        <w:ind w:firstLine="709"/>
        <w:jc w:val="both"/>
        <w:rPr>
          <w:color w:val="FF0000"/>
          <w:sz w:val="24"/>
          <w:szCs w:val="24"/>
          <w:lang w:eastAsia="ru-RU"/>
        </w:rPr>
      </w:pPr>
      <w:r w:rsidRPr="00946781">
        <w:rPr>
          <w:sz w:val="24"/>
          <w:szCs w:val="24"/>
          <w:lang w:eastAsia="ru-RU"/>
        </w:rPr>
        <w:t>3</w:t>
      </w:r>
      <w:r w:rsidR="00A66963" w:rsidRPr="00946781">
        <w:rPr>
          <w:sz w:val="24"/>
          <w:szCs w:val="24"/>
          <w:lang w:eastAsia="ru-RU"/>
        </w:rPr>
        <w:t>5</w:t>
      </w:r>
      <w:r w:rsidRPr="00946781">
        <w:rPr>
          <w:sz w:val="24"/>
          <w:szCs w:val="24"/>
          <w:lang w:eastAsia="ru-RU"/>
        </w:rPr>
        <w:t xml:space="preserve"> минут</w:t>
      </w:r>
      <w:r w:rsidRPr="004744EB">
        <w:rPr>
          <w:sz w:val="24"/>
          <w:szCs w:val="24"/>
          <w:lang w:eastAsia="ru-RU"/>
        </w:rPr>
        <w:t xml:space="preserve"> - для возраста 7-10 лет. Контроль знаний, умений и навыков детей (диагностика) проводится 2 раза в год (полугодовой в декабре, итоговый - в мае). Продолжительность занятия (академического часа) устанавливается на основании пункта 11.10 Санитарно-эпидемиологических требований 2.4.1.3049-13, утвержденных Главным государственным врачом Российской Федерации от 15.15.2013 № 26.</w:t>
      </w:r>
    </w:p>
    <w:p w:rsidR="001B6BC2" w:rsidRPr="004744EB" w:rsidRDefault="001B6BC2" w:rsidP="00F16507">
      <w:pPr>
        <w:spacing w:line="360" w:lineRule="auto"/>
        <w:jc w:val="both"/>
        <w:rPr>
          <w:b/>
          <w:i/>
          <w:sz w:val="24"/>
          <w:szCs w:val="24"/>
        </w:rPr>
      </w:pPr>
    </w:p>
    <w:p w:rsidR="001B6BC2" w:rsidRPr="004744EB" w:rsidRDefault="001B6BC2" w:rsidP="00F16507">
      <w:pPr>
        <w:spacing w:line="360" w:lineRule="auto"/>
        <w:jc w:val="center"/>
        <w:rPr>
          <w:b/>
          <w:i/>
          <w:sz w:val="24"/>
          <w:szCs w:val="24"/>
        </w:rPr>
      </w:pPr>
      <w:r w:rsidRPr="004744EB">
        <w:rPr>
          <w:b/>
          <w:i/>
          <w:sz w:val="24"/>
          <w:szCs w:val="24"/>
        </w:rPr>
        <w:t>Обоснование структуры программы</w:t>
      </w:r>
    </w:p>
    <w:p w:rsidR="001B6BC2" w:rsidRPr="004744EB" w:rsidRDefault="001B6BC2" w:rsidP="00F16507">
      <w:pPr>
        <w:pStyle w:val="Body1"/>
        <w:spacing w:line="360" w:lineRule="auto"/>
        <w:ind w:firstLine="709"/>
        <w:jc w:val="both"/>
        <w:rPr>
          <w:rFonts w:ascii="Times New Roman" w:hAnsi="Times New Roman"/>
          <w:szCs w:val="24"/>
          <w:lang w:val="ru-RU"/>
        </w:rPr>
      </w:pPr>
      <w:r w:rsidRPr="004744EB">
        <w:rPr>
          <w:rFonts w:ascii="Times New Roman" w:eastAsia="Helvetica" w:hAnsi="Times New Roman"/>
          <w:szCs w:val="24"/>
          <w:lang w:val="ru-RU"/>
        </w:rPr>
        <w:t xml:space="preserve">Обоснованием структуры программы являются ФГТ, отражающие все аспекты работы преподавателя с учеником. </w:t>
      </w:r>
    </w:p>
    <w:p w:rsidR="001B6BC2" w:rsidRPr="004744EB" w:rsidRDefault="001B6BC2" w:rsidP="00F16507">
      <w:pPr>
        <w:pStyle w:val="Body1"/>
        <w:spacing w:line="360" w:lineRule="auto"/>
        <w:ind w:firstLine="709"/>
        <w:jc w:val="both"/>
        <w:rPr>
          <w:rFonts w:ascii="Times New Roman" w:eastAsia="Helvetica" w:hAnsi="Times New Roman"/>
          <w:szCs w:val="24"/>
          <w:lang w:val="ru-RU"/>
        </w:rPr>
      </w:pPr>
      <w:r w:rsidRPr="004744EB">
        <w:rPr>
          <w:rFonts w:ascii="Times New Roman" w:eastAsia="Helvetica" w:hAnsi="Times New Roman"/>
          <w:szCs w:val="24"/>
          <w:lang w:val="ru-RU"/>
        </w:rPr>
        <w:t>Программа содержит  следующие разделы (модули):</w:t>
      </w:r>
    </w:p>
    <w:p w:rsidR="001B6BC2" w:rsidRPr="004744EB" w:rsidRDefault="001B6BC2" w:rsidP="00F16507">
      <w:pPr>
        <w:pStyle w:val="af3"/>
        <w:numPr>
          <w:ilvl w:val="0"/>
          <w:numId w:val="14"/>
        </w:numPr>
        <w:tabs>
          <w:tab w:val="left" w:pos="993"/>
        </w:tabs>
        <w:spacing w:after="0" w:line="360" w:lineRule="auto"/>
        <w:ind w:left="0" w:firstLine="709"/>
        <w:jc w:val="both"/>
        <w:outlineLvl w:val="0"/>
        <w:rPr>
          <w:rFonts w:ascii="Times New Roman" w:eastAsia="ヒラギノ角ゴ Pro W3" w:hAnsi="Times New Roman"/>
          <w:color w:val="000000"/>
          <w:sz w:val="24"/>
          <w:szCs w:val="24"/>
        </w:rPr>
      </w:pPr>
      <w:r w:rsidRPr="004744EB">
        <w:rPr>
          <w:rFonts w:ascii="Times New Roman" w:eastAsia="Geeza Pro" w:hAnsi="Times New Roman"/>
          <w:color w:val="000000"/>
          <w:sz w:val="24"/>
          <w:szCs w:val="24"/>
        </w:rPr>
        <w:t>сведения о затратах учебного времени, предусмотренного на освоение</w:t>
      </w:r>
      <w:r w:rsidRPr="004744EB">
        <w:rPr>
          <w:rFonts w:ascii="Times New Roman" w:eastAsia="ヒラギノ角ゴ Pro W3" w:hAnsi="Times New Roman"/>
          <w:color w:val="000000"/>
          <w:sz w:val="24"/>
          <w:szCs w:val="24"/>
        </w:rPr>
        <w:t xml:space="preserve"> </w:t>
      </w:r>
      <w:r w:rsidRPr="004744EB">
        <w:rPr>
          <w:rFonts w:ascii="Times New Roman" w:eastAsia="Geeza Pro" w:hAnsi="Times New Roman"/>
          <w:color w:val="000000"/>
          <w:sz w:val="24"/>
          <w:szCs w:val="24"/>
        </w:rPr>
        <w:t>учебного предмета;</w:t>
      </w:r>
    </w:p>
    <w:p w:rsidR="001B6BC2" w:rsidRPr="004744EB" w:rsidRDefault="001B6BC2" w:rsidP="00F16507">
      <w:pPr>
        <w:pStyle w:val="af3"/>
        <w:numPr>
          <w:ilvl w:val="0"/>
          <w:numId w:val="14"/>
        </w:numPr>
        <w:tabs>
          <w:tab w:val="left" w:pos="993"/>
        </w:tabs>
        <w:spacing w:after="0" w:line="360" w:lineRule="auto"/>
        <w:ind w:left="0" w:firstLine="709"/>
        <w:jc w:val="both"/>
        <w:outlineLvl w:val="0"/>
        <w:rPr>
          <w:rFonts w:ascii="Times New Roman" w:eastAsia="ヒラギノ角ゴ Pro W3" w:hAnsi="Times New Roman"/>
          <w:color w:val="000000"/>
          <w:sz w:val="24"/>
          <w:szCs w:val="24"/>
        </w:rPr>
      </w:pPr>
      <w:r w:rsidRPr="004744EB">
        <w:rPr>
          <w:rFonts w:ascii="Times New Roman" w:eastAsia="Geeza Pro" w:hAnsi="Times New Roman"/>
          <w:color w:val="000000"/>
          <w:sz w:val="24"/>
          <w:szCs w:val="24"/>
        </w:rPr>
        <w:t>распределение учебного материала на год обучения;</w:t>
      </w:r>
    </w:p>
    <w:p w:rsidR="001B6BC2" w:rsidRPr="004744EB" w:rsidRDefault="001B6BC2" w:rsidP="00F16507">
      <w:pPr>
        <w:pStyle w:val="af3"/>
        <w:numPr>
          <w:ilvl w:val="0"/>
          <w:numId w:val="14"/>
        </w:numPr>
        <w:tabs>
          <w:tab w:val="left" w:pos="993"/>
        </w:tabs>
        <w:spacing w:after="0" w:line="360" w:lineRule="auto"/>
        <w:ind w:left="0" w:firstLine="709"/>
        <w:jc w:val="both"/>
        <w:outlineLvl w:val="0"/>
        <w:rPr>
          <w:rFonts w:ascii="Times New Roman" w:eastAsia="ヒラギノ角ゴ Pro W3" w:hAnsi="Times New Roman"/>
          <w:color w:val="000000"/>
          <w:sz w:val="24"/>
          <w:szCs w:val="24"/>
        </w:rPr>
      </w:pPr>
      <w:r w:rsidRPr="004744EB">
        <w:rPr>
          <w:rFonts w:ascii="Times New Roman" w:eastAsia="Geeza Pro" w:hAnsi="Times New Roman"/>
          <w:color w:val="000000"/>
          <w:sz w:val="24"/>
          <w:szCs w:val="24"/>
        </w:rPr>
        <w:t xml:space="preserve">описание дидактических единиц учебного предмета; </w:t>
      </w:r>
    </w:p>
    <w:p w:rsidR="001B6BC2" w:rsidRPr="004744EB" w:rsidRDefault="001B6BC2" w:rsidP="00F16507">
      <w:pPr>
        <w:pStyle w:val="af3"/>
        <w:numPr>
          <w:ilvl w:val="0"/>
          <w:numId w:val="14"/>
        </w:numPr>
        <w:tabs>
          <w:tab w:val="left" w:pos="993"/>
        </w:tabs>
        <w:spacing w:after="0" w:line="360" w:lineRule="auto"/>
        <w:ind w:left="0" w:firstLine="709"/>
        <w:jc w:val="both"/>
        <w:outlineLvl w:val="0"/>
        <w:rPr>
          <w:rFonts w:ascii="Times New Roman" w:eastAsia="ヒラギノ角ゴ Pro W3" w:hAnsi="Times New Roman"/>
          <w:color w:val="000000"/>
          <w:sz w:val="24"/>
          <w:szCs w:val="24"/>
        </w:rPr>
      </w:pPr>
      <w:r w:rsidRPr="004744EB">
        <w:rPr>
          <w:rFonts w:ascii="Times New Roman" w:eastAsia="Geeza Pro" w:hAnsi="Times New Roman"/>
          <w:color w:val="000000"/>
          <w:sz w:val="24"/>
          <w:szCs w:val="24"/>
        </w:rPr>
        <w:t xml:space="preserve">требования к уровню подготовки </w:t>
      </w:r>
      <w:proofErr w:type="gramStart"/>
      <w:r w:rsidRPr="004744EB">
        <w:rPr>
          <w:rFonts w:ascii="Times New Roman" w:eastAsia="Geeza Pro" w:hAnsi="Times New Roman"/>
          <w:color w:val="000000"/>
          <w:sz w:val="24"/>
          <w:szCs w:val="24"/>
        </w:rPr>
        <w:t>обучающихся</w:t>
      </w:r>
      <w:proofErr w:type="gramEnd"/>
      <w:r w:rsidRPr="004744EB">
        <w:rPr>
          <w:rFonts w:ascii="Times New Roman" w:eastAsia="Geeza Pro" w:hAnsi="Times New Roman"/>
          <w:color w:val="000000"/>
          <w:sz w:val="24"/>
          <w:szCs w:val="24"/>
        </w:rPr>
        <w:t>;</w:t>
      </w:r>
    </w:p>
    <w:p w:rsidR="001B6BC2" w:rsidRPr="004744EB" w:rsidRDefault="001B6BC2" w:rsidP="00F16507">
      <w:pPr>
        <w:pStyle w:val="af3"/>
        <w:numPr>
          <w:ilvl w:val="0"/>
          <w:numId w:val="14"/>
        </w:numPr>
        <w:tabs>
          <w:tab w:val="left" w:pos="993"/>
        </w:tabs>
        <w:spacing w:after="0" w:line="360" w:lineRule="auto"/>
        <w:ind w:left="0" w:firstLine="709"/>
        <w:jc w:val="both"/>
        <w:outlineLvl w:val="0"/>
        <w:rPr>
          <w:rFonts w:ascii="Times New Roman" w:eastAsia="ヒラギノ角ゴ Pro W3" w:hAnsi="Times New Roman"/>
          <w:color w:val="000000"/>
          <w:sz w:val="24"/>
          <w:szCs w:val="24"/>
        </w:rPr>
      </w:pPr>
      <w:r w:rsidRPr="004744EB">
        <w:rPr>
          <w:rFonts w:ascii="Times New Roman" w:eastAsia="Geeza Pro" w:hAnsi="Times New Roman"/>
          <w:color w:val="000000"/>
          <w:sz w:val="24"/>
          <w:szCs w:val="24"/>
        </w:rPr>
        <w:t>формы и методы контроля, система оценок;</w:t>
      </w:r>
    </w:p>
    <w:p w:rsidR="001B6BC2" w:rsidRPr="004744EB" w:rsidRDefault="001B6BC2" w:rsidP="00F16507">
      <w:pPr>
        <w:pStyle w:val="af3"/>
        <w:numPr>
          <w:ilvl w:val="0"/>
          <w:numId w:val="14"/>
        </w:numPr>
        <w:tabs>
          <w:tab w:val="left" w:pos="993"/>
        </w:tabs>
        <w:spacing w:after="0" w:line="360" w:lineRule="auto"/>
        <w:ind w:left="0" w:firstLine="709"/>
        <w:jc w:val="both"/>
        <w:outlineLvl w:val="0"/>
        <w:rPr>
          <w:rFonts w:ascii="Times New Roman" w:eastAsia="ヒラギノ角ゴ Pro W3" w:hAnsi="Times New Roman"/>
          <w:color w:val="000000"/>
          <w:sz w:val="24"/>
          <w:szCs w:val="24"/>
        </w:rPr>
      </w:pPr>
      <w:r w:rsidRPr="004744EB">
        <w:rPr>
          <w:rFonts w:ascii="Times New Roman" w:eastAsia="Geeza Pro" w:hAnsi="Times New Roman"/>
          <w:color w:val="000000"/>
          <w:sz w:val="24"/>
          <w:szCs w:val="24"/>
        </w:rPr>
        <w:t>Материально-техническое обеспечение;</w:t>
      </w:r>
    </w:p>
    <w:p w:rsidR="001B6BC2" w:rsidRPr="004744EB" w:rsidRDefault="001B6BC2" w:rsidP="00F16507">
      <w:pPr>
        <w:pStyle w:val="af3"/>
        <w:numPr>
          <w:ilvl w:val="0"/>
          <w:numId w:val="14"/>
        </w:numPr>
        <w:tabs>
          <w:tab w:val="left" w:pos="993"/>
        </w:tabs>
        <w:spacing w:after="0" w:line="360" w:lineRule="auto"/>
        <w:ind w:left="0" w:firstLine="709"/>
        <w:jc w:val="both"/>
        <w:outlineLvl w:val="0"/>
        <w:rPr>
          <w:rFonts w:ascii="Times New Roman" w:eastAsia="ヒラギノ角ゴ Pro W3" w:hAnsi="Times New Roman"/>
          <w:color w:val="000000"/>
          <w:sz w:val="24"/>
          <w:szCs w:val="24"/>
        </w:rPr>
      </w:pPr>
      <w:r w:rsidRPr="004744EB">
        <w:rPr>
          <w:rFonts w:ascii="Times New Roman" w:eastAsia="Geeza Pro" w:hAnsi="Times New Roman"/>
          <w:color w:val="000000"/>
          <w:sz w:val="24"/>
          <w:szCs w:val="24"/>
        </w:rPr>
        <w:t>методическое обеспечение учебного процесса.</w:t>
      </w:r>
    </w:p>
    <w:p w:rsidR="001B6BC2" w:rsidRPr="004744EB" w:rsidRDefault="001B6BC2" w:rsidP="00F16507">
      <w:pPr>
        <w:pStyle w:val="aa"/>
        <w:widowControl/>
        <w:overflowPunct/>
        <w:autoSpaceDN w:val="0"/>
        <w:adjustRightInd w:val="0"/>
        <w:spacing w:line="360" w:lineRule="auto"/>
        <w:ind w:left="360"/>
        <w:jc w:val="both"/>
        <w:rPr>
          <w:rFonts w:eastAsiaTheme="minorHAnsi"/>
          <w:b/>
          <w:bCs/>
          <w:i/>
          <w:iCs/>
          <w:sz w:val="24"/>
          <w:szCs w:val="24"/>
          <w:lang w:eastAsia="en-US"/>
        </w:rPr>
      </w:pPr>
    </w:p>
    <w:p w:rsidR="001B6BC2" w:rsidRPr="004744EB" w:rsidRDefault="001B6BC2" w:rsidP="00F16507">
      <w:pPr>
        <w:pStyle w:val="aa"/>
        <w:widowControl/>
        <w:overflowPunct/>
        <w:autoSpaceDN w:val="0"/>
        <w:adjustRightInd w:val="0"/>
        <w:spacing w:line="360" w:lineRule="auto"/>
        <w:ind w:left="360"/>
        <w:jc w:val="center"/>
        <w:rPr>
          <w:rFonts w:eastAsiaTheme="minorHAnsi"/>
          <w:b/>
          <w:bCs/>
          <w:i/>
          <w:iCs/>
          <w:sz w:val="24"/>
          <w:szCs w:val="24"/>
          <w:lang w:eastAsia="en-US"/>
        </w:rPr>
      </w:pPr>
      <w:r w:rsidRPr="004744EB">
        <w:rPr>
          <w:rFonts w:eastAsiaTheme="minorHAnsi"/>
          <w:b/>
          <w:bCs/>
          <w:i/>
          <w:iCs/>
          <w:sz w:val="24"/>
          <w:szCs w:val="24"/>
          <w:lang w:eastAsia="en-US"/>
        </w:rPr>
        <w:t xml:space="preserve">Описание материально-технических условий </w:t>
      </w:r>
    </w:p>
    <w:p w:rsidR="001B6BC2" w:rsidRPr="004744EB" w:rsidRDefault="001B6BC2" w:rsidP="00F16507">
      <w:pPr>
        <w:pStyle w:val="aa"/>
        <w:widowControl/>
        <w:overflowPunct/>
        <w:autoSpaceDN w:val="0"/>
        <w:adjustRightInd w:val="0"/>
        <w:spacing w:line="360" w:lineRule="auto"/>
        <w:ind w:left="360"/>
        <w:jc w:val="center"/>
        <w:rPr>
          <w:rFonts w:eastAsiaTheme="minorHAnsi"/>
          <w:b/>
          <w:bCs/>
          <w:i/>
          <w:iCs/>
          <w:sz w:val="24"/>
          <w:szCs w:val="24"/>
          <w:lang w:eastAsia="en-US"/>
        </w:rPr>
      </w:pPr>
      <w:r w:rsidRPr="004744EB">
        <w:rPr>
          <w:rFonts w:eastAsiaTheme="minorHAnsi"/>
          <w:b/>
          <w:bCs/>
          <w:i/>
          <w:iCs/>
          <w:sz w:val="24"/>
          <w:szCs w:val="24"/>
          <w:lang w:eastAsia="en-US"/>
        </w:rPr>
        <w:t>реализации учебной программы</w:t>
      </w:r>
    </w:p>
    <w:p w:rsidR="001B6BC2" w:rsidRPr="004744EB" w:rsidRDefault="001B6BC2" w:rsidP="00F16507">
      <w:pPr>
        <w:widowControl/>
        <w:overflowPunct/>
        <w:autoSpaceDN w:val="0"/>
        <w:adjustRightInd w:val="0"/>
        <w:spacing w:line="360" w:lineRule="auto"/>
        <w:jc w:val="both"/>
        <w:rPr>
          <w:rFonts w:eastAsiaTheme="minorHAnsi"/>
          <w:bCs/>
          <w:i/>
          <w:sz w:val="24"/>
          <w:szCs w:val="24"/>
          <w:lang w:eastAsia="en-US"/>
        </w:rPr>
      </w:pPr>
      <w:r w:rsidRPr="004744EB">
        <w:rPr>
          <w:rFonts w:eastAsiaTheme="minorHAnsi"/>
          <w:bCs/>
          <w:i/>
          <w:sz w:val="24"/>
          <w:szCs w:val="24"/>
          <w:lang w:eastAsia="en-US"/>
        </w:rPr>
        <w:t>Материально-техническое обеспечение</w:t>
      </w:r>
    </w:p>
    <w:p w:rsidR="001B6BC2" w:rsidRPr="004744EB" w:rsidRDefault="001B6BC2" w:rsidP="00F16507">
      <w:pPr>
        <w:pStyle w:val="aa"/>
        <w:numPr>
          <w:ilvl w:val="0"/>
          <w:numId w:val="15"/>
        </w:numPr>
        <w:shd w:val="clear" w:color="auto" w:fill="FFFFFF"/>
        <w:spacing w:line="360" w:lineRule="auto"/>
        <w:ind w:left="426"/>
        <w:jc w:val="both"/>
        <w:rPr>
          <w:color w:val="000000"/>
          <w:sz w:val="24"/>
          <w:szCs w:val="24"/>
        </w:rPr>
      </w:pPr>
      <w:r w:rsidRPr="004744EB">
        <w:rPr>
          <w:color w:val="000000"/>
          <w:sz w:val="24"/>
          <w:szCs w:val="24"/>
        </w:rPr>
        <w:t xml:space="preserve">рабочие столы ( ученические парты)  6 </w:t>
      </w:r>
      <w:proofErr w:type="spellStart"/>
      <w:proofErr w:type="gramStart"/>
      <w:r w:rsidRPr="004744EB">
        <w:rPr>
          <w:color w:val="000000"/>
          <w:sz w:val="24"/>
          <w:szCs w:val="24"/>
        </w:rPr>
        <w:t>шт</w:t>
      </w:r>
      <w:proofErr w:type="spellEnd"/>
      <w:proofErr w:type="gramEnd"/>
      <w:r w:rsidRPr="004744EB">
        <w:rPr>
          <w:color w:val="000000"/>
          <w:sz w:val="24"/>
          <w:szCs w:val="24"/>
        </w:rPr>
        <w:t>;</w:t>
      </w:r>
    </w:p>
    <w:p w:rsidR="001B6BC2" w:rsidRPr="004744EB" w:rsidRDefault="001B6BC2" w:rsidP="00F16507">
      <w:pPr>
        <w:pStyle w:val="aa"/>
        <w:widowControl/>
        <w:numPr>
          <w:ilvl w:val="0"/>
          <w:numId w:val="15"/>
        </w:numPr>
        <w:shd w:val="clear" w:color="auto" w:fill="FFFFFF"/>
        <w:overflowPunct/>
        <w:autoSpaceDE/>
        <w:autoSpaceDN w:val="0"/>
        <w:spacing w:line="360" w:lineRule="auto"/>
        <w:ind w:left="426"/>
        <w:jc w:val="both"/>
        <w:rPr>
          <w:color w:val="000000"/>
          <w:sz w:val="24"/>
          <w:szCs w:val="24"/>
        </w:rPr>
      </w:pPr>
      <w:r w:rsidRPr="004744EB">
        <w:rPr>
          <w:color w:val="000000"/>
          <w:sz w:val="24"/>
          <w:szCs w:val="24"/>
        </w:rPr>
        <w:t xml:space="preserve">стулья 12 </w:t>
      </w:r>
      <w:proofErr w:type="spellStart"/>
      <w:proofErr w:type="gramStart"/>
      <w:r w:rsidRPr="004744EB">
        <w:rPr>
          <w:color w:val="000000"/>
          <w:sz w:val="24"/>
          <w:szCs w:val="24"/>
        </w:rPr>
        <w:t>шт</w:t>
      </w:r>
      <w:proofErr w:type="spellEnd"/>
      <w:proofErr w:type="gramEnd"/>
      <w:r w:rsidRPr="004744EB">
        <w:rPr>
          <w:color w:val="000000"/>
          <w:sz w:val="24"/>
          <w:szCs w:val="24"/>
        </w:rPr>
        <w:t>;</w:t>
      </w:r>
    </w:p>
    <w:p w:rsidR="001B6BC2" w:rsidRPr="004744EB" w:rsidRDefault="001B6BC2" w:rsidP="00F16507">
      <w:pPr>
        <w:pStyle w:val="aa"/>
        <w:widowControl/>
        <w:numPr>
          <w:ilvl w:val="0"/>
          <w:numId w:val="15"/>
        </w:numPr>
        <w:shd w:val="clear" w:color="auto" w:fill="FFFFFF"/>
        <w:overflowPunct/>
        <w:autoSpaceDE/>
        <w:autoSpaceDN w:val="0"/>
        <w:spacing w:line="360" w:lineRule="auto"/>
        <w:ind w:left="426"/>
        <w:jc w:val="both"/>
        <w:rPr>
          <w:color w:val="000000"/>
          <w:sz w:val="24"/>
          <w:szCs w:val="24"/>
        </w:rPr>
      </w:pPr>
      <w:r w:rsidRPr="004744EB">
        <w:rPr>
          <w:rFonts w:eastAsiaTheme="minorHAnsi"/>
          <w:sz w:val="24"/>
          <w:szCs w:val="24"/>
          <w:lang w:eastAsia="en-US"/>
        </w:rPr>
        <w:t xml:space="preserve">мольберты 12 </w:t>
      </w:r>
      <w:proofErr w:type="spellStart"/>
      <w:proofErr w:type="gramStart"/>
      <w:r w:rsidRPr="004744EB">
        <w:rPr>
          <w:rFonts w:eastAsiaTheme="minorHAnsi"/>
          <w:sz w:val="24"/>
          <w:szCs w:val="24"/>
          <w:lang w:eastAsia="en-US"/>
        </w:rPr>
        <w:t>шт</w:t>
      </w:r>
      <w:proofErr w:type="spellEnd"/>
      <w:proofErr w:type="gramEnd"/>
      <w:r w:rsidRPr="004744EB">
        <w:rPr>
          <w:rFonts w:eastAsiaTheme="minorHAnsi"/>
          <w:sz w:val="24"/>
          <w:szCs w:val="24"/>
          <w:lang w:eastAsia="en-US"/>
        </w:rPr>
        <w:t>;</w:t>
      </w:r>
    </w:p>
    <w:p w:rsidR="001B6BC2" w:rsidRPr="004744EB" w:rsidRDefault="001B6BC2" w:rsidP="00F16507">
      <w:pPr>
        <w:pStyle w:val="aa"/>
        <w:numPr>
          <w:ilvl w:val="0"/>
          <w:numId w:val="15"/>
        </w:numPr>
        <w:shd w:val="clear" w:color="auto" w:fill="FFFFFF"/>
        <w:spacing w:line="360" w:lineRule="auto"/>
        <w:ind w:left="426"/>
        <w:jc w:val="both"/>
        <w:rPr>
          <w:sz w:val="24"/>
          <w:szCs w:val="24"/>
        </w:rPr>
      </w:pPr>
      <w:r w:rsidRPr="004744EB">
        <w:rPr>
          <w:color w:val="000000"/>
          <w:sz w:val="24"/>
          <w:szCs w:val="24"/>
        </w:rPr>
        <w:t>учебная доска для зарисовки набросков, схем;</w:t>
      </w:r>
    </w:p>
    <w:p w:rsidR="001B6BC2" w:rsidRPr="004744EB" w:rsidRDefault="001B6BC2" w:rsidP="00F16507">
      <w:pPr>
        <w:pStyle w:val="aa"/>
        <w:numPr>
          <w:ilvl w:val="0"/>
          <w:numId w:val="15"/>
        </w:numPr>
        <w:shd w:val="clear" w:color="auto" w:fill="FFFFFF"/>
        <w:spacing w:line="360" w:lineRule="auto"/>
        <w:ind w:left="426"/>
        <w:jc w:val="both"/>
        <w:rPr>
          <w:sz w:val="24"/>
          <w:szCs w:val="24"/>
        </w:rPr>
      </w:pPr>
      <w:r w:rsidRPr="004744EB">
        <w:rPr>
          <w:color w:val="000000"/>
          <w:sz w:val="24"/>
          <w:szCs w:val="24"/>
        </w:rPr>
        <w:lastRenderedPageBreak/>
        <w:t>стенды для демонстрации методических материалов, образцов, изделий учащихся.</w:t>
      </w:r>
    </w:p>
    <w:p w:rsidR="001B6BC2" w:rsidRPr="004744EB" w:rsidRDefault="001B6BC2" w:rsidP="00F16507">
      <w:pPr>
        <w:pStyle w:val="aa"/>
        <w:widowControl/>
        <w:overflowPunct/>
        <w:autoSpaceDN w:val="0"/>
        <w:adjustRightInd w:val="0"/>
        <w:spacing w:line="360" w:lineRule="auto"/>
        <w:ind w:left="360"/>
        <w:jc w:val="both"/>
        <w:rPr>
          <w:rFonts w:eastAsiaTheme="minorHAnsi"/>
          <w:bCs/>
          <w:i/>
          <w:sz w:val="24"/>
          <w:szCs w:val="24"/>
          <w:lang w:eastAsia="en-US"/>
        </w:rPr>
      </w:pPr>
      <w:r w:rsidRPr="004744EB">
        <w:rPr>
          <w:rFonts w:eastAsiaTheme="minorHAnsi"/>
          <w:bCs/>
          <w:i/>
          <w:sz w:val="24"/>
          <w:szCs w:val="24"/>
          <w:lang w:eastAsia="en-US"/>
        </w:rPr>
        <w:t>Дидактические материалы</w:t>
      </w:r>
    </w:p>
    <w:p w:rsidR="001B6BC2" w:rsidRPr="004744EB" w:rsidRDefault="001B6BC2" w:rsidP="00F16507">
      <w:pPr>
        <w:pStyle w:val="aa"/>
        <w:widowControl/>
        <w:numPr>
          <w:ilvl w:val="0"/>
          <w:numId w:val="14"/>
        </w:numPr>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Дидактические материалы (слайдовые презентации, фильмы, таблицы, наглядные пособия, демонстрационные карточки, образцы выполненных заданий и др.) используются на каждом занятии, демонстрируются на интерактивной доске;</w:t>
      </w:r>
    </w:p>
    <w:p w:rsidR="001B6BC2" w:rsidRPr="004744EB" w:rsidRDefault="001B6BC2" w:rsidP="00F16507">
      <w:pPr>
        <w:pStyle w:val="aa"/>
        <w:widowControl/>
        <w:numPr>
          <w:ilvl w:val="0"/>
          <w:numId w:val="14"/>
        </w:numPr>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натюрмортный фонд.</w:t>
      </w:r>
    </w:p>
    <w:p w:rsidR="001B6BC2" w:rsidRPr="004744EB" w:rsidRDefault="001B6BC2" w:rsidP="00F16507">
      <w:pPr>
        <w:pStyle w:val="aa"/>
        <w:widowControl/>
        <w:overflowPunct/>
        <w:autoSpaceDN w:val="0"/>
        <w:adjustRightInd w:val="0"/>
        <w:spacing w:line="360" w:lineRule="auto"/>
        <w:ind w:left="851"/>
        <w:jc w:val="both"/>
        <w:rPr>
          <w:rFonts w:eastAsiaTheme="minorHAnsi"/>
          <w:bCs/>
          <w:i/>
          <w:iCs/>
          <w:sz w:val="24"/>
          <w:szCs w:val="24"/>
          <w:lang w:eastAsia="en-US"/>
        </w:rPr>
      </w:pPr>
      <w:r w:rsidRPr="004744EB">
        <w:rPr>
          <w:rFonts w:eastAsiaTheme="minorHAnsi"/>
          <w:bCs/>
          <w:i/>
          <w:iCs/>
          <w:sz w:val="24"/>
          <w:szCs w:val="24"/>
          <w:lang w:eastAsia="en-US"/>
        </w:rPr>
        <w:t>Примерный перечень предметов натюрмортного фонда:</w:t>
      </w:r>
    </w:p>
    <w:p w:rsidR="001B6BC2" w:rsidRPr="004744EB" w:rsidRDefault="001B6BC2" w:rsidP="00F16507">
      <w:pPr>
        <w:pStyle w:val="aa"/>
        <w:widowControl/>
        <w:overflowPunct/>
        <w:autoSpaceDN w:val="0"/>
        <w:adjustRightInd w:val="0"/>
        <w:spacing w:line="360" w:lineRule="auto"/>
        <w:ind w:left="851"/>
        <w:jc w:val="both"/>
        <w:rPr>
          <w:rFonts w:eastAsiaTheme="minorHAnsi"/>
          <w:bCs/>
          <w:sz w:val="24"/>
          <w:szCs w:val="24"/>
          <w:u w:val="single"/>
          <w:lang w:eastAsia="en-US"/>
        </w:rPr>
      </w:pPr>
      <w:r w:rsidRPr="004744EB">
        <w:rPr>
          <w:rFonts w:eastAsiaTheme="minorHAnsi"/>
          <w:bCs/>
          <w:sz w:val="24"/>
          <w:szCs w:val="24"/>
          <w:u w:val="single"/>
          <w:lang w:eastAsia="en-US"/>
        </w:rPr>
        <w:t>1. Предметы быта:</w:t>
      </w:r>
    </w:p>
    <w:p w:rsidR="001B6BC2" w:rsidRPr="004744EB" w:rsidRDefault="001B6BC2" w:rsidP="00F16507">
      <w:pPr>
        <w:pStyle w:val="aa"/>
        <w:widowControl/>
        <w:overflowPunct/>
        <w:autoSpaceDN w:val="0"/>
        <w:adjustRightInd w:val="0"/>
        <w:spacing w:line="360" w:lineRule="auto"/>
        <w:ind w:left="851"/>
        <w:jc w:val="both"/>
        <w:rPr>
          <w:rFonts w:eastAsiaTheme="minorHAnsi"/>
          <w:sz w:val="24"/>
          <w:szCs w:val="24"/>
          <w:lang w:eastAsia="en-US"/>
        </w:rPr>
      </w:pPr>
      <w:r w:rsidRPr="004744EB">
        <w:rPr>
          <w:rFonts w:eastAsiaTheme="minorHAnsi"/>
          <w:sz w:val="24"/>
          <w:szCs w:val="24"/>
          <w:lang w:eastAsia="en-US"/>
        </w:rPr>
        <w:t>а) стеклянные (бутылки разной формы, вазы, чашки, стаканы, блюда, салатницы);</w:t>
      </w:r>
    </w:p>
    <w:p w:rsidR="001B6BC2" w:rsidRPr="004744EB" w:rsidRDefault="001B6BC2" w:rsidP="00F16507">
      <w:pPr>
        <w:pStyle w:val="aa"/>
        <w:widowControl/>
        <w:overflowPunct/>
        <w:autoSpaceDN w:val="0"/>
        <w:adjustRightInd w:val="0"/>
        <w:spacing w:line="360" w:lineRule="auto"/>
        <w:ind w:left="851"/>
        <w:jc w:val="both"/>
        <w:rPr>
          <w:rFonts w:eastAsiaTheme="minorHAnsi"/>
          <w:sz w:val="24"/>
          <w:szCs w:val="24"/>
          <w:lang w:eastAsia="en-US"/>
        </w:rPr>
      </w:pPr>
      <w:r w:rsidRPr="004744EB">
        <w:rPr>
          <w:rFonts w:eastAsiaTheme="minorHAnsi"/>
          <w:sz w:val="24"/>
          <w:szCs w:val="24"/>
          <w:lang w:eastAsia="en-US"/>
        </w:rPr>
        <w:t>б) деревянные (шкатулки, ложки, бочонки, коробочки, разделочные доски);</w:t>
      </w:r>
    </w:p>
    <w:p w:rsidR="001B6BC2" w:rsidRPr="004744EB" w:rsidRDefault="001B6BC2" w:rsidP="00F16507">
      <w:pPr>
        <w:pStyle w:val="aa"/>
        <w:widowControl/>
        <w:overflowPunct/>
        <w:autoSpaceDN w:val="0"/>
        <w:adjustRightInd w:val="0"/>
        <w:spacing w:line="360" w:lineRule="auto"/>
        <w:ind w:left="851"/>
        <w:jc w:val="both"/>
        <w:rPr>
          <w:rFonts w:eastAsiaTheme="minorHAnsi"/>
          <w:sz w:val="24"/>
          <w:szCs w:val="24"/>
          <w:lang w:eastAsia="en-US"/>
        </w:rPr>
      </w:pPr>
      <w:r w:rsidRPr="004744EB">
        <w:rPr>
          <w:rFonts w:eastAsiaTheme="minorHAnsi"/>
          <w:sz w:val="24"/>
          <w:szCs w:val="24"/>
          <w:lang w:eastAsia="en-US"/>
        </w:rPr>
        <w:t>в) металлические (самовары, чайники, утюги, ложки, кофейники);</w:t>
      </w:r>
    </w:p>
    <w:p w:rsidR="001B6BC2" w:rsidRPr="004744EB" w:rsidRDefault="001B6BC2" w:rsidP="00F16507">
      <w:pPr>
        <w:pStyle w:val="aa"/>
        <w:widowControl/>
        <w:overflowPunct/>
        <w:autoSpaceDN w:val="0"/>
        <w:adjustRightInd w:val="0"/>
        <w:spacing w:line="360" w:lineRule="auto"/>
        <w:ind w:left="851"/>
        <w:jc w:val="both"/>
        <w:rPr>
          <w:rFonts w:eastAsiaTheme="minorHAnsi"/>
          <w:sz w:val="24"/>
          <w:szCs w:val="24"/>
          <w:lang w:eastAsia="en-US"/>
        </w:rPr>
      </w:pPr>
      <w:r w:rsidRPr="004744EB">
        <w:rPr>
          <w:rFonts w:eastAsiaTheme="minorHAnsi"/>
          <w:sz w:val="24"/>
          <w:szCs w:val="24"/>
          <w:lang w:eastAsia="en-US"/>
        </w:rPr>
        <w:t>г) керамические (крынки, блюда, чайники, чашки, вазы).</w:t>
      </w:r>
    </w:p>
    <w:p w:rsidR="001B6BC2" w:rsidRPr="004744EB" w:rsidRDefault="001B6BC2" w:rsidP="00F16507">
      <w:pPr>
        <w:pStyle w:val="aa"/>
        <w:widowControl/>
        <w:overflowPunct/>
        <w:autoSpaceDN w:val="0"/>
        <w:adjustRightInd w:val="0"/>
        <w:spacing w:line="360" w:lineRule="auto"/>
        <w:ind w:left="851"/>
        <w:jc w:val="both"/>
        <w:rPr>
          <w:rFonts w:eastAsiaTheme="minorHAnsi"/>
          <w:bCs/>
          <w:sz w:val="24"/>
          <w:szCs w:val="24"/>
          <w:lang w:eastAsia="en-US"/>
        </w:rPr>
      </w:pPr>
      <w:r w:rsidRPr="004744EB">
        <w:rPr>
          <w:rFonts w:eastAsiaTheme="minorHAnsi"/>
          <w:bCs/>
          <w:sz w:val="24"/>
          <w:szCs w:val="24"/>
          <w:u w:val="single"/>
          <w:lang w:eastAsia="en-US"/>
        </w:rPr>
        <w:t xml:space="preserve">2. </w:t>
      </w:r>
      <w:proofErr w:type="gramStart"/>
      <w:r w:rsidRPr="004744EB">
        <w:rPr>
          <w:rFonts w:eastAsiaTheme="minorHAnsi"/>
          <w:bCs/>
          <w:sz w:val="24"/>
          <w:szCs w:val="24"/>
          <w:u w:val="single"/>
          <w:lang w:eastAsia="en-US"/>
        </w:rPr>
        <w:t>Предметы декоративно-прикладного искусства:</w:t>
      </w:r>
      <w:r w:rsidRPr="004744EB">
        <w:rPr>
          <w:rFonts w:eastAsiaTheme="minorHAnsi"/>
          <w:bCs/>
          <w:sz w:val="24"/>
          <w:szCs w:val="24"/>
          <w:lang w:eastAsia="en-US"/>
        </w:rPr>
        <w:t xml:space="preserve"> </w:t>
      </w:r>
      <w:r w:rsidRPr="004744EB">
        <w:rPr>
          <w:rFonts w:eastAsiaTheme="minorHAnsi"/>
          <w:sz w:val="24"/>
          <w:szCs w:val="24"/>
          <w:lang w:eastAsia="en-US"/>
        </w:rPr>
        <w:t xml:space="preserve">(прялки, сундучки, лапти, вышитые полотенца, расписные доски, образцы народной игрушки, </w:t>
      </w:r>
      <w:proofErr w:type="spellStart"/>
      <w:r w:rsidRPr="004744EB">
        <w:rPr>
          <w:rFonts w:eastAsiaTheme="minorHAnsi"/>
          <w:sz w:val="24"/>
          <w:szCs w:val="24"/>
          <w:lang w:eastAsia="en-US"/>
        </w:rPr>
        <w:t>жостовские</w:t>
      </w:r>
      <w:proofErr w:type="spellEnd"/>
      <w:r w:rsidRPr="004744EB">
        <w:rPr>
          <w:rFonts w:eastAsiaTheme="minorHAnsi"/>
          <w:sz w:val="24"/>
          <w:szCs w:val="24"/>
          <w:lang w:eastAsia="en-US"/>
        </w:rPr>
        <w:t xml:space="preserve"> подносы, хохломская  посуда, керамические предметы).</w:t>
      </w:r>
      <w:proofErr w:type="gramEnd"/>
    </w:p>
    <w:p w:rsidR="001B6BC2" w:rsidRPr="004744EB" w:rsidRDefault="001B6BC2" w:rsidP="00F16507">
      <w:pPr>
        <w:pStyle w:val="aa"/>
        <w:widowControl/>
        <w:overflowPunct/>
        <w:autoSpaceDN w:val="0"/>
        <w:adjustRightInd w:val="0"/>
        <w:spacing w:line="360" w:lineRule="auto"/>
        <w:ind w:left="851"/>
        <w:jc w:val="both"/>
        <w:rPr>
          <w:rFonts w:eastAsiaTheme="minorHAnsi"/>
          <w:sz w:val="24"/>
          <w:szCs w:val="24"/>
          <w:lang w:eastAsia="en-US"/>
        </w:rPr>
      </w:pPr>
      <w:r w:rsidRPr="004744EB">
        <w:rPr>
          <w:rFonts w:eastAsiaTheme="minorHAnsi"/>
          <w:bCs/>
          <w:sz w:val="24"/>
          <w:szCs w:val="24"/>
          <w:u w:val="single"/>
          <w:lang w:eastAsia="en-US"/>
        </w:rPr>
        <w:t>3. Музыкальные инструменты</w:t>
      </w:r>
      <w:r w:rsidRPr="004744EB">
        <w:rPr>
          <w:rFonts w:eastAsiaTheme="minorHAnsi"/>
          <w:b/>
          <w:bCs/>
          <w:sz w:val="24"/>
          <w:szCs w:val="24"/>
          <w:lang w:eastAsia="en-US"/>
        </w:rPr>
        <w:t xml:space="preserve"> </w:t>
      </w:r>
      <w:r w:rsidRPr="004744EB">
        <w:rPr>
          <w:rFonts w:eastAsiaTheme="minorHAnsi"/>
          <w:sz w:val="24"/>
          <w:szCs w:val="24"/>
          <w:lang w:eastAsia="en-US"/>
        </w:rPr>
        <w:t>(скрипка, флейта, бубен, гитара).</w:t>
      </w:r>
    </w:p>
    <w:p w:rsidR="001B6BC2" w:rsidRPr="004744EB" w:rsidRDefault="001B6BC2" w:rsidP="00F16507">
      <w:pPr>
        <w:pStyle w:val="aa"/>
        <w:widowControl/>
        <w:overflowPunct/>
        <w:autoSpaceDN w:val="0"/>
        <w:adjustRightInd w:val="0"/>
        <w:spacing w:line="360" w:lineRule="auto"/>
        <w:ind w:left="851"/>
        <w:jc w:val="both"/>
        <w:rPr>
          <w:rFonts w:eastAsiaTheme="minorHAnsi"/>
          <w:sz w:val="24"/>
          <w:szCs w:val="24"/>
          <w:lang w:eastAsia="en-US"/>
        </w:rPr>
      </w:pPr>
      <w:r w:rsidRPr="004744EB">
        <w:rPr>
          <w:rFonts w:eastAsiaTheme="minorHAnsi"/>
          <w:bCs/>
          <w:sz w:val="24"/>
          <w:szCs w:val="24"/>
          <w:u w:val="single"/>
          <w:lang w:eastAsia="en-US"/>
        </w:rPr>
        <w:t xml:space="preserve">4. </w:t>
      </w:r>
      <w:proofErr w:type="gramStart"/>
      <w:r w:rsidRPr="004744EB">
        <w:rPr>
          <w:rFonts w:eastAsiaTheme="minorHAnsi"/>
          <w:bCs/>
          <w:sz w:val="24"/>
          <w:szCs w:val="24"/>
          <w:u w:val="single"/>
          <w:lang w:eastAsia="en-US"/>
        </w:rPr>
        <w:t>Природные элементы</w:t>
      </w:r>
      <w:r w:rsidRPr="004744EB">
        <w:rPr>
          <w:rFonts w:eastAsiaTheme="minorHAnsi"/>
          <w:b/>
          <w:bCs/>
          <w:sz w:val="24"/>
          <w:szCs w:val="24"/>
          <w:lang w:eastAsia="en-US"/>
        </w:rPr>
        <w:t xml:space="preserve"> </w:t>
      </w:r>
      <w:r w:rsidRPr="004744EB">
        <w:rPr>
          <w:rFonts w:eastAsiaTheme="minorHAnsi"/>
          <w:sz w:val="24"/>
          <w:szCs w:val="24"/>
          <w:lang w:eastAsia="en-US"/>
        </w:rPr>
        <w:t>(букеты из сухоцветов, искусственные цветы,</w:t>
      </w:r>
      <w:proofErr w:type="gramEnd"/>
    </w:p>
    <w:p w:rsidR="001B6BC2" w:rsidRPr="004744EB" w:rsidRDefault="001B6BC2" w:rsidP="00F16507">
      <w:pPr>
        <w:pStyle w:val="aa"/>
        <w:widowControl/>
        <w:overflowPunct/>
        <w:autoSpaceDN w:val="0"/>
        <w:adjustRightInd w:val="0"/>
        <w:spacing w:line="360" w:lineRule="auto"/>
        <w:ind w:left="851"/>
        <w:jc w:val="both"/>
        <w:rPr>
          <w:rFonts w:eastAsiaTheme="minorHAnsi"/>
          <w:sz w:val="24"/>
          <w:szCs w:val="24"/>
          <w:lang w:eastAsia="en-US"/>
        </w:rPr>
      </w:pPr>
      <w:r w:rsidRPr="004744EB">
        <w:rPr>
          <w:rFonts w:eastAsiaTheme="minorHAnsi"/>
          <w:sz w:val="24"/>
          <w:szCs w:val="24"/>
          <w:lang w:eastAsia="en-US"/>
        </w:rPr>
        <w:t>гербарий из цветов, листьев, бабочек, набор морских раковин, звезд, набор камней).</w:t>
      </w:r>
    </w:p>
    <w:p w:rsidR="001B6BC2" w:rsidRPr="004744EB" w:rsidRDefault="001B6BC2" w:rsidP="00F16507">
      <w:pPr>
        <w:pStyle w:val="aa"/>
        <w:widowControl/>
        <w:overflowPunct/>
        <w:autoSpaceDN w:val="0"/>
        <w:adjustRightInd w:val="0"/>
        <w:spacing w:line="360" w:lineRule="auto"/>
        <w:ind w:left="851"/>
        <w:jc w:val="both"/>
        <w:rPr>
          <w:rFonts w:eastAsiaTheme="minorHAnsi"/>
          <w:sz w:val="24"/>
          <w:szCs w:val="24"/>
          <w:lang w:eastAsia="en-US"/>
        </w:rPr>
      </w:pPr>
      <w:r w:rsidRPr="004744EB">
        <w:rPr>
          <w:rFonts w:eastAsiaTheme="minorHAnsi"/>
          <w:bCs/>
          <w:sz w:val="24"/>
          <w:szCs w:val="24"/>
          <w:u w:val="single"/>
          <w:lang w:eastAsia="en-US"/>
        </w:rPr>
        <w:t>5. Муляжи</w:t>
      </w:r>
      <w:r w:rsidRPr="004744EB">
        <w:rPr>
          <w:rFonts w:eastAsiaTheme="minorHAnsi"/>
          <w:b/>
          <w:bCs/>
          <w:sz w:val="24"/>
          <w:szCs w:val="24"/>
          <w:lang w:eastAsia="en-US"/>
        </w:rPr>
        <w:t xml:space="preserve"> </w:t>
      </w:r>
      <w:r w:rsidRPr="004744EB">
        <w:rPr>
          <w:rFonts w:eastAsiaTheme="minorHAnsi"/>
          <w:sz w:val="24"/>
          <w:szCs w:val="24"/>
          <w:lang w:eastAsia="en-US"/>
        </w:rPr>
        <w:t>(фрукты, овощи).</w:t>
      </w:r>
    </w:p>
    <w:p w:rsidR="001B6BC2" w:rsidRPr="004744EB" w:rsidRDefault="001B6BC2" w:rsidP="00F16507">
      <w:pPr>
        <w:pStyle w:val="aa"/>
        <w:widowControl/>
        <w:overflowPunct/>
        <w:autoSpaceDN w:val="0"/>
        <w:adjustRightInd w:val="0"/>
        <w:spacing w:line="360" w:lineRule="auto"/>
        <w:ind w:left="851"/>
        <w:jc w:val="both"/>
        <w:rPr>
          <w:rFonts w:eastAsiaTheme="minorHAnsi"/>
          <w:sz w:val="24"/>
          <w:szCs w:val="24"/>
          <w:lang w:eastAsia="en-US"/>
        </w:rPr>
      </w:pPr>
      <w:r w:rsidRPr="004744EB">
        <w:rPr>
          <w:rFonts w:eastAsiaTheme="minorHAnsi"/>
          <w:bCs/>
          <w:sz w:val="24"/>
          <w:szCs w:val="24"/>
          <w:u w:val="single"/>
          <w:lang w:eastAsia="en-US"/>
        </w:rPr>
        <w:t xml:space="preserve">6. </w:t>
      </w:r>
      <w:proofErr w:type="gramStart"/>
      <w:r w:rsidRPr="004744EB">
        <w:rPr>
          <w:rFonts w:eastAsiaTheme="minorHAnsi"/>
          <w:bCs/>
          <w:sz w:val="24"/>
          <w:szCs w:val="24"/>
          <w:u w:val="single"/>
          <w:lang w:eastAsia="en-US"/>
        </w:rPr>
        <w:t>Драпировки</w:t>
      </w:r>
      <w:r w:rsidRPr="004744EB">
        <w:rPr>
          <w:rFonts w:eastAsiaTheme="minorHAnsi"/>
          <w:b/>
          <w:bCs/>
          <w:sz w:val="24"/>
          <w:szCs w:val="24"/>
          <w:lang w:eastAsia="en-US"/>
        </w:rPr>
        <w:t xml:space="preserve"> </w:t>
      </w:r>
      <w:r w:rsidRPr="004744EB">
        <w:rPr>
          <w:rFonts w:eastAsiaTheme="minorHAnsi"/>
          <w:sz w:val="24"/>
          <w:szCs w:val="24"/>
          <w:lang w:eastAsia="en-US"/>
        </w:rPr>
        <w:t>(однотонные, с цветным и геометрическим орнаментом, ткань разной фактуры – шелк, ситец, холст, шерсть, тюль).</w:t>
      </w:r>
      <w:proofErr w:type="gramEnd"/>
    </w:p>
    <w:p w:rsidR="001B6BC2" w:rsidRPr="004744EB" w:rsidRDefault="001B6BC2" w:rsidP="00F16507">
      <w:pPr>
        <w:pStyle w:val="aa"/>
        <w:widowControl/>
        <w:overflowPunct/>
        <w:autoSpaceDN w:val="0"/>
        <w:adjustRightInd w:val="0"/>
        <w:spacing w:line="360" w:lineRule="auto"/>
        <w:ind w:left="360"/>
        <w:jc w:val="both"/>
        <w:rPr>
          <w:rFonts w:eastAsiaTheme="minorHAnsi"/>
          <w:b/>
          <w:bCs/>
          <w:sz w:val="24"/>
          <w:szCs w:val="24"/>
          <w:lang w:eastAsia="en-US"/>
        </w:rPr>
      </w:pPr>
    </w:p>
    <w:p w:rsidR="001B6BC2" w:rsidRPr="004744EB" w:rsidRDefault="001B6BC2" w:rsidP="00F16507">
      <w:pPr>
        <w:pStyle w:val="aa"/>
        <w:widowControl/>
        <w:overflowPunct/>
        <w:autoSpaceDN w:val="0"/>
        <w:adjustRightInd w:val="0"/>
        <w:spacing w:line="360" w:lineRule="auto"/>
        <w:ind w:left="360"/>
        <w:jc w:val="both"/>
        <w:rPr>
          <w:rFonts w:eastAsiaTheme="minorHAnsi"/>
          <w:bCs/>
          <w:i/>
          <w:sz w:val="24"/>
          <w:szCs w:val="24"/>
          <w:lang w:eastAsia="en-US"/>
        </w:rPr>
      </w:pPr>
      <w:r w:rsidRPr="004744EB">
        <w:rPr>
          <w:rFonts w:eastAsiaTheme="minorHAnsi"/>
          <w:bCs/>
          <w:i/>
          <w:sz w:val="24"/>
          <w:szCs w:val="24"/>
          <w:lang w:eastAsia="en-US"/>
        </w:rPr>
        <w:t>Техническое оснащение программы</w:t>
      </w:r>
    </w:p>
    <w:p w:rsidR="001B6BC2" w:rsidRPr="004744EB" w:rsidRDefault="001B6BC2" w:rsidP="00F16507">
      <w:pPr>
        <w:pStyle w:val="aa"/>
        <w:widowControl/>
        <w:overflowPunct/>
        <w:autoSpaceDN w:val="0"/>
        <w:adjustRightInd w:val="0"/>
        <w:spacing w:line="360" w:lineRule="auto"/>
        <w:ind w:left="360"/>
        <w:jc w:val="both"/>
        <w:rPr>
          <w:rFonts w:eastAsiaTheme="minorHAnsi"/>
          <w:bCs/>
          <w:i/>
          <w:sz w:val="24"/>
          <w:szCs w:val="24"/>
          <w:lang w:eastAsia="en-US"/>
        </w:rPr>
      </w:pPr>
      <w:r w:rsidRPr="004744EB">
        <w:rPr>
          <w:rFonts w:eastAsiaTheme="minorHAnsi"/>
          <w:sz w:val="24"/>
          <w:szCs w:val="24"/>
          <w:lang w:eastAsia="en-US"/>
        </w:rPr>
        <w:t xml:space="preserve">Успешная реализация программы и </w:t>
      </w:r>
      <w:proofErr w:type="gramStart"/>
      <w:r w:rsidRPr="004744EB">
        <w:rPr>
          <w:rFonts w:eastAsiaTheme="minorHAnsi"/>
          <w:sz w:val="24"/>
          <w:szCs w:val="24"/>
          <w:lang w:eastAsia="en-US"/>
        </w:rPr>
        <w:t>достижения</w:t>
      </w:r>
      <w:proofErr w:type="gramEnd"/>
      <w:r w:rsidRPr="004744EB">
        <w:rPr>
          <w:rFonts w:eastAsiaTheme="minorHAnsi"/>
          <w:sz w:val="24"/>
          <w:szCs w:val="24"/>
          <w:lang w:eastAsia="en-US"/>
        </w:rPr>
        <w:t xml:space="preserve"> обучающихся во многом</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зависят от правильной организации рабочего пространства в классе.</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ab/>
        <w:t>Стены помещения, в котором проходят занятия, украшены лучшими детскими работами.</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ab/>
        <w:t>Кабинет для занятий хорошо освещен (естественным и электрическим светом) и оборудован необходимой мебелью: столами, стульями, шкафами, мольбертами, планшетами для рисования. В помещении имеется раковина с водой.</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ab/>
        <w:t>Для работы имеется достаточное количество наглядного и учебного материала (натюрмортный фонд, драпировки, изделия народных промыслов).</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В учебном помещении имеется специальный методический фонд,</w:t>
      </w:r>
    </w:p>
    <w:p w:rsidR="001B6BC2" w:rsidRPr="004744EB" w:rsidRDefault="001B6BC2" w:rsidP="00F16507">
      <w:pPr>
        <w:widowControl/>
        <w:overflowPunct/>
        <w:autoSpaceDN w:val="0"/>
        <w:adjustRightInd w:val="0"/>
        <w:spacing w:line="360" w:lineRule="auto"/>
        <w:jc w:val="both"/>
        <w:rPr>
          <w:rFonts w:eastAsiaTheme="minorHAnsi"/>
          <w:sz w:val="24"/>
          <w:szCs w:val="24"/>
          <w:lang w:eastAsia="en-US"/>
        </w:rPr>
      </w:pPr>
      <w:r w:rsidRPr="004744EB">
        <w:rPr>
          <w:rFonts w:eastAsiaTheme="minorHAnsi"/>
          <w:sz w:val="24"/>
          <w:szCs w:val="24"/>
          <w:lang w:eastAsia="en-US"/>
        </w:rPr>
        <w:t>библиотека по искусству.</w:t>
      </w:r>
    </w:p>
    <w:p w:rsidR="004339FA" w:rsidRPr="004744EB" w:rsidRDefault="004339FA" w:rsidP="00F16507">
      <w:pPr>
        <w:spacing w:line="360" w:lineRule="auto"/>
        <w:jc w:val="center"/>
        <w:rPr>
          <w:b/>
          <w:sz w:val="24"/>
          <w:szCs w:val="24"/>
        </w:rPr>
      </w:pPr>
    </w:p>
    <w:p w:rsidR="001B6BC2" w:rsidRPr="004744EB" w:rsidRDefault="001B6BC2" w:rsidP="00F16507">
      <w:pPr>
        <w:spacing w:line="360" w:lineRule="auto"/>
        <w:jc w:val="center"/>
        <w:rPr>
          <w:b/>
          <w:sz w:val="24"/>
          <w:szCs w:val="24"/>
        </w:rPr>
      </w:pPr>
      <w:r w:rsidRPr="004744EB">
        <w:rPr>
          <w:b/>
          <w:sz w:val="24"/>
          <w:szCs w:val="24"/>
          <w:lang w:val="en-US"/>
        </w:rPr>
        <w:lastRenderedPageBreak/>
        <w:t>I</w:t>
      </w:r>
      <w:r w:rsidR="004339FA" w:rsidRPr="004744EB">
        <w:rPr>
          <w:b/>
          <w:sz w:val="24"/>
          <w:szCs w:val="24"/>
          <w:lang w:val="en-US"/>
        </w:rPr>
        <w:t>I</w:t>
      </w:r>
      <w:r w:rsidRPr="004744EB">
        <w:rPr>
          <w:b/>
          <w:sz w:val="24"/>
          <w:szCs w:val="24"/>
          <w:lang w:val="en-US"/>
        </w:rPr>
        <w:t>I</w:t>
      </w:r>
      <w:r w:rsidRPr="004744EB">
        <w:rPr>
          <w:b/>
          <w:sz w:val="24"/>
          <w:szCs w:val="24"/>
        </w:rPr>
        <w:t>. СОДЕРЖАНИЕ УЧЕБНОГО ПРЕДМЕТА</w:t>
      </w:r>
    </w:p>
    <w:p w:rsidR="001B6BC2" w:rsidRPr="004744EB" w:rsidRDefault="001B6BC2" w:rsidP="00F16507">
      <w:pPr>
        <w:spacing w:line="360" w:lineRule="auto"/>
        <w:ind w:firstLine="851"/>
        <w:jc w:val="both"/>
        <w:rPr>
          <w:sz w:val="24"/>
          <w:szCs w:val="24"/>
        </w:rPr>
      </w:pPr>
      <w:r w:rsidRPr="004744EB">
        <w:rPr>
          <w:sz w:val="24"/>
          <w:szCs w:val="24"/>
        </w:rPr>
        <w:t>Учебно-тематический план отражает последовательность изучения тем программы с указанием распределения учебных часов.</w:t>
      </w:r>
    </w:p>
    <w:p w:rsidR="00A66963" w:rsidRPr="004744EB" w:rsidRDefault="00A66963" w:rsidP="00A66963">
      <w:pPr>
        <w:spacing w:line="360" w:lineRule="auto"/>
        <w:jc w:val="center"/>
        <w:rPr>
          <w:b/>
          <w:sz w:val="24"/>
          <w:szCs w:val="24"/>
        </w:rPr>
      </w:pPr>
      <w:r w:rsidRPr="004744EB">
        <w:rPr>
          <w:b/>
          <w:sz w:val="24"/>
          <w:szCs w:val="24"/>
        </w:rPr>
        <w:t>УЧЕБНО – ТЕМАТИЧЕСКИЙ ПЛАН</w:t>
      </w:r>
    </w:p>
    <w:p w:rsidR="005C06D2" w:rsidRPr="004744EB" w:rsidRDefault="005C06D2" w:rsidP="00F16507">
      <w:pPr>
        <w:pStyle w:val="a9"/>
        <w:spacing w:line="360" w:lineRule="auto"/>
        <w:jc w:val="center"/>
        <w:rPr>
          <w:b/>
          <w:sz w:val="24"/>
          <w:szCs w:val="24"/>
          <w:u w:val="single"/>
        </w:rPr>
      </w:pPr>
      <w:r w:rsidRPr="004744EB">
        <w:rPr>
          <w:b/>
          <w:sz w:val="24"/>
          <w:szCs w:val="24"/>
          <w:u w:val="single"/>
        </w:rPr>
        <w:t>Основы изобразительной грамоты</w:t>
      </w:r>
    </w:p>
    <w:p w:rsidR="005C06D2" w:rsidRPr="004744EB" w:rsidRDefault="006874C1" w:rsidP="00F16507">
      <w:pPr>
        <w:spacing w:line="360" w:lineRule="auto"/>
        <w:jc w:val="center"/>
        <w:rPr>
          <w:b/>
          <w:caps/>
          <w:sz w:val="24"/>
          <w:szCs w:val="24"/>
        </w:rPr>
      </w:pPr>
      <w:r w:rsidRPr="004744EB">
        <w:rPr>
          <w:b/>
          <w:caps/>
          <w:sz w:val="24"/>
          <w:szCs w:val="24"/>
        </w:rPr>
        <w:t>1 год обучения</w:t>
      </w:r>
    </w:p>
    <w:tbl>
      <w:tblPr>
        <w:tblW w:w="10200" w:type="dxa"/>
        <w:tblInd w:w="-617" w:type="dxa"/>
        <w:tblLayout w:type="fixed"/>
        <w:tblLook w:val="04A0" w:firstRow="1" w:lastRow="0" w:firstColumn="1" w:lastColumn="0" w:noHBand="0" w:noVBand="1"/>
      </w:tblPr>
      <w:tblGrid>
        <w:gridCol w:w="721"/>
        <w:gridCol w:w="3409"/>
        <w:gridCol w:w="994"/>
        <w:gridCol w:w="1702"/>
        <w:gridCol w:w="1702"/>
        <w:gridCol w:w="1672"/>
      </w:tblGrid>
      <w:tr w:rsidR="005C06D2" w:rsidRPr="004744EB" w:rsidTr="004339FA">
        <w:tc>
          <w:tcPr>
            <w:tcW w:w="721" w:type="dxa"/>
            <w:vMerge w:val="restart"/>
            <w:tcBorders>
              <w:top w:val="single" w:sz="4" w:space="0" w:color="000000"/>
              <w:left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w:t>
            </w:r>
          </w:p>
        </w:tc>
        <w:tc>
          <w:tcPr>
            <w:tcW w:w="3409" w:type="dxa"/>
            <w:vMerge w:val="restart"/>
            <w:tcBorders>
              <w:top w:val="single" w:sz="4" w:space="0" w:color="000000"/>
              <w:left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Наименование раздела, темы</w:t>
            </w:r>
          </w:p>
        </w:tc>
        <w:tc>
          <w:tcPr>
            <w:tcW w:w="994" w:type="dxa"/>
            <w:vMerge w:val="restart"/>
            <w:tcBorders>
              <w:top w:val="single" w:sz="4" w:space="0" w:color="000000"/>
              <w:left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 xml:space="preserve">Вид </w:t>
            </w:r>
            <w:proofErr w:type="gramStart"/>
            <w:r w:rsidRPr="004744EB">
              <w:rPr>
                <w:sz w:val="24"/>
                <w:szCs w:val="24"/>
              </w:rPr>
              <w:t>учеб-</w:t>
            </w:r>
            <w:proofErr w:type="spellStart"/>
            <w:r w:rsidRPr="004744EB">
              <w:rPr>
                <w:sz w:val="24"/>
                <w:szCs w:val="24"/>
              </w:rPr>
              <w:t>ного</w:t>
            </w:r>
            <w:proofErr w:type="spellEnd"/>
            <w:proofErr w:type="gramEnd"/>
            <w:r w:rsidRPr="004744EB">
              <w:rPr>
                <w:sz w:val="24"/>
                <w:szCs w:val="24"/>
              </w:rPr>
              <w:t xml:space="preserve"> занятия</w:t>
            </w:r>
          </w:p>
        </w:tc>
        <w:tc>
          <w:tcPr>
            <w:tcW w:w="5076" w:type="dxa"/>
            <w:gridSpan w:val="3"/>
            <w:tcBorders>
              <w:top w:val="single" w:sz="4" w:space="0" w:color="000000"/>
              <w:left w:val="single" w:sz="4" w:space="0" w:color="000000"/>
              <w:bottom w:val="single" w:sz="4" w:space="0" w:color="000000"/>
              <w:right w:val="single" w:sz="4" w:space="0" w:color="000000"/>
            </w:tcBorders>
            <w:hideMark/>
          </w:tcPr>
          <w:p w:rsidR="005C06D2" w:rsidRPr="004744EB" w:rsidRDefault="005C06D2" w:rsidP="00F16507">
            <w:pPr>
              <w:snapToGrid w:val="0"/>
              <w:spacing w:line="360" w:lineRule="auto"/>
              <w:jc w:val="center"/>
              <w:rPr>
                <w:sz w:val="24"/>
                <w:szCs w:val="24"/>
              </w:rPr>
            </w:pPr>
            <w:r w:rsidRPr="004744EB">
              <w:rPr>
                <w:sz w:val="24"/>
                <w:szCs w:val="24"/>
              </w:rPr>
              <w:t>Общий объем времени в часах</w:t>
            </w:r>
          </w:p>
        </w:tc>
      </w:tr>
      <w:tr w:rsidR="005C06D2" w:rsidRPr="004744EB" w:rsidTr="004339FA">
        <w:tc>
          <w:tcPr>
            <w:tcW w:w="721" w:type="dxa"/>
            <w:vMerge/>
            <w:tcBorders>
              <w:left w:val="single" w:sz="4" w:space="0" w:color="000000"/>
              <w:right w:val="nil"/>
            </w:tcBorders>
            <w:vAlign w:val="center"/>
            <w:hideMark/>
          </w:tcPr>
          <w:p w:rsidR="005C06D2" w:rsidRPr="004744EB" w:rsidRDefault="005C06D2" w:rsidP="00F16507">
            <w:pPr>
              <w:spacing w:line="360" w:lineRule="auto"/>
              <w:rPr>
                <w:sz w:val="24"/>
                <w:szCs w:val="24"/>
              </w:rPr>
            </w:pPr>
          </w:p>
        </w:tc>
        <w:tc>
          <w:tcPr>
            <w:tcW w:w="3409" w:type="dxa"/>
            <w:vMerge/>
            <w:tcBorders>
              <w:left w:val="single" w:sz="4" w:space="0" w:color="000000"/>
              <w:right w:val="nil"/>
            </w:tcBorders>
            <w:vAlign w:val="center"/>
            <w:hideMark/>
          </w:tcPr>
          <w:p w:rsidR="005C06D2" w:rsidRPr="004744EB" w:rsidRDefault="005C06D2" w:rsidP="00F16507">
            <w:pPr>
              <w:spacing w:line="360" w:lineRule="auto"/>
              <w:rPr>
                <w:sz w:val="24"/>
                <w:szCs w:val="24"/>
              </w:rPr>
            </w:pPr>
          </w:p>
        </w:tc>
        <w:tc>
          <w:tcPr>
            <w:tcW w:w="994" w:type="dxa"/>
            <w:vMerge/>
            <w:tcBorders>
              <w:left w:val="single" w:sz="4" w:space="0" w:color="000000"/>
              <w:right w:val="nil"/>
            </w:tcBorders>
            <w:vAlign w:val="center"/>
            <w:hideMark/>
          </w:tcPr>
          <w:p w:rsidR="005C06D2" w:rsidRPr="004744EB" w:rsidRDefault="005C06D2" w:rsidP="00F16507">
            <w:pPr>
              <w:spacing w:line="360" w:lineRule="auto"/>
              <w:rPr>
                <w:sz w:val="24"/>
                <w:szCs w:val="24"/>
              </w:rPr>
            </w:pPr>
          </w:p>
        </w:tc>
        <w:tc>
          <w:tcPr>
            <w:tcW w:w="1702"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Максимальная учебная нагрузка</w:t>
            </w:r>
          </w:p>
        </w:tc>
        <w:tc>
          <w:tcPr>
            <w:tcW w:w="1702"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Самостоятельная работа</w:t>
            </w:r>
          </w:p>
        </w:tc>
        <w:tc>
          <w:tcPr>
            <w:tcW w:w="1672" w:type="dxa"/>
            <w:tcBorders>
              <w:top w:val="single" w:sz="4" w:space="0" w:color="000000"/>
              <w:left w:val="single" w:sz="4" w:space="0" w:color="000000"/>
              <w:bottom w:val="single" w:sz="4" w:space="0" w:color="000000"/>
              <w:right w:val="single" w:sz="4" w:space="0" w:color="000000"/>
            </w:tcBorders>
            <w:hideMark/>
          </w:tcPr>
          <w:p w:rsidR="005C06D2" w:rsidRPr="004744EB" w:rsidRDefault="005C06D2" w:rsidP="00F16507">
            <w:pPr>
              <w:snapToGrid w:val="0"/>
              <w:spacing w:line="360" w:lineRule="auto"/>
              <w:jc w:val="center"/>
              <w:rPr>
                <w:sz w:val="24"/>
                <w:szCs w:val="24"/>
              </w:rPr>
            </w:pPr>
            <w:r w:rsidRPr="004744EB">
              <w:rPr>
                <w:sz w:val="24"/>
                <w:szCs w:val="24"/>
              </w:rPr>
              <w:t>Аудиторные занятия</w:t>
            </w:r>
          </w:p>
        </w:tc>
      </w:tr>
      <w:tr w:rsidR="00A66963" w:rsidRPr="004744EB" w:rsidTr="004339FA">
        <w:tc>
          <w:tcPr>
            <w:tcW w:w="721" w:type="dxa"/>
            <w:vMerge/>
            <w:tcBorders>
              <w:left w:val="single" w:sz="4" w:space="0" w:color="000000"/>
              <w:bottom w:val="single" w:sz="4" w:space="0" w:color="000000"/>
              <w:right w:val="nil"/>
            </w:tcBorders>
          </w:tcPr>
          <w:p w:rsidR="00A66963" w:rsidRPr="004744EB" w:rsidRDefault="00A66963" w:rsidP="00F16507">
            <w:pPr>
              <w:snapToGrid w:val="0"/>
              <w:spacing w:line="360" w:lineRule="auto"/>
              <w:jc w:val="center"/>
              <w:rPr>
                <w:b/>
                <w:sz w:val="24"/>
                <w:szCs w:val="24"/>
              </w:rPr>
            </w:pPr>
          </w:p>
        </w:tc>
        <w:tc>
          <w:tcPr>
            <w:tcW w:w="3409" w:type="dxa"/>
            <w:vMerge/>
            <w:tcBorders>
              <w:left w:val="single" w:sz="4" w:space="0" w:color="000000"/>
              <w:bottom w:val="single" w:sz="4" w:space="0" w:color="000000"/>
              <w:right w:val="nil"/>
            </w:tcBorders>
          </w:tcPr>
          <w:p w:rsidR="00A66963" w:rsidRPr="004744EB" w:rsidRDefault="00A66963" w:rsidP="00F16507">
            <w:pPr>
              <w:snapToGrid w:val="0"/>
              <w:spacing w:line="360" w:lineRule="auto"/>
              <w:jc w:val="center"/>
              <w:rPr>
                <w:b/>
                <w:sz w:val="24"/>
                <w:szCs w:val="24"/>
              </w:rPr>
            </w:pPr>
          </w:p>
        </w:tc>
        <w:tc>
          <w:tcPr>
            <w:tcW w:w="994" w:type="dxa"/>
            <w:vMerge/>
            <w:tcBorders>
              <w:left w:val="single" w:sz="4" w:space="0" w:color="000000"/>
              <w:bottom w:val="single" w:sz="4" w:space="0" w:color="000000"/>
              <w:right w:val="nil"/>
            </w:tcBorders>
          </w:tcPr>
          <w:p w:rsidR="00A66963" w:rsidRPr="004744EB" w:rsidRDefault="00A66963" w:rsidP="00F16507">
            <w:pPr>
              <w:snapToGrid w:val="0"/>
              <w:spacing w:line="360" w:lineRule="auto"/>
              <w:jc w:val="center"/>
              <w:rPr>
                <w:sz w:val="24"/>
                <w:szCs w:val="24"/>
              </w:rPr>
            </w:pPr>
          </w:p>
        </w:tc>
        <w:tc>
          <w:tcPr>
            <w:tcW w:w="1702" w:type="dxa"/>
            <w:tcBorders>
              <w:top w:val="single" w:sz="4" w:space="0" w:color="000000"/>
              <w:left w:val="single" w:sz="4" w:space="0" w:color="000000"/>
              <w:bottom w:val="single" w:sz="4" w:space="0" w:color="000000"/>
              <w:right w:val="nil"/>
            </w:tcBorders>
          </w:tcPr>
          <w:p w:rsidR="00A66963" w:rsidRPr="004744EB" w:rsidRDefault="00A66963" w:rsidP="00A66963">
            <w:pPr>
              <w:spacing w:line="360" w:lineRule="auto"/>
              <w:jc w:val="center"/>
              <w:rPr>
                <w:sz w:val="24"/>
                <w:szCs w:val="24"/>
              </w:rPr>
            </w:pPr>
            <w:r w:rsidRPr="004744EB">
              <w:rPr>
                <w:sz w:val="24"/>
                <w:szCs w:val="24"/>
              </w:rPr>
              <w:t>49,5</w:t>
            </w:r>
          </w:p>
        </w:tc>
        <w:tc>
          <w:tcPr>
            <w:tcW w:w="1702" w:type="dxa"/>
            <w:tcBorders>
              <w:top w:val="single" w:sz="4" w:space="0" w:color="000000"/>
              <w:left w:val="single" w:sz="4" w:space="0" w:color="000000"/>
              <w:bottom w:val="single" w:sz="4" w:space="0" w:color="000000"/>
              <w:right w:val="nil"/>
            </w:tcBorders>
          </w:tcPr>
          <w:p w:rsidR="00A66963" w:rsidRPr="004744EB" w:rsidRDefault="00A66963" w:rsidP="00A66963">
            <w:pPr>
              <w:spacing w:line="360" w:lineRule="auto"/>
              <w:jc w:val="center"/>
              <w:rPr>
                <w:sz w:val="24"/>
                <w:szCs w:val="24"/>
              </w:rPr>
            </w:pPr>
            <w:r w:rsidRPr="004744EB">
              <w:rPr>
                <w:sz w:val="24"/>
                <w:szCs w:val="24"/>
              </w:rPr>
              <w:t>16,5</w:t>
            </w:r>
          </w:p>
        </w:tc>
        <w:tc>
          <w:tcPr>
            <w:tcW w:w="1672" w:type="dxa"/>
            <w:tcBorders>
              <w:top w:val="single" w:sz="4" w:space="0" w:color="000000"/>
              <w:left w:val="single" w:sz="4" w:space="0" w:color="000000"/>
              <w:bottom w:val="single" w:sz="4" w:space="0" w:color="000000"/>
              <w:right w:val="single" w:sz="4" w:space="0" w:color="000000"/>
            </w:tcBorders>
          </w:tcPr>
          <w:p w:rsidR="00A66963" w:rsidRPr="004744EB" w:rsidRDefault="00A66963" w:rsidP="00A66963">
            <w:pPr>
              <w:spacing w:line="360" w:lineRule="auto"/>
              <w:jc w:val="center"/>
              <w:rPr>
                <w:sz w:val="24"/>
                <w:szCs w:val="24"/>
              </w:rPr>
            </w:pPr>
            <w:r w:rsidRPr="004744EB">
              <w:rPr>
                <w:sz w:val="24"/>
                <w:szCs w:val="24"/>
              </w:rPr>
              <w:t>33</w:t>
            </w:r>
          </w:p>
        </w:tc>
      </w:tr>
      <w:tr w:rsidR="005C06D2" w:rsidRPr="004744EB" w:rsidTr="004339FA">
        <w:tc>
          <w:tcPr>
            <w:tcW w:w="10200" w:type="dxa"/>
            <w:gridSpan w:val="6"/>
            <w:tcBorders>
              <w:top w:val="single" w:sz="4" w:space="0" w:color="000000"/>
              <w:left w:val="single" w:sz="4" w:space="0" w:color="000000"/>
              <w:bottom w:val="single" w:sz="4" w:space="0" w:color="000000"/>
              <w:right w:val="single" w:sz="4" w:space="0" w:color="000000"/>
            </w:tcBorders>
            <w:hideMark/>
          </w:tcPr>
          <w:p w:rsidR="005C06D2" w:rsidRPr="004744EB" w:rsidRDefault="005C06D2" w:rsidP="00F16507">
            <w:pPr>
              <w:snapToGrid w:val="0"/>
              <w:spacing w:line="360" w:lineRule="auto"/>
              <w:jc w:val="center"/>
              <w:rPr>
                <w:b/>
                <w:sz w:val="24"/>
                <w:szCs w:val="24"/>
              </w:rPr>
            </w:pPr>
          </w:p>
          <w:p w:rsidR="005C06D2" w:rsidRPr="004744EB" w:rsidRDefault="005C06D2" w:rsidP="00F16507">
            <w:pPr>
              <w:snapToGrid w:val="0"/>
              <w:spacing w:line="360" w:lineRule="auto"/>
              <w:jc w:val="center"/>
              <w:rPr>
                <w:b/>
                <w:sz w:val="24"/>
                <w:szCs w:val="24"/>
              </w:rPr>
            </w:pPr>
            <w:r w:rsidRPr="004744EB">
              <w:rPr>
                <w:b/>
                <w:sz w:val="24"/>
                <w:szCs w:val="24"/>
              </w:rPr>
              <w:t>Раздел 1: «Графика»</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1.1</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ind w:left="-108"/>
              <w:rPr>
                <w:sz w:val="24"/>
                <w:szCs w:val="24"/>
              </w:rPr>
            </w:pPr>
            <w:r w:rsidRPr="004744EB">
              <w:rPr>
                <w:sz w:val="24"/>
                <w:szCs w:val="24"/>
              </w:rPr>
              <w:t>Многообразие линий в природе</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1,5</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0,5</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1</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1.2</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ind w:left="-108"/>
              <w:rPr>
                <w:sz w:val="24"/>
                <w:szCs w:val="24"/>
              </w:rPr>
            </w:pPr>
            <w:r w:rsidRPr="004744EB">
              <w:rPr>
                <w:sz w:val="24"/>
                <w:szCs w:val="24"/>
              </w:rPr>
              <w:t>Выразительные средства композиции: точки, линии, пятна</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1,5</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0,5</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1</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1.3</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ind w:left="-108"/>
              <w:rPr>
                <w:sz w:val="24"/>
                <w:szCs w:val="24"/>
              </w:rPr>
            </w:pPr>
            <w:r w:rsidRPr="004744EB">
              <w:rPr>
                <w:sz w:val="24"/>
                <w:szCs w:val="24"/>
              </w:rPr>
              <w:t>Выразительные возможности цветных карандашей</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1,5</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0,5</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1</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1.4</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ind w:left="-108"/>
              <w:rPr>
                <w:sz w:val="24"/>
                <w:szCs w:val="24"/>
              </w:rPr>
            </w:pPr>
            <w:r w:rsidRPr="004744EB">
              <w:rPr>
                <w:sz w:val="24"/>
                <w:szCs w:val="24"/>
              </w:rPr>
              <w:t>Техника работы пастелью</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1,5</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0,5</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1</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1.5</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ind w:left="-108"/>
              <w:rPr>
                <w:sz w:val="24"/>
                <w:szCs w:val="24"/>
              </w:rPr>
            </w:pPr>
            <w:r w:rsidRPr="004744EB">
              <w:rPr>
                <w:sz w:val="24"/>
                <w:szCs w:val="24"/>
              </w:rPr>
              <w:t>Орнамент. Виды орнамента</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1,5</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0,5</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1</w:t>
            </w:r>
          </w:p>
        </w:tc>
      </w:tr>
      <w:tr w:rsidR="005C06D2" w:rsidRPr="004744EB" w:rsidTr="004339FA">
        <w:trPr>
          <w:trHeight w:val="564"/>
        </w:trPr>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1.6</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ind w:left="-108"/>
              <w:rPr>
                <w:sz w:val="24"/>
                <w:szCs w:val="24"/>
              </w:rPr>
            </w:pPr>
            <w:r w:rsidRPr="004744EB">
              <w:rPr>
                <w:sz w:val="24"/>
                <w:szCs w:val="24"/>
              </w:rPr>
              <w:t>Орнамент. Декорирование конкретной формы</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1.7</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ind w:left="-108"/>
              <w:rPr>
                <w:sz w:val="24"/>
                <w:szCs w:val="24"/>
              </w:rPr>
            </w:pPr>
            <w:proofErr w:type="spellStart"/>
            <w:r w:rsidRPr="004744EB">
              <w:rPr>
                <w:sz w:val="24"/>
                <w:szCs w:val="24"/>
              </w:rPr>
              <w:t>Кляксография</w:t>
            </w:r>
            <w:proofErr w:type="spellEnd"/>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rPr>
          <w:trHeight w:val="599"/>
        </w:trPr>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1.8</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ind w:left="-108"/>
              <w:rPr>
                <w:sz w:val="24"/>
                <w:szCs w:val="24"/>
              </w:rPr>
            </w:pPr>
            <w:r w:rsidRPr="004744EB">
              <w:rPr>
                <w:sz w:val="24"/>
                <w:szCs w:val="24"/>
              </w:rPr>
              <w:t>Пушистые образы. Домашние животные</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1.9</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ind w:left="-108"/>
              <w:rPr>
                <w:sz w:val="24"/>
                <w:szCs w:val="24"/>
              </w:rPr>
            </w:pPr>
            <w:r w:rsidRPr="004744EB">
              <w:rPr>
                <w:sz w:val="24"/>
                <w:szCs w:val="24"/>
              </w:rPr>
              <w:t>Фактуры</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1.10</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ind w:left="-108"/>
              <w:rPr>
                <w:sz w:val="24"/>
                <w:szCs w:val="24"/>
              </w:rPr>
            </w:pPr>
            <w:r w:rsidRPr="004744EB">
              <w:rPr>
                <w:sz w:val="24"/>
                <w:szCs w:val="24"/>
              </w:rPr>
              <w:t>Техника работы пастелью</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10200" w:type="dxa"/>
            <w:gridSpan w:val="6"/>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b/>
                <w:sz w:val="24"/>
                <w:szCs w:val="24"/>
              </w:rPr>
            </w:pPr>
          </w:p>
          <w:p w:rsidR="005C06D2" w:rsidRPr="004744EB" w:rsidRDefault="005C06D2" w:rsidP="00F16507">
            <w:pPr>
              <w:snapToGrid w:val="0"/>
              <w:spacing w:line="360" w:lineRule="auto"/>
              <w:jc w:val="center"/>
              <w:rPr>
                <w:b/>
                <w:sz w:val="24"/>
                <w:szCs w:val="24"/>
              </w:rPr>
            </w:pPr>
            <w:r w:rsidRPr="004744EB">
              <w:rPr>
                <w:b/>
                <w:sz w:val="24"/>
                <w:szCs w:val="24"/>
              </w:rPr>
              <w:t>Раздел 2: «Цветоведение»</w:t>
            </w:r>
          </w:p>
        </w:tc>
      </w:tr>
      <w:tr w:rsidR="005C06D2" w:rsidRPr="004744EB" w:rsidTr="004339FA">
        <w:tc>
          <w:tcPr>
            <w:tcW w:w="721"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2.1</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ind w:left="-108"/>
              <w:rPr>
                <w:sz w:val="24"/>
                <w:szCs w:val="24"/>
              </w:rPr>
            </w:pPr>
            <w:r w:rsidRPr="004744EB">
              <w:rPr>
                <w:sz w:val="24"/>
                <w:szCs w:val="24"/>
              </w:rPr>
              <w:t>Вводное Творческое задание «Чем и как рисует художник»</w:t>
            </w:r>
          </w:p>
        </w:tc>
        <w:tc>
          <w:tcPr>
            <w:tcW w:w="994"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ind w:left="-108"/>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2.2</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ind w:left="-108"/>
              <w:rPr>
                <w:sz w:val="24"/>
                <w:szCs w:val="24"/>
              </w:rPr>
            </w:pPr>
            <w:r w:rsidRPr="004744EB">
              <w:rPr>
                <w:sz w:val="24"/>
                <w:szCs w:val="24"/>
              </w:rPr>
              <w:t>Цветовой спектр. Основные и составные цвета</w:t>
            </w:r>
          </w:p>
        </w:tc>
        <w:tc>
          <w:tcPr>
            <w:tcW w:w="994"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ind w:left="-108"/>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2.3</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ind w:left="-108"/>
              <w:rPr>
                <w:sz w:val="24"/>
                <w:szCs w:val="24"/>
              </w:rPr>
            </w:pPr>
            <w:r w:rsidRPr="004744EB">
              <w:rPr>
                <w:sz w:val="24"/>
                <w:szCs w:val="24"/>
              </w:rPr>
              <w:t>Цветовые растяжки</w:t>
            </w:r>
          </w:p>
        </w:tc>
        <w:tc>
          <w:tcPr>
            <w:tcW w:w="994"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ind w:left="-108"/>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2.4</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ind w:left="-108"/>
              <w:rPr>
                <w:sz w:val="24"/>
                <w:szCs w:val="24"/>
              </w:rPr>
            </w:pPr>
            <w:r w:rsidRPr="004744EB">
              <w:rPr>
                <w:sz w:val="24"/>
                <w:szCs w:val="24"/>
              </w:rPr>
              <w:t>Теплые и холодные  цвета</w:t>
            </w:r>
          </w:p>
        </w:tc>
        <w:tc>
          <w:tcPr>
            <w:tcW w:w="994"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ind w:left="-108"/>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lastRenderedPageBreak/>
              <w:t>2.5</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ind w:left="-108"/>
              <w:rPr>
                <w:sz w:val="24"/>
                <w:szCs w:val="24"/>
              </w:rPr>
            </w:pPr>
            <w:r w:rsidRPr="004744EB">
              <w:rPr>
                <w:sz w:val="24"/>
                <w:szCs w:val="24"/>
              </w:rPr>
              <w:t>Техника работы акварелью «вливание цвета в цвет»</w:t>
            </w:r>
          </w:p>
        </w:tc>
        <w:tc>
          <w:tcPr>
            <w:tcW w:w="994"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2.6</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rPr>
                <w:sz w:val="24"/>
                <w:szCs w:val="24"/>
              </w:rPr>
            </w:pPr>
            <w:r w:rsidRPr="004744EB">
              <w:rPr>
                <w:sz w:val="24"/>
                <w:szCs w:val="24"/>
              </w:rPr>
              <w:t>Техника работы акварелью «мазками»</w:t>
            </w:r>
          </w:p>
        </w:tc>
        <w:tc>
          <w:tcPr>
            <w:tcW w:w="994"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2.7</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rPr>
                <w:sz w:val="24"/>
                <w:szCs w:val="24"/>
              </w:rPr>
            </w:pPr>
            <w:r w:rsidRPr="004744EB">
              <w:rPr>
                <w:sz w:val="24"/>
                <w:szCs w:val="24"/>
              </w:rPr>
              <w:t xml:space="preserve">Техника работы акварелью «по - </w:t>
            </w:r>
            <w:proofErr w:type="gramStart"/>
            <w:r w:rsidRPr="004744EB">
              <w:rPr>
                <w:sz w:val="24"/>
                <w:szCs w:val="24"/>
              </w:rPr>
              <w:t>сырому</w:t>
            </w:r>
            <w:proofErr w:type="gramEnd"/>
            <w:r w:rsidRPr="004744EB">
              <w:rPr>
                <w:sz w:val="24"/>
                <w:szCs w:val="24"/>
              </w:rPr>
              <w:t>» на мятой бумаге. Многообразие оттенков серого цвета</w:t>
            </w:r>
          </w:p>
        </w:tc>
        <w:tc>
          <w:tcPr>
            <w:tcW w:w="994"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2.8</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rPr>
                <w:sz w:val="24"/>
                <w:szCs w:val="24"/>
              </w:rPr>
            </w:pPr>
            <w:r w:rsidRPr="004744EB">
              <w:rPr>
                <w:sz w:val="24"/>
                <w:szCs w:val="24"/>
              </w:rPr>
              <w:t>Техника работы акварелью «сухая кисть»</w:t>
            </w:r>
          </w:p>
        </w:tc>
        <w:tc>
          <w:tcPr>
            <w:tcW w:w="994"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6</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2</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4</w:t>
            </w:r>
          </w:p>
        </w:tc>
      </w:tr>
    </w:tbl>
    <w:p w:rsidR="005C06D2" w:rsidRPr="004744EB" w:rsidRDefault="005C06D2" w:rsidP="00F16507">
      <w:pPr>
        <w:snapToGrid w:val="0"/>
        <w:spacing w:line="360" w:lineRule="auto"/>
        <w:jc w:val="center"/>
        <w:rPr>
          <w:b/>
          <w:caps/>
          <w:sz w:val="24"/>
          <w:szCs w:val="24"/>
        </w:rPr>
      </w:pPr>
    </w:p>
    <w:p w:rsidR="005C06D2" w:rsidRPr="004744EB" w:rsidRDefault="006874C1" w:rsidP="00F16507">
      <w:pPr>
        <w:snapToGrid w:val="0"/>
        <w:spacing w:line="360" w:lineRule="auto"/>
        <w:jc w:val="center"/>
        <w:rPr>
          <w:b/>
          <w:caps/>
          <w:sz w:val="24"/>
          <w:szCs w:val="24"/>
          <w:lang w:val="en-US"/>
        </w:rPr>
      </w:pPr>
      <w:r w:rsidRPr="004744EB">
        <w:rPr>
          <w:b/>
          <w:caps/>
          <w:sz w:val="24"/>
          <w:szCs w:val="24"/>
        </w:rPr>
        <w:t>2 год обучения</w:t>
      </w:r>
    </w:p>
    <w:tbl>
      <w:tblPr>
        <w:tblW w:w="10200" w:type="dxa"/>
        <w:tblInd w:w="-617" w:type="dxa"/>
        <w:tblLayout w:type="fixed"/>
        <w:tblLook w:val="04A0" w:firstRow="1" w:lastRow="0" w:firstColumn="1" w:lastColumn="0" w:noHBand="0" w:noVBand="1"/>
      </w:tblPr>
      <w:tblGrid>
        <w:gridCol w:w="721"/>
        <w:gridCol w:w="3409"/>
        <w:gridCol w:w="994"/>
        <w:gridCol w:w="1702"/>
        <w:gridCol w:w="1702"/>
        <w:gridCol w:w="1672"/>
      </w:tblGrid>
      <w:tr w:rsidR="005C06D2" w:rsidRPr="004744EB" w:rsidTr="004339FA">
        <w:tc>
          <w:tcPr>
            <w:tcW w:w="721" w:type="dxa"/>
            <w:vMerge w:val="restart"/>
            <w:tcBorders>
              <w:top w:val="single" w:sz="4" w:space="0" w:color="000000"/>
              <w:left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w:t>
            </w:r>
          </w:p>
        </w:tc>
        <w:tc>
          <w:tcPr>
            <w:tcW w:w="3409" w:type="dxa"/>
            <w:vMerge w:val="restart"/>
            <w:tcBorders>
              <w:top w:val="single" w:sz="4" w:space="0" w:color="000000"/>
              <w:left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Наименование раздела, темы</w:t>
            </w:r>
          </w:p>
        </w:tc>
        <w:tc>
          <w:tcPr>
            <w:tcW w:w="994" w:type="dxa"/>
            <w:vMerge w:val="restart"/>
            <w:tcBorders>
              <w:top w:val="single" w:sz="4" w:space="0" w:color="000000"/>
              <w:left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 xml:space="preserve">Вид </w:t>
            </w:r>
            <w:proofErr w:type="gramStart"/>
            <w:r w:rsidRPr="004744EB">
              <w:rPr>
                <w:sz w:val="24"/>
                <w:szCs w:val="24"/>
              </w:rPr>
              <w:t>учеб-</w:t>
            </w:r>
            <w:proofErr w:type="spellStart"/>
            <w:r w:rsidRPr="004744EB">
              <w:rPr>
                <w:sz w:val="24"/>
                <w:szCs w:val="24"/>
              </w:rPr>
              <w:t>ного</w:t>
            </w:r>
            <w:proofErr w:type="spellEnd"/>
            <w:proofErr w:type="gramEnd"/>
            <w:r w:rsidRPr="004744EB">
              <w:rPr>
                <w:sz w:val="24"/>
                <w:szCs w:val="24"/>
              </w:rPr>
              <w:t xml:space="preserve"> занятия</w:t>
            </w:r>
          </w:p>
        </w:tc>
        <w:tc>
          <w:tcPr>
            <w:tcW w:w="5076" w:type="dxa"/>
            <w:gridSpan w:val="3"/>
            <w:tcBorders>
              <w:top w:val="single" w:sz="4" w:space="0" w:color="000000"/>
              <w:left w:val="single" w:sz="4" w:space="0" w:color="000000"/>
              <w:bottom w:val="single" w:sz="4" w:space="0" w:color="000000"/>
              <w:right w:val="single" w:sz="4" w:space="0" w:color="000000"/>
            </w:tcBorders>
            <w:hideMark/>
          </w:tcPr>
          <w:p w:rsidR="005C06D2" w:rsidRPr="004744EB" w:rsidRDefault="005C06D2" w:rsidP="00F16507">
            <w:pPr>
              <w:snapToGrid w:val="0"/>
              <w:spacing w:line="360" w:lineRule="auto"/>
              <w:jc w:val="center"/>
              <w:rPr>
                <w:sz w:val="24"/>
                <w:szCs w:val="24"/>
              </w:rPr>
            </w:pPr>
            <w:r w:rsidRPr="004744EB">
              <w:rPr>
                <w:sz w:val="24"/>
                <w:szCs w:val="24"/>
              </w:rPr>
              <w:t>Общий объем времени в часах</w:t>
            </w:r>
          </w:p>
        </w:tc>
      </w:tr>
      <w:tr w:rsidR="005C06D2" w:rsidRPr="004744EB" w:rsidTr="004339FA">
        <w:tc>
          <w:tcPr>
            <w:tcW w:w="721" w:type="dxa"/>
            <w:vMerge/>
            <w:tcBorders>
              <w:left w:val="single" w:sz="4" w:space="0" w:color="000000"/>
              <w:right w:val="nil"/>
            </w:tcBorders>
            <w:vAlign w:val="center"/>
            <w:hideMark/>
          </w:tcPr>
          <w:p w:rsidR="005C06D2" w:rsidRPr="004744EB" w:rsidRDefault="005C06D2" w:rsidP="00F16507">
            <w:pPr>
              <w:spacing w:line="360" w:lineRule="auto"/>
              <w:rPr>
                <w:sz w:val="24"/>
                <w:szCs w:val="24"/>
              </w:rPr>
            </w:pPr>
          </w:p>
        </w:tc>
        <w:tc>
          <w:tcPr>
            <w:tcW w:w="3409" w:type="dxa"/>
            <w:vMerge/>
            <w:tcBorders>
              <w:left w:val="single" w:sz="4" w:space="0" w:color="000000"/>
              <w:right w:val="nil"/>
            </w:tcBorders>
            <w:vAlign w:val="center"/>
            <w:hideMark/>
          </w:tcPr>
          <w:p w:rsidR="005C06D2" w:rsidRPr="004744EB" w:rsidRDefault="005C06D2" w:rsidP="00F16507">
            <w:pPr>
              <w:spacing w:line="360" w:lineRule="auto"/>
              <w:rPr>
                <w:sz w:val="24"/>
                <w:szCs w:val="24"/>
              </w:rPr>
            </w:pPr>
          </w:p>
        </w:tc>
        <w:tc>
          <w:tcPr>
            <w:tcW w:w="994" w:type="dxa"/>
            <w:vMerge/>
            <w:tcBorders>
              <w:left w:val="single" w:sz="4" w:space="0" w:color="000000"/>
              <w:right w:val="nil"/>
            </w:tcBorders>
            <w:vAlign w:val="center"/>
            <w:hideMark/>
          </w:tcPr>
          <w:p w:rsidR="005C06D2" w:rsidRPr="004744EB" w:rsidRDefault="005C06D2" w:rsidP="00F16507">
            <w:pPr>
              <w:spacing w:line="360" w:lineRule="auto"/>
              <w:rPr>
                <w:sz w:val="24"/>
                <w:szCs w:val="24"/>
              </w:rPr>
            </w:pPr>
          </w:p>
        </w:tc>
        <w:tc>
          <w:tcPr>
            <w:tcW w:w="1702"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Максимальная учебная нагрузка</w:t>
            </w:r>
          </w:p>
        </w:tc>
        <w:tc>
          <w:tcPr>
            <w:tcW w:w="1702"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Самостоятельная работа</w:t>
            </w:r>
          </w:p>
        </w:tc>
        <w:tc>
          <w:tcPr>
            <w:tcW w:w="1672" w:type="dxa"/>
            <w:tcBorders>
              <w:top w:val="single" w:sz="4" w:space="0" w:color="000000"/>
              <w:left w:val="single" w:sz="4" w:space="0" w:color="000000"/>
              <w:bottom w:val="single" w:sz="4" w:space="0" w:color="000000"/>
              <w:right w:val="single" w:sz="4" w:space="0" w:color="000000"/>
            </w:tcBorders>
            <w:hideMark/>
          </w:tcPr>
          <w:p w:rsidR="005C06D2" w:rsidRPr="004744EB" w:rsidRDefault="005C06D2" w:rsidP="00F16507">
            <w:pPr>
              <w:snapToGrid w:val="0"/>
              <w:spacing w:line="360" w:lineRule="auto"/>
              <w:jc w:val="center"/>
              <w:rPr>
                <w:sz w:val="24"/>
                <w:szCs w:val="24"/>
              </w:rPr>
            </w:pPr>
            <w:r w:rsidRPr="004744EB">
              <w:rPr>
                <w:sz w:val="24"/>
                <w:szCs w:val="24"/>
              </w:rPr>
              <w:t>Аудиторные занятия</w:t>
            </w:r>
          </w:p>
        </w:tc>
      </w:tr>
      <w:tr w:rsidR="005C06D2" w:rsidRPr="004744EB" w:rsidTr="004339FA">
        <w:tc>
          <w:tcPr>
            <w:tcW w:w="721" w:type="dxa"/>
            <w:vMerge/>
            <w:tcBorders>
              <w:left w:val="single" w:sz="4" w:space="0" w:color="000000"/>
              <w:bottom w:val="single" w:sz="4" w:space="0" w:color="000000"/>
              <w:right w:val="nil"/>
            </w:tcBorders>
          </w:tcPr>
          <w:p w:rsidR="005C06D2" w:rsidRPr="004744EB" w:rsidRDefault="005C06D2" w:rsidP="00F16507">
            <w:pPr>
              <w:snapToGrid w:val="0"/>
              <w:spacing w:line="360" w:lineRule="auto"/>
              <w:jc w:val="center"/>
              <w:rPr>
                <w:b/>
                <w:sz w:val="24"/>
                <w:szCs w:val="24"/>
              </w:rPr>
            </w:pPr>
          </w:p>
        </w:tc>
        <w:tc>
          <w:tcPr>
            <w:tcW w:w="3409" w:type="dxa"/>
            <w:vMerge/>
            <w:tcBorders>
              <w:left w:val="single" w:sz="4" w:space="0" w:color="000000"/>
              <w:bottom w:val="single" w:sz="4" w:space="0" w:color="000000"/>
              <w:right w:val="nil"/>
            </w:tcBorders>
          </w:tcPr>
          <w:p w:rsidR="005C06D2" w:rsidRPr="004744EB" w:rsidRDefault="005C06D2" w:rsidP="00F16507">
            <w:pPr>
              <w:snapToGrid w:val="0"/>
              <w:spacing w:line="360" w:lineRule="auto"/>
              <w:jc w:val="center"/>
              <w:rPr>
                <w:b/>
                <w:sz w:val="24"/>
                <w:szCs w:val="24"/>
              </w:rPr>
            </w:pPr>
          </w:p>
        </w:tc>
        <w:tc>
          <w:tcPr>
            <w:tcW w:w="994" w:type="dxa"/>
            <w:vMerge/>
            <w:tcBorders>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p>
        </w:tc>
        <w:tc>
          <w:tcPr>
            <w:tcW w:w="1702" w:type="dxa"/>
            <w:tcBorders>
              <w:top w:val="single" w:sz="4" w:space="0" w:color="000000"/>
              <w:left w:val="single" w:sz="4" w:space="0" w:color="000000"/>
              <w:bottom w:val="single" w:sz="4" w:space="0" w:color="000000"/>
              <w:right w:val="nil"/>
            </w:tcBorders>
          </w:tcPr>
          <w:p w:rsidR="005C06D2" w:rsidRPr="004744EB" w:rsidRDefault="00A66963" w:rsidP="00F16507">
            <w:pPr>
              <w:spacing w:line="360" w:lineRule="auto"/>
              <w:jc w:val="center"/>
              <w:rPr>
                <w:sz w:val="24"/>
                <w:szCs w:val="24"/>
              </w:rPr>
            </w:pPr>
            <w:r w:rsidRPr="004744EB">
              <w:rPr>
                <w:sz w:val="24"/>
                <w:szCs w:val="24"/>
              </w:rPr>
              <w:t>49</w:t>
            </w:r>
            <w:r w:rsidR="005C06D2" w:rsidRPr="004744EB">
              <w:rPr>
                <w:sz w:val="24"/>
                <w:szCs w:val="24"/>
              </w:rPr>
              <w:t>,5</w:t>
            </w:r>
          </w:p>
        </w:tc>
        <w:tc>
          <w:tcPr>
            <w:tcW w:w="1702" w:type="dxa"/>
            <w:tcBorders>
              <w:top w:val="single" w:sz="4" w:space="0" w:color="000000"/>
              <w:left w:val="single" w:sz="4" w:space="0" w:color="000000"/>
              <w:bottom w:val="single" w:sz="4" w:space="0" w:color="000000"/>
              <w:right w:val="nil"/>
            </w:tcBorders>
          </w:tcPr>
          <w:p w:rsidR="005C06D2" w:rsidRPr="004744EB" w:rsidRDefault="00A66963" w:rsidP="00F16507">
            <w:pPr>
              <w:spacing w:line="360" w:lineRule="auto"/>
              <w:jc w:val="center"/>
              <w:rPr>
                <w:sz w:val="24"/>
                <w:szCs w:val="24"/>
              </w:rPr>
            </w:pPr>
            <w:r w:rsidRPr="004744EB">
              <w:rPr>
                <w:sz w:val="24"/>
                <w:szCs w:val="24"/>
              </w:rPr>
              <w:t>16</w:t>
            </w:r>
            <w:r w:rsidR="005C06D2" w:rsidRPr="004744EB">
              <w:rPr>
                <w:sz w:val="24"/>
                <w:szCs w:val="24"/>
              </w:rPr>
              <w:t>,5</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A66963" w:rsidP="00F16507">
            <w:pPr>
              <w:spacing w:line="360" w:lineRule="auto"/>
              <w:jc w:val="center"/>
              <w:rPr>
                <w:sz w:val="24"/>
                <w:szCs w:val="24"/>
              </w:rPr>
            </w:pPr>
            <w:r w:rsidRPr="004744EB">
              <w:rPr>
                <w:sz w:val="24"/>
                <w:szCs w:val="24"/>
              </w:rPr>
              <w:t>33</w:t>
            </w:r>
          </w:p>
        </w:tc>
      </w:tr>
      <w:tr w:rsidR="005C06D2" w:rsidRPr="004744EB" w:rsidTr="004339FA">
        <w:tc>
          <w:tcPr>
            <w:tcW w:w="10200" w:type="dxa"/>
            <w:gridSpan w:val="6"/>
            <w:tcBorders>
              <w:top w:val="single" w:sz="4" w:space="0" w:color="000000"/>
              <w:left w:val="single" w:sz="4" w:space="0" w:color="000000"/>
              <w:bottom w:val="single" w:sz="4" w:space="0" w:color="000000"/>
              <w:right w:val="single" w:sz="4" w:space="0" w:color="000000"/>
            </w:tcBorders>
            <w:hideMark/>
          </w:tcPr>
          <w:p w:rsidR="005C06D2" w:rsidRPr="004744EB" w:rsidRDefault="005C06D2" w:rsidP="00F16507">
            <w:pPr>
              <w:snapToGrid w:val="0"/>
              <w:spacing w:line="360" w:lineRule="auto"/>
              <w:rPr>
                <w:b/>
                <w:sz w:val="24"/>
                <w:szCs w:val="24"/>
              </w:rPr>
            </w:pPr>
            <w:r w:rsidRPr="004744EB">
              <w:rPr>
                <w:b/>
                <w:sz w:val="24"/>
                <w:szCs w:val="24"/>
              </w:rPr>
              <w:t xml:space="preserve">                                                                 </w:t>
            </w:r>
          </w:p>
          <w:p w:rsidR="005C06D2" w:rsidRPr="004744EB" w:rsidRDefault="005C06D2" w:rsidP="00F16507">
            <w:pPr>
              <w:snapToGrid w:val="0"/>
              <w:spacing w:line="360" w:lineRule="auto"/>
              <w:jc w:val="center"/>
              <w:rPr>
                <w:b/>
                <w:sz w:val="24"/>
                <w:szCs w:val="24"/>
              </w:rPr>
            </w:pPr>
            <w:r w:rsidRPr="004744EB">
              <w:rPr>
                <w:b/>
                <w:sz w:val="24"/>
                <w:szCs w:val="24"/>
              </w:rPr>
              <w:t>Раздел 1: «Графика»</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1.1</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ind w:left="-108"/>
              <w:rPr>
                <w:sz w:val="24"/>
                <w:szCs w:val="24"/>
              </w:rPr>
            </w:pPr>
            <w:r w:rsidRPr="004744EB">
              <w:rPr>
                <w:sz w:val="24"/>
                <w:szCs w:val="24"/>
              </w:rPr>
              <w:t>Противостояние линии. Характерные особенности линий</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1.2</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rPr>
                <w:sz w:val="24"/>
                <w:szCs w:val="24"/>
              </w:rPr>
            </w:pPr>
            <w:r w:rsidRPr="004744EB">
              <w:rPr>
                <w:sz w:val="24"/>
                <w:szCs w:val="24"/>
              </w:rPr>
              <w:t>Работа с геометрическими формами. Применение тона.</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1,5</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0,5</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1</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1.3</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rPr>
                <w:sz w:val="24"/>
                <w:szCs w:val="24"/>
              </w:rPr>
            </w:pPr>
            <w:r w:rsidRPr="004744EB">
              <w:rPr>
                <w:sz w:val="24"/>
                <w:szCs w:val="24"/>
              </w:rPr>
              <w:t>Текстура</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1,5</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0,5</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1</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1.4</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rPr>
                <w:sz w:val="24"/>
                <w:szCs w:val="24"/>
              </w:rPr>
            </w:pPr>
            <w:r w:rsidRPr="004744EB">
              <w:rPr>
                <w:sz w:val="24"/>
                <w:szCs w:val="24"/>
              </w:rPr>
              <w:t>Ритм. Простой, усложненный</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1,5</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0,5</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1</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1.5</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rPr>
                <w:sz w:val="24"/>
                <w:szCs w:val="24"/>
              </w:rPr>
            </w:pPr>
            <w:r w:rsidRPr="004744EB">
              <w:rPr>
                <w:sz w:val="24"/>
                <w:szCs w:val="24"/>
              </w:rPr>
              <w:t>Симметрия. Пятно.</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rPr>
          <w:trHeight w:val="357"/>
        </w:trPr>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1.6</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rPr>
                <w:sz w:val="24"/>
                <w:szCs w:val="24"/>
              </w:rPr>
            </w:pPr>
            <w:r w:rsidRPr="004744EB">
              <w:rPr>
                <w:sz w:val="24"/>
                <w:szCs w:val="24"/>
              </w:rPr>
              <w:t>Асимметрия</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1.7</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rPr>
                <w:sz w:val="24"/>
                <w:szCs w:val="24"/>
              </w:rPr>
            </w:pPr>
            <w:r w:rsidRPr="004744EB">
              <w:rPr>
                <w:sz w:val="24"/>
                <w:szCs w:val="24"/>
              </w:rPr>
              <w:t>Линия горизонта.</w:t>
            </w:r>
            <w:r w:rsidRPr="004744EB">
              <w:rPr>
                <w:color w:val="FF0000"/>
                <w:sz w:val="24"/>
                <w:szCs w:val="24"/>
              </w:rPr>
              <w:t xml:space="preserve"> </w:t>
            </w:r>
            <w:r w:rsidRPr="004744EB">
              <w:rPr>
                <w:sz w:val="24"/>
                <w:szCs w:val="24"/>
              </w:rPr>
              <w:t>Плановость</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1.8</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rPr>
                <w:sz w:val="24"/>
                <w:szCs w:val="24"/>
              </w:rPr>
            </w:pPr>
            <w:r w:rsidRPr="004744EB">
              <w:rPr>
                <w:sz w:val="24"/>
                <w:szCs w:val="24"/>
              </w:rPr>
              <w:t>Техника работы фломастерами</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1.9</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rPr>
                <w:sz w:val="24"/>
                <w:szCs w:val="24"/>
              </w:rPr>
            </w:pPr>
            <w:r w:rsidRPr="004744EB">
              <w:rPr>
                <w:sz w:val="24"/>
                <w:szCs w:val="24"/>
              </w:rPr>
              <w:t>Буквица. «Веселая азбука»</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rPr>
          <w:trHeight w:val="288"/>
        </w:trPr>
        <w:tc>
          <w:tcPr>
            <w:tcW w:w="10200" w:type="dxa"/>
            <w:gridSpan w:val="6"/>
            <w:tcBorders>
              <w:top w:val="single" w:sz="4" w:space="0" w:color="000000"/>
              <w:left w:val="single" w:sz="4" w:space="0" w:color="000000"/>
              <w:bottom w:val="single" w:sz="4" w:space="0" w:color="000000"/>
              <w:right w:val="single" w:sz="4" w:space="0" w:color="000000"/>
            </w:tcBorders>
            <w:hideMark/>
          </w:tcPr>
          <w:p w:rsidR="005C06D2" w:rsidRPr="004744EB" w:rsidRDefault="005C06D2" w:rsidP="00F16507">
            <w:pPr>
              <w:spacing w:line="360" w:lineRule="auto"/>
              <w:rPr>
                <w:b/>
                <w:sz w:val="24"/>
                <w:szCs w:val="24"/>
              </w:rPr>
            </w:pPr>
            <w:r w:rsidRPr="004744EB">
              <w:rPr>
                <w:b/>
                <w:sz w:val="24"/>
                <w:szCs w:val="24"/>
              </w:rPr>
              <w:t xml:space="preserve">           </w:t>
            </w:r>
            <w:r w:rsidR="00946781">
              <w:rPr>
                <w:b/>
                <w:sz w:val="24"/>
                <w:szCs w:val="24"/>
              </w:rPr>
              <w:t xml:space="preserve">                             </w:t>
            </w:r>
          </w:p>
          <w:p w:rsidR="005C06D2" w:rsidRPr="004744EB" w:rsidRDefault="005C06D2" w:rsidP="00F16507">
            <w:pPr>
              <w:spacing w:line="360" w:lineRule="auto"/>
              <w:jc w:val="center"/>
              <w:rPr>
                <w:b/>
                <w:sz w:val="24"/>
                <w:szCs w:val="24"/>
                <w:lang w:val="en-US"/>
              </w:rPr>
            </w:pPr>
            <w:r w:rsidRPr="004744EB">
              <w:rPr>
                <w:b/>
                <w:sz w:val="24"/>
                <w:szCs w:val="24"/>
              </w:rPr>
              <w:t>Раз</w:t>
            </w:r>
            <w:r w:rsidR="006874C1" w:rsidRPr="004744EB">
              <w:rPr>
                <w:b/>
                <w:sz w:val="24"/>
                <w:szCs w:val="24"/>
              </w:rPr>
              <w:t>дел 2: «Цветоведение»</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2.1</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rPr>
                <w:sz w:val="24"/>
                <w:szCs w:val="24"/>
              </w:rPr>
            </w:pPr>
            <w:r w:rsidRPr="004744EB">
              <w:rPr>
                <w:sz w:val="24"/>
                <w:szCs w:val="24"/>
              </w:rPr>
              <w:t xml:space="preserve">Большой цветовой круг. Названия цветов большого цветового круга. </w:t>
            </w:r>
            <w:r w:rsidRPr="004744EB">
              <w:rPr>
                <w:sz w:val="24"/>
                <w:szCs w:val="24"/>
              </w:rPr>
              <w:lastRenderedPageBreak/>
              <w:t>«</w:t>
            </w:r>
            <w:proofErr w:type="spellStart"/>
            <w:r w:rsidRPr="004744EB">
              <w:rPr>
                <w:sz w:val="24"/>
                <w:szCs w:val="24"/>
              </w:rPr>
              <w:t>Теплохолодность</w:t>
            </w:r>
            <w:proofErr w:type="spellEnd"/>
            <w:r w:rsidRPr="004744EB">
              <w:rPr>
                <w:sz w:val="24"/>
                <w:szCs w:val="24"/>
              </w:rPr>
              <w:t>» цвета</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lastRenderedPageBreak/>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lastRenderedPageBreak/>
              <w:t>2.2</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rPr>
                <w:sz w:val="24"/>
                <w:szCs w:val="24"/>
              </w:rPr>
            </w:pPr>
            <w:r w:rsidRPr="004744EB">
              <w:rPr>
                <w:sz w:val="24"/>
                <w:szCs w:val="24"/>
              </w:rPr>
              <w:t>Нюансы. Многообразие оттенков цвета</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ind w:left="-108"/>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2.3</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rPr>
                <w:sz w:val="24"/>
                <w:szCs w:val="24"/>
              </w:rPr>
            </w:pPr>
            <w:r w:rsidRPr="004744EB">
              <w:rPr>
                <w:sz w:val="24"/>
                <w:szCs w:val="24"/>
              </w:rPr>
              <w:t>Контрасты. Контрастные пары цветов</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ind w:left="-108"/>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2.4</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rPr>
                <w:sz w:val="24"/>
                <w:szCs w:val="24"/>
              </w:rPr>
            </w:pPr>
            <w:r w:rsidRPr="004744EB">
              <w:rPr>
                <w:sz w:val="24"/>
                <w:szCs w:val="24"/>
              </w:rPr>
              <w:t>Ахроматические цвета.</w:t>
            </w:r>
          </w:p>
          <w:p w:rsidR="005C06D2" w:rsidRPr="004744EB" w:rsidRDefault="005C06D2" w:rsidP="00F16507">
            <w:pPr>
              <w:snapToGrid w:val="0"/>
              <w:spacing w:line="360" w:lineRule="auto"/>
              <w:rPr>
                <w:sz w:val="24"/>
                <w:szCs w:val="24"/>
              </w:rPr>
            </w:pPr>
            <w:r w:rsidRPr="004744EB">
              <w:rPr>
                <w:sz w:val="24"/>
                <w:szCs w:val="24"/>
              </w:rPr>
              <w:t>Творческое задание</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ind w:left="-108"/>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2.5</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pacing w:line="360" w:lineRule="auto"/>
              <w:rPr>
                <w:sz w:val="24"/>
                <w:szCs w:val="24"/>
              </w:rPr>
            </w:pPr>
            <w:r w:rsidRPr="004744EB">
              <w:rPr>
                <w:sz w:val="24"/>
                <w:szCs w:val="24"/>
              </w:rPr>
              <w:t>Выделение композиционного центра посредством цвета. Доминанта, акцент</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ind w:left="-108"/>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2.6</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rPr>
                <w:sz w:val="24"/>
                <w:szCs w:val="24"/>
              </w:rPr>
            </w:pPr>
            <w:r w:rsidRPr="004744EB">
              <w:rPr>
                <w:sz w:val="24"/>
                <w:szCs w:val="24"/>
              </w:rPr>
              <w:t>Изучение нетрадиционных живописных приемов</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6</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2</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ind w:left="-108"/>
              <w:jc w:val="center"/>
              <w:rPr>
                <w:sz w:val="24"/>
                <w:szCs w:val="24"/>
              </w:rPr>
            </w:pPr>
            <w:r w:rsidRPr="004744EB">
              <w:rPr>
                <w:sz w:val="24"/>
                <w:szCs w:val="24"/>
              </w:rPr>
              <w:t>4</w:t>
            </w:r>
          </w:p>
        </w:tc>
      </w:tr>
      <w:tr w:rsidR="005C06D2" w:rsidRPr="004744EB" w:rsidTr="004339FA">
        <w:trPr>
          <w:trHeight w:val="344"/>
        </w:trPr>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2.7</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rPr>
                <w:sz w:val="24"/>
                <w:szCs w:val="24"/>
              </w:rPr>
            </w:pPr>
            <w:r w:rsidRPr="004744EB">
              <w:rPr>
                <w:sz w:val="24"/>
                <w:szCs w:val="24"/>
              </w:rPr>
              <w:t>Творческая композиция</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6</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2</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ind w:left="-108"/>
              <w:jc w:val="center"/>
              <w:rPr>
                <w:sz w:val="24"/>
                <w:szCs w:val="24"/>
              </w:rPr>
            </w:pPr>
            <w:r w:rsidRPr="004744EB">
              <w:rPr>
                <w:sz w:val="24"/>
                <w:szCs w:val="24"/>
              </w:rPr>
              <w:t>4</w:t>
            </w:r>
          </w:p>
        </w:tc>
      </w:tr>
    </w:tbl>
    <w:p w:rsidR="006874C1" w:rsidRPr="004744EB" w:rsidRDefault="006874C1" w:rsidP="00F16507">
      <w:pPr>
        <w:spacing w:line="360" w:lineRule="auto"/>
        <w:ind w:left="360"/>
        <w:jc w:val="center"/>
        <w:rPr>
          <w:b/>
          <w:caps/>
          <w:sz w:val="24"/>
          <w:szCs w:val="24"/>
        </w:rPr>
      </w:pPr>
    </w:p>
    <w:p w:rsidR="005C06D2" w:rsidRPr="004744EB" w:rsidRDefault="005C06D2" w:rsidP="00F16507">
      <w:pPr>
        <w:spacing w:line="360" w:lineRule="auto"/>
        <w:ind w:left="360"/>
        <w:jc w:val="center"/>
        <w:rPr>
          <w:b/>
          <w:sz w:val="24"/>
          <w:szCs w:val="24"/>
        </w:rPr>
      </w:pPr>
      <w:r w:rsidRPr="004744EB">
        <w:rPr>
          <w:b/>
          <w:caps/>
          <w:sz w:val="24"/>
          <w:szCs w:val="24"/>
        </w:rPr>
        <w:t>3 год обучения</w:t>
      </w:r>
    </w:p>
    <w:tbl>
      <w:tblPr>
        <w:tblW w:w="10200" w:type="dxa"/>
        <w:tblInd w:w="-617" w:type="dxa"/>
        <w:tblLayout w:type="fixed"/>
        <w:tblLook w:val="04A0" w:firstRow="1" w:lastRow="0" w:firstColumn="1" w:lastColumn="0" w:noHBand="0" w:noVBand="1"/>
      </w:tblPr>
      <w:tblGrid>
        <w:gridCol w:w="721"/>
        <w:gridCol w:w="3409"/>
        <w:gridCol w:w="994"/>
        <w:gridCol w:w="1702"/>
        <w:gridCol w:w="1702"/>
        <w:gridCol w:w="1672"/>
      </w:tblGrid>
      <w:tr w:rsidR="005C06D2" w:rsidRPr="004744EB" w:rsidTr="004339FA">
        <w:tc>
          <w:tcPr>
            <w:tcW w:w="721" w:type="dxa"/>
            <w:vMerge w:val="restart"/>
            <w:tcBorders>
              <w:top w:val="single" w:sz="4" w:space="0" w:color="000000"/>
              <w:left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w:t>
            </w:r>
          </w:p>
        </w:tc>
        <w:tc>
          <w:tcPr>
            <w:tcW w:w="3409" w:type="dxa"/>
            <w:vMerge w:val="restart"/>
            <w:tcBorders>
              <w:top w:val="single" w:sz="4" w:space="0" w:color="000000"/>
              <w:left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Наименование раздела, темы</w:t>
            </w:r>
          </w:p>
        </w:tc>
        <w:tc>
          <w:tcPr>
            <w:tcW w:w="994" w:type="dxa"/>
            <w:vMerge w:val="restart"/>
            <w:tcBorders>
              <w:top w:val="single" w:sz="4" w:space="0" w:color="000000"/>
              <w:left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 xml:space="preserve">Вид </w:t>
            </w:r>
            <w:proofErr w:type="gramStart"/>
            <w:r w:rsidRPr="004744EB">
              <w:rPr>
                <w:sz w:val="24"/>
                <w:szCs w:val="24"/>
              </w:rPr>
              <w:t>учеб-</w:t>
            </w:r>
            <w:proofErr w:type="spellStart"/>
            <w:r w:rsidRPr="004744EB">
              <w:rPr>
                <w:sz w:val="24"/>
                <w:szCs w:val="24"/>
              </w:rPr>
              <w:t>ного</w:t>
            </w:r>
            <w:proofErr w:type="spellEnd"/>
            <w:proofErr w:type="gramEnd"/>
            <w:r w:rsidRPr="004744EB">
              <w:rPr>
                <w:sz w:val="24"/>
                <w:szCs w:val="24"/>
              </w:rPr>
              <w:t xml:space="preserve"> занятия</w:t>
            </w:r>
          </w:p>
        </w:tc>
        <w:tc>
          <w:tcPr>
            <w:tcW w:w="5076" w:type="dxa"/>
            <w:gridSpan w:val="3"/>
            <w:tcBorders>
              <w:top w:val="single" w:sz="4" w:space="0" w:color="000000"/>
              <w:left w:val="single" w:sz="4" w:space="0" w:color="000000"/>
              <w:bottom w:val="single" w:sz="4" w:space="0" w:color="000000"/>
              <w:right w:val="single" w:sz="4" w:space="0" w:color="000000"/>
            </w:tcBorders>
            <w:hideMark/>
          </w:tcPr>
          <w:p w:rsidR="005C06D2" w:rsidRPr="004744EB" w:rsidRDefault="005C06D2" w:rsidP="00F16507">
            <w:pPr>
              <w:snapToGrid w:val="0"/>
              <w:spacing w:line="360" w:lineRule="auto"/>
              <w:jc w:val="center"/>
              <w:rPr>
                <w:sz w:val="24"/>
                <w:szCs w:val="24"/>
              </w:rPr>
            </w:pPr>
            <w:r w:rsidRPr="004744EB">
              <w:rPr>
                <w:sz w:val="24"/>
                <w:szCs w:val="24"/>
              </w:rPr>
              <w:t>Общий объем времени в часах</w:t>
            </w:r>
          </w:p>
        </w:tc>
      </w:tr>
      <w:tr w:rsidR="005C06D2" w:rsidRPr="004744EB" w:rsidTr="004339FA">
        <w:tc>
          <w:tcPr>
            <w:tcW w:w="721" w:type="dxa"/>
            <w:vMerge/>
            <w:tcBorders>
              <w:left w:val="single" w:sz="4" w:space="0" w:color="000000"/>
              <w:right w:val="nil"/>
            </w:tcBorders>
            <w:vAlign w:val="center"/>
            <w:hideMark/>
          </w:tcPr>
          <w:p w:rsidR="005C06D2" w:rsidRPr="004744EB" w:rsidRDefault="005C06D2" w:rsidP="00F16507">
            <w:pPr>
              <w:spacing w:line="360" w:lineRule="auto"/>
              <w:rPr>
                <w:sz w:val="24"/>
                <w:szCs w:val="24"/>
              </w:rPr>
            </w:pPr>
          </w:p>
        </w:tc>
        <w:tc>
          <w:tcPr>
            <w:tcW w:w="3409" w:type="dxa"/>
            <w:vMerge/>
            <w:tcBorders>
              <w:left w:val="single" w:sz="4" w:space="0" w:color="000000"/>
              <w:right w:val="nil"/>
            </w:tcBorders>
            <w:vAlign w:val="center"/>
            <w:hideMark/>
          </w:tcPr>
          <w:p w:rsidR="005C06D2" w:rsidRPr="004744EB" w:rsidRDefault="005C06D2" w:rsidP="00F16507">
            <w:pPr>
              <w:spacing w:line="360" w:lineRule="auto"/>
              <w:rPr>
                <w:sz w:val="24"/>
                <w:szCs w:val="24"/>
              </w:rPr>
            </w:pPr>
          </w:p>
        </w:tc>
        <w:tc>
          <w:tcPr>
            <w:tcW w:w="994" w:type="dxa"/>
            <w:vMerge/>
            <w:tcBorders>
              <w:left w:val="single" w:sz="4" w:space="0" w:color="000000"/>
              <w:right w:val="nil"/>
            </w:tcBorders>
            <w:vAlign w:val="center"/>
            <w:hideMark/>
          </w:tcPr>
          <w:p w:rsidR="005C06D2" w:rsidRPr="004744EB" w:rsidRDefault="005C06D2" w:rsidP="00F16507">
            <w:pPr>
              <w:spacing w:line="360" w:lineRule="auto"/>
              <w:rPr>
                <w:sz w:val="24"/>
                <w:szCs w:val="24"/>
              </w:rPr>
            </w:pPr>
          </w:p>
        </w:tc>
        <w:tc>
          <w:tcPr>
            <w:tcW w:w="1702"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Максимальная учебная нагрузка</w:t>
            </w:r>
          </w:p>
        </w:tc>
        <w:tc>
          <w:tcPr>
            <w:tcW w:w="1702"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Самостоятельная работа</w:t>
            </w:r>
          </w:p>
        </w:tc>
        <w:tc>
          <w:tcPr>
            <w:tcW w:w="1672" w:type="dxa"/>
            <w:tcBorders>
              <w:top w:val="single" w:sz="4" w:space="0" w:color="000000"/>
              <w:left w:val="single" w:sz="4" w:space="0" w:color="000000"/>
              <w:bottom w:val="single" w:sz="4" w:space="0" w:color="000000"/>
              <w:right w:val="single" w:sz="4" w:space="0" w:color="000000"/>
            </w:tcBorders>
            <w:hideMark/>
          </w:tcPr>
          <w:p w:rsidR="005C06D2" w:rsidRPr="004744EB" w:rsidRDefault="005C06D2" w:rsidP="00F16507">
            <w:pPr>
              <w:snapToGrid w:val="0"/>
              <w:spacing w:line="360" w:lineRule="auto"/>
              <w:jc w:val="center"/>
              <w:rPr>
                <w:sz w:val="24"/>
                <w:szCs w:val="24"/>
              </w:rPr>
            </w:pPr>
            <w:r w:rsidRPr="004744EB">
              <w:rPr>
                <w:sz w:val="24"/>
                <w:szCs w:val="24"/>
              </w:rPr>
              <w:t>Аудиторные занятия</w:t>
            </w:r>
          </w:p>
        </w:tc>
      </w:tr>
      <w:tr w:rsidR="00A66963" w:rsidRPr="004744EB" w:rsidTr="004339FA">
        <w:tc>
          <w:tcPr>
            <w:tcW w:w="721" w:type="dxa"/>
            <w:vMerge/>
            <w:tcBorders>
              <w:left w:val="single" w:sz="4" w:space="0" w:color="000000"/>
              <w:bottom w:val="single" w:sz="4" w:space="0" w:color="000000"/>
              <w:right w:val="nil"/>
            </w:tcBorders>
          </w:tcPr>
          <w:p w:rsidR="00A66963" w:rsidRPr="004744EB" w:rsidRDefault="00A66963" w:rsidP="00F16507">
            <w:pPr>
              <w:snapToGrid w:val="0"/>
              <w:spacing w:line="360" w:lineRule="auto"/>
              <w:jc w:val="center"/>
              <w:rPr>
                <w:b/>
                <w:sz w:val="24"/>
                <w:szCs w:val="24"/>
              </w:rPr>
            </w:pPr>
          </w:p>
        </w:tc>
        <w:tc>
          <w:tcPr>
            <w:tcW w:w="3409" w:type="dxa"/>
            <w:vMerge/>
            <w:tcBorders>
              <w:left w:val="single" w:sz="4" w:space="0" w:color="000000"/>
              <w:bottom w:val="single" w:sz="4" w:space="0" w:color="000000"/>
              <w:right w:val="nil"/>
            </w:tcBorders>
          </w:tcPr>
          <w:p w:rsidR="00A66963" w:rsidRPr="004744EB" w:rsidRDefault="00A66963" w:rsidP="00F16507">
            <w:pPr>
              <w:snapToGrid w:val="0"/>
              <w:spacing w:line="360" w:lineRule="auto"/>
              <w:jc w:val="center"/>
              <w:rPr>
                <w:b/>
                <w:sz w:val="24"/>
                <w:szCs w:val="24"/>
              </w:rPr>
            </w:pPr>
          </w:p>
        </w:tc>
        <w:tc>
          <w:tcPr>
            <w:tcW w:w="994" w:type="dxa"/>
            <w:vMerge/>
            <w:tcBorders>
              <w:left w:val="single" w:sz="4" w:space="0" w:color="000000"/>
              <w:bottom w:val="single" w:sz="4" w:space="0" w:color="000000"/>
              <w:right w:val="nil"/>
            </w:tcBorders>
          </w:tcPr>
          <w:p w:rsidR="00A66963" w:rsidRPr="004744EB" w:rsidRDefault="00A66963" w:rsidP="00F16507">
            <w:pPr>
              <w:snapToGrid w:val="0"/>
              <w:spacing w:line="360" w:lineRule="auto"/>
              <w:jc w:val="center"/>
              <w:rPr>
                <w:sz w:val="24"/>
                <w:szCs w:val="24"/>
              </w:rPr>
            </w:pPr>
          </w:p>
        </w:tc>
        <w:tc>
          <w:tcPr>
            <w:tcW w:w="1702" w:type="dxa"/>
            <w:tcBorders>
              <w:top w:val="single" w:sz="4" w:space="0" w:color="000000"/>
              <w:left w:val="single" w:sz="4" w:space="0" w:color="000000"/>
              <w:bottom w:val="single" w:sz="4" w:space="0" w:color="000000"/>
              <w:right w:val="nil"/>
            </w:tcBorders>
          </w:tcPr>
          <w:p w:rsidR="00A66963" w:rsidRPr="004744EB" w:rsidRDefault="00A66963" w:rsidP="00A66963">
            <w:pPr>
              <w:spacing w:line="360" w:lineRule="auto"/>
              <w:jc w:val="center"/>
              <w:rPr>
                <w:sz w:val="24"/>
                <w:szCs w:val="24"/>
              </w:rPr>
            </w:pPr>
            <w:r w:rsidRPr="004744EB">
              <w:rPr>
                <w:sz w:val="24"/>
                <w:szCs w:val="24"/>
              </w:rPr>
              <w:t>49,5</w:t>
            </w:r>
          </w:p>
        </w:tc>
        <w:tc>
          <w:tcPr>
            <w:tcW w:w="1702" w:type="dxa"/>
            <w:tcBorders>
              <w:top w:val="single" w:sz="4" w:space="0" w:color="000000"/>
              <w:left w:val="single" w:sz="4" w:space="0" w:color="000000"/>
              <w:bottom w:val="single" w:sz="4" w:space="0" w:color="000000"/>
              <w:right w:val="nil"/>
            </w:tcBorders>
          </w:tcPr>
          <w:p w:rsidR="00A66963" w:rsidRPr="004744EB" w:rsidRDefault="00A66963" w:rsidP="00A66963">
            <w:pPr>
              <w:spacing w:line="360" w:lineRule="auto"/>
              <w:jc w:val="center"/>
              <w:rPr>
                <w:sz w:val="24"/>
                <w:szCs w:val="24"/>
              </w:rPr>
            </w:pPr>
            <w:r w:rsidRPr="004744EB">
              <w:rPr>
                <w:sz w:val="24"/>
                <w:szCs w:val="24"/>
              </w:rPr>
              <w:t>16,5</w:t>
            </w:r>
          </w:p>
        </w:tc>
        <w:tc>
          <w:tcPr>
            <w:tcW w:w="1672" w:type="dxa"/>
            <w:tcBorders>
              <w:top w:val="single" w:sz="4" w:space="0" w:color="000000"/>
              <w:left w:val="single" w:sz="4" w:space="0" w:color="000000"/>
              <w:bottom w:val="single" w:sz="4" w:space="0" w:color="000000"/>
              <w:right w:val="single" w:sz="4" w:space="0" w:color="000000"/>
            </w:tcBorders>
          </w:tcPr>
          <w:p w:rsidR="00A66963" w:rsidRPr="004744EB" w:rsidRDefault="00A66963" w:rsidP="00A66963">
            <w:pPr>
              <w:spacing w:line="360" w:lineRule="auto"/>
              <w:jc w:val="center"/>
              <w:rPr>
                <w:sz w:val="24"/>
                <w:szCs w:val="24"/>
              </w:rPr>
            </w:pPr>
            <w:r w:rsidRPr="004744EB">
              <w:rPr>
                <w:sz w:val="24"/>
                <w:szCs w:val="24"/>
              </w:rPr>
              <w:t>33</w:t>
            </w:r>
          </w:p>
        </w:tc>
      </w:tr>
      <w:tr w:rsidR="005C06D2" w:rsidRPr="004744EB" w:rsidTr="004339FA">
        <w:tc>
          <w:tcPr>
            <w:tcW w:w="10200" w:type="dxa"/>
            <w:gridSpan w:val="6"/>
            <w:tcBorders>
              <w:top w:val="single" w:sz="4" w:space="0" w:color="000000"/>
              <w:left w:val="single" w:sz="4" w:space="0" w:color="000000"/>
              <w:bottom w:val="single" w:sz="4" w:space="0" w:color="000000"/>
              <w:right w:val="single" w:sz="4" w:space="0" w:color="000000"/>
            </w:tcBorders>
            <w:hideMark/>
          </w:tcPr>
          <w:p w:rsidR="005C06D2" w:rsidRPr="004744EB" w:rsidRDefault="005C06D2" w:rsidP="00F16507">
            <w:pPr>
              <w:snapToGrid w:val="0"/>
              <w:spacing w:line="360" w:lineRule="auto"/>
              <w:jc w:val="center"/>
              <w:rPr>
                <w:b/>
                <w:sz w:val="24"/>
                <w:szCs w:val="24"/>
              </w:rPr>
            </w:pPr>
          </w:p>
          <w:p w:rsidR="005C06D2" w:rsidRPr="004744EB" w:rsidRDefault="005C06D2" w:rsidP="00F16507">
            <w:pPr>
              <w:snapToGrid w:val="0"/>
              <w:spacing w:line="360" w:lineRule="auto"/>
              <w:jc w:val="center"/>
              <w:rPr>
                <w:b/>
                <w:sz w:val="24"/>
                <w:szCs w:val="24"/>
              </w:rPr>
            </w:pPr>
            <w:r w:rsidRPr="004744EB">
              <w:rPr>
                <w:b/>
                <w:sz w:val="24"/>
                <w:szCs w:val="24"/>
              </w:rPr>
              <w:t>Раздел 1:  «Графика»</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1.1</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ind w:left="-108"/>
              <w:rPr>
                <w:sz w:val="24"/>
                <w:szCs w:val="24"/>
              </w:rPr>
            </w:pPr>
            <w:r w:rsidRPr="004744EB">
              <w:rPr>
                <w:sz w:val="24"/>
                <w:szCs w:val="24"/>
              </w:rPr>
              <w:t>Равновесие</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1.2</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ind w:left="-108"/>
              <w:rPr>
                <w:sz w:val="24"/>
                <w:szCs w:val="24"/>
              </w:rPr>
            </w:pPr>
            <w:r w:rsidRPr="004744EB">
              <w:rPr>
                <w:sz w:val="24"/>
                <w:szCs w:val="24"/>
              </w:rPr>
              <w:t>Статика. Динамика</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1.3</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ind w:left="-108"/>
              <w:rPr>
                <w:sz w:val="24"/>
                <w:szCs w:val="24"/>
              </w:rPr>
            </w:pPr>
            <w:r w:rsidRPr="004744EB">
              <w:rPr>
                <w:sz w:val="24"/>
                <w:szCs w:val="24"/>
              </w:rPr>
              <w:t>Силуэт</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1.4</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rPr>
                <w:sz w:val="24"/>
                <w:szCs w:val="24"/>
              </w:rPr>
            </w:pPr>
            <w:r w:rsidRPr="004744EB">
              <w:rPr>
                <w:sz w:val="24"/>
                <w:szCs w:val="24"/>
              </w:rPr>
              <w:t>Шахматный прием в декоративной графике</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1,5</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0,5</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1</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1.5</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rPr>
                <w:sz w:val="24"/>
                <w:szCs w:val="24"/>
              </w:rPr>
            </w:pPr>
            <w:r w:rsidRPr="004744EB">
              <w:rPr>
                <w:sz w:val="24"/>
                <w:szCs w:val="24"/>
              </w:rPr>
              <w:t>Пластика животных</w:t>
            </w:r>
          </w:p>
        </w:tc>
        <w:tc>
          <w:tcPr>
            <w:tcW w:w="994"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4,5</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1,5</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3</w:t>
            </w:r>
          </w:p>
        </w:tc>
      </w:tr>
      <w:tr w:rsidR="005C06D2" w:rsidRPr="004744EB" w:rsidTr="004339FA">
        <w:trPr>
          <w:trHeight w:val="333"/>
        </w:trPr>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1.6</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rPr>
                <w:sz w:val="24"/>
                <w:szCs w:val="24"/>
              </w:rPr>
            </w:pPr>
            <w:r w:rsidRPr="004744EB">
              <w:rPr>
                <w:sz w:val="24"/>
                <w:szCs w:val="24"/>
              </w:rPr>
              <w:t>Работа фломастерами (цветными карандашами)</w:t>
            </w:r>
          </w:p>
        </w:tc>
        <w:tc>
          <w:tcPr>
            <w:tcW w:w="994"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4,5</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1,5</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3</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1.7</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ind w:left="-108"/>
              <w:rPr>
                <w:sz w:val="24"/>
                <w:szCs w:val="24"/>
              </w:rPr>
            </w:pPr>
            <w:r w:rsidRPr="004744EB">
              <w:rPr>
                <w:sz w:val="24"/>
                <w:szCs w:val="24"/>
              </w:rPr>
              <w:t>Пластика человека</w:t>
            </w:r>
          </w:p>
        </w:tc>
        <w:tc>
          <w:tcPr>
            <w:tcW w:w="994"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10200" w:type="dxa"/>
            <w:gridSpan w:val="6"/>
            <w:tcBorders>
              <w:top w:val="single" w:sz="4" w:space="0" w:color="000000"/>
              <w:left w:val="single" w:sz="4" w:space="0" w:color="000000"/>
              <w:bottom w:val="single" w:sz="4" w:space="0" w:color="000000"/>
              <w:right w:val="single" w:sz="4" w:space="0" w:color="000000"/>
            </w:tcBorders>
            <w:hideMark/>
          </w:tcPr>
          <w:p w:rsidR="005C06D2" w:rsidRPr="004744EB" w:rsidRDefault="005C06D2" w:rsidP="00F16507">
            <w:pPr>
              <w:snapToGrid w:val="0"/>
              <w:spacing w:line="360" w:lineRule="auto"/>
              <w:jc w:val="center"/>
              <w:rPr>
                <w:b/>
                <w:sz w:val="24"/>
                <w:szCs w:val="24"/>
              </w:rPr>
            </w:pPr>
          </w:p>
          <w:p w:rsidR="005C06D2" w:rsidRPr="004744EB" w:rsidRDefault="005C06D2" w:rsidP="00F16507">
            <w:pPr>
              <w:snapToGrid w:val="0"/>
              <w:spacing w:line="360" w:lineRule="auto"/>
              <w:jc w:val="center"/>
              <w:rPr>
                <w:b/>
                <w:sz w:val="24"/>
                <w:szCs w:val="24"/>
              </w:rPr>
            </w:pPr>
            <w:r w:rsidRPr="004744EB">
              <w:rPr>
                <w:b/>
                <w:sz w:val="24"/>
                <w:szCs w:val="24"/>
              </w:rPr>
              <w:t>Раздел 2: «Цветоведение»</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2.1</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rPr>
                <w:sz w:val="24"/>
                <w:szCs w:val="24"/>
              </w:rPr>
            </w:pPr>
            <w:r w:rsidRPr="004744EB">
              <w:rPr>
                <w:sz w:val="24"/>
                <w:szCs w:val="24"/>
              </w:rPr>
              <w:t>Локальный цвет и его оттенки</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3</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1</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jc w:val="center"/>
              <w:rPr>
                <w:sz w:val="24"/>
                <w:szCs w:val="24"/>
              </w:rPr>
            </w:pPr>
            <w:r w:rsidRPr="004744EB">
              <w:rPr>
                <w:sz w:val="24"/>
                <w:szCs w:val="24"/>
              </w:rPr>
              <w:t>2</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2.2</w:t>
            </w:r>
          </w:p>
        </w:tc>
        <w:tc>
          <w:tcPr>
            <w:tcW w:w="3409"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rPr>
                <w:sz w:val="24"/>
                <w:szCs w:val="24"/>
              </w:rPr>
            </w:pPr>
            <w:r w:rsidRPr="004744EB">
              <w:rPr>
                <w:sz w:val="24"/>
                <w:szCs w:val="24"/>
              </w:rPr>
              <w:t>Тональные контрасты. Темное на светлом, светлое на темном</w:t>
            </w:r>
          </w:p>
        </w:tc>
        <w:tc>
          <w:tcPr>
            <w:tcW w:w="994"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6</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2</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ind w:left="-108"/>
              <w:jc w:val="center"/>
              <w:rPr>
                <w:sz w:val="24"/>
                <w:szCs w:val="24"/>
              </w:rPr>
            </w:pPr>
            <w:r w:rsidRPr="004744EB">
              <w:rPr>
                <w:sz w:val="24"/>
                <w:szCs w:val="24"/>
              </w:rPr>
              <w:t>4</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lastRenderedPageBreak/>
              <w:t>2.3</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rPr>
                <w:sz w:val="24"/>
                <w:szCs w:val="24"/>
              </w:rPr>
            </w:pPr>
            <w:r w:rsidRPr="004744EB">
              <w:rPr>
                <w:sz w:val="24"/>
                <w:szCs w:val="24"/>
              </w:rPr>
              <w:t>Цветовые гармонии в пределах 2-3 цветов</w:t>
            </w:r>
          </w:p>
        </w:tc>
        <w:tc>
          <w:tcPr>
            <w:tcW w:w="994"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6</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2</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ind w:left="-108"/>
              <w:jc w:val="center"/>
              <w:rPr>
                <w:sz w:val="24"/>
                <w:szCs w:val="24"/>
              </w:rPr>
            </w:pPr>
            <w:r w:rsidRPr="004744EB">
              <w:rPr>
                <w:sz w:val="24"/>
                <w:szCs w:val="24"/>
              </w:rPr>
              <w:t>4</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2.4</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rPr>
                <w:sz w:val="24"/>
                <w:szCs w:val="24"/>
              </w:rPr>
            </w:pPr>
            <w:r w:rsidRPr="004744EB">
              <w:rPr>
                <w:sz w:val="24"/>
                <w:szCs w:val="24"/>
              </w:rPr>
              <w:t>Тематическая композиция</w:t>
            </w:r>
          </w:p>
        </w:tc>
        <w:tc>
          <w:tcPr>
            <w:tcW w:w="994"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6</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2</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ind w:left="-108"/>
              <w:jc w:val="center"/>
              <w:rPr>
                <w:sz w:val="24"/>
                <w:szCs w:val="24"/>
              </w:rPr>
            </w:pPr>
            <w:r w:rsidRPr="004744EB">
              <w:rPr>
                <w:sz w:val="24"/>
                <w:szCs w:val="24"/>
              </w:rPr>
              <w:t>4</w:t>
            </w:r>
          </w:p>
        </w:tc>
      </w:tr>
      <w:tr w:rsidR="005C06D2" w:rsidRPr="004744EB" w:rsidTr="004339FA">
        <w:tc>
          <w:tcPr>
            <w:tcW w:w="721" w:type="dxa"/>
            <w:tcBorders>
              <w:top w:val="single" w:sz="4" w:space="0" w:color="000000"/>
              <w:left w:val="single" w:sz="4" w:space="0" w:color="000000"/>
              <w:bottom w:val="single" w:sz="4" w:space="0" w:color="000000"/>
              <w:right w:val="nil"/>
            </w:tcBorders>
            <w:hideMark/>
          </w:tcPr>
          <w:p w:rsidR="005C06D2" w:rsidRPr="004744EB" w:rsidRDefault="005C06D2" w:rsidP="00F16507">
            <w:pPr>
              <w:snapToGrid w:val="0"/>
              <w:spacing w:line="360" w:lineRule="auto"/>
              <w:jc w:val="center"/>
              <w:rPr>
                <w:sz w:val="24"/>
                <w:szCs w:val="24"/>
              </w:rPr>
            </w:pPr>
            <w:r w:rsidRPr="004744EB">
              <w:rPr>
                <w:sz w:val="24"/>
                <w:szCs w:val="24"/>
              </w:rPr>
              <w:t>2.5</w:t>
            </w:r>
          </w:p>
        </w:tc>
        <w:tc>
          <w:tcPr>
            <w:tcW w:w="3409"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rPr>
                <w:sz w:val="24"/>
                <w:szCs w:val="24"/>
              </w:rPr>
            </w:pPr>
            <w:r w:rsidRPr="004744EB">
              <w:rPr>
                <w:sz w:val="24"/>
                <w:szCs w:val="24"/>
              </w:rPr>
              <w:t>Тематическая композиция</w:t>
            </w:r>
          </w:p>
        </w:tc>
        <w:tc>
          <w:tcPr>
            <w:tcW w:w="994"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Урок</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6</w:t>
            </w:r>
          </w:p>
        </w:tc>
        <w:tc>
          <w:tcPr>
            <w:tcW w:w="1702" w:type="dxa"/>
            <w:tcBorders>
              <w:top w:val="single" w:sz="4" w:space="0" w:color="000000"/>
              <w:left w:val="single" w:sz="4" w:space="0" w:color="000000"/>
              <w:bottom w:val="single" w:sz="4" w:space="0" w:color="000000"/>
              <w:right w:val="nil"/>
            </w:tcBorders>
          </w:tcPr>
          <w:p w:rsidR="005C06D2" w:rsidRPr="004744EB" w:rsidRDefault="005C06D2" w:rsidP="00F16507">
            <w:pPr>
              <w:snapToGrid w:val="0"/>
              <w:spacing w:line="360" w:lineRule="auto"/>
              <w:jc w:val="center"/>
              <w:rPr>
                <w:sz w:val="24"/>
                <w:szCs w:val="24"/>
              </w:rPr>
            </w:pPr>
            <w:r w:rsidRPr="004744EB">
              <w:rPr>
                <w:sz w:val="24"/>
                <w:szCs w:val="24"/>
              </w:rPr>
              <w:t>2</w:t>
            </w:r>
          </w:p>
        </w:tc>
        <w:tc>
          <w:tcPr>
            <w:tcW w:w="1672" w:type="dxa"/>
            <w:tcBorders>
              <w:top w:val="single" w:sz="4" w:space="0" w:color="000000"/>
              <w:left w:val="single" w:sz="4" w:space="0" w:color="000000"/>
              <w:bottom w:val="single" w:sz="4" w:space="0" w:color="000000"/>
              <w:right w:val="single" w:sz="4" w:space="0" w:color="000000"/>
            </w:tcBorders>
          </w:tcPr>
          <w:p w:rsidR="005C06D2" w:rsidRPr="004744EB" w:rsidRDefault="005C06D2" w:rsidP="00F16507">
            <w:pPr>
              <w:snapToGrid w:val="0"/>
              <w:spacing w:line="360" w:lineRule="auto"/>
              <w:ind w:left="-108"/>
              <w:jc w:val="center"/>
              <w:rPr>
                <w:sz w:val="24"/>
                <w:szCs w:val="24"/>
              </w:rPr>
            </w:pPr>
            <w:r w:rsidRPr="004744EB">
              <w:rPr>
                <w:sz w:val="24"/>
                <w:szCs w:val="24"/>
              </w:rPr>
              <w:t>4</w:t>
            </w:r>
          </w:p>
        </w:tc>
      </w:tr>
    </w:tbl>
    <w:p w:rsidR="005C06D2" w:rsidRPr="004744EB" w:rsidRDefault="005C06D2" w:rsidP="00F16507">
      <w:pPr>
        <w:spacing w:line="360" w:lineRule="auto"/>
        <w:ind w:left="360"/>
        <w:jc w:val="center"/>
        <w:rPr>
          <w:b/>
          <w:sz w:val="24"/>
          <w:szCs w:val="24"/>
        </w:rPr>
      </w:pPr>
    </w:p>
    <w:p w:rsidR="005C06D2" w:rsidRPr="004744EB" w:rsidRDefault="006874C1" w:rsidP="006874C1">
      <w:pPr>
        <w:widowControl/>
        <w:suppressAutoHyphens/>
        <w:overflowPunct/>
        <w:autoSpaceDE/>
        <w:spacing w:line="360" w:lineRule="auto"/>
        <w:ind w:left="720"/>
        <w:jc w:val="center"/>
        <w:rPr>
          <w:b/>
          <w:sz w:val="24"/>
          <w:szCs w:val="24"/>
          <w:lang w:val="en-US"/>
        </w:rPr>
      </w:pPr>
      <w:r w:rsidRPr="004744EB">
        <w:rPr>
          <w:b/>
          <w:sz w:val="24"/>
          <w:szCs w:val="24"/>
        </w:rPr>
        <w:t>СОДЕРЖАНИЕ УЧЕБНОГО ПРЕДМЕТА</w:t>
      </w:r>
    </w:p>
    <w:p w:rsidR="005C06D2" w:rsidRPr="004744EB" w:rsidRDefault="005C06D2" w:rsidP="00F16507">
      <w:pPr>
        <w:pStyle w:val="c0c4c50"/>
        <w:shd w:val="clear" w:color="auto" w:fill="FFFFFF"/>
        <w:tabs>
          <w:tab w:val="left" w:pos="0"/>
        </w:tabs>
        <w:spacing w:before="0" w:after="0" w:line="360" w:lineRule="auto"/>
        <w:ind w:firstLine="720"/>
        <w:jc w:val="both"/>
        <w:rPr>
          <w:rStyle w:val="c5c1c19"/>
        </w:rPr>
      </w:pPr>
      <w:r w:rsidRPr="004744EB">
        <w:rPr>
          <w:rStyle w:val="c5c1c19"/>
        </w:rPr>
        <w:t xml:space="preserve">Предмет «Основы изобразительной грамоты и рисование» занимает особое место в системе обучения детей художественному творчеству. Этот предмет является базовой составляющей для последующего изучения предметов в области изобразительного искусства. </w:t>
      </w:r>
    </w:p>
    <w:p w:rsidR="005C06D2" w:rsidRPr="004744EB" w:rsidRDefault="005C06D2" w:rsidP="00F16507">
      <w:pPr>
        <w:pStyle w:val="c0c4c50"/>
        <w:shd w:val="clear" w:color="auto" w:fill="FFFFFF"/>
        <w:tabs>
          <w:tab w:val="left" w:pos="0"/>
        </w:tabs>
        <w:spacing w:before="0" w:after="0" w:line="360" w:lineRule="auto"/>
        <w:ind w:firstLine="720"/>
        <w:jc w:val="both"/>
        <w:rPr>
          <w:rStyle w:val="c5c1"/>
        </w:rPr>
      </w:pPr>
      <w:r w:rsidRPr="004744EB">
        <w:rPr>
          <w:rStyle w:val="c5c1c19"/>
        </w:rPr>
        <w:t xml:space="preserve">Программа для данного возраста ориентирована на </w:t>
      </w:r>
      <w:r w:rsidRPr="004744EB">
        <w:rPr>
          <w:rStyle w:val="c5c1"/>
        </w:rPr>
        <w:t>знакомство с различными видами изобразительного искусства. Большая часть заданий призвана развивать образное мышление и воображение ребенка, внимание, наблюдательность, зрительную память.</w:t>
      </w:r>
    </w:p>
    <w:p w:rsidR="005C06D2" w:rsidRPr="004744EB" w:rsidRDefault="005C06D2" w:rsidP="00F16507">
      <w:pPr>
        <w:shd w:val="clear" w:color="auto" w:fill="FFFFFF"/>
        <w:spacing w:line="360" w:lineRule="auto"/>
        <w:ind w:firstLine="709"/>
        <w:jc w:val="both"/>
        <w:rPr>
          <w:sz w:val="24"/>
          <w:szCs w:val="24"/>
        </w:rPr>
      </w:pPr>
      <w:r w:rsidRPr="004744EB">
        <w:rPr>
          <w:i/>
          <w:sz w:val="24"/>
          <w:szCs w:val="24"/>
        </w:rPr>
        <w:t>Цель:</w:t>
      </w:r>
      <w:r w:rsidRPr="004744EB">
        <w:rPr>
          <w:sz w:val="24"/>
          <w:szCs w:val="24"/>
        </w:rPr>
        <w:t xml:space="preserve"> развивать важнейшее для творчества умение видеть, воспринимать и изображать художественные образы. </w:t>
      </w:r>
    </w:p>
    <w:p w:rsidR="005C06D2" w:rsidRPr="004744EB" w:rsidRDefault="005C06D2" w:rsidP="00F16507">
      <w:pPr>
        <w:shd w:val="clear" w:color="auto" w:fill="FFFFFF"/>
        <w:spacing w:line="360" w:lineRule="auto"/>
        <w:ind w:firstLine="709"/>
        <w:jc w:val="both"/>
        <w:outlineLvl w:val="0"/>
        <w:rPr>
          <w:bCs/>
          <w:i/>
          <w:kern w:val="36"/>
          <w:sz w:val="24"/>
          <w:szCs w:val="24"/>
        </w:rPr>
      </w:pPr>
      <w:r w:rsidRPr="004744EB">
        <w:rPr>
          <w:bCs/>
          <w:i/>
          <w:kern w:val="36"/>
          <w:sz w:val="24"/>
          <w:szCs w:val="24"/>
        </w:rPr>
        <w:t>Основные задачи:</w:t>
      </w:r>
    </w:p>
    <w:p w:rsidR="005C06D2" w:rsidRPr="004744EB" w:rsidRDefault="005C06D2" w:rsidP="00F16507">
      <w:pPr>
        <w:shd w:val="clear" w:color="auto" w:fill="FFFFFF"/>
        <w:spacing w:line="360" w:lineRule="auto"/>
        <w:ind w:firstLine="709"/>
        <w:jc w:val="both"/>
        <w:rPr>
          <w:sz w:val="24"/>
          <w:szCs w:val="24"/>
        </w:rPr>
      </w:pPr>
      <w:r w:rsidRPr="004744EB">
        <w:rPr>
          <w:sz w:val="24"/>
          <w:szCs w:val="24"/>
        </w:rPr>
        <w:t>- ознакомить с приемами рисования красками, мелками, карандашами;</w:t>
      </w:r>
    </w:p>
    <w:p w:rsidR="005C06D2" w:rsidRPr="004744EB" w:rsidRDefault="005C06D2" w:rsidP="00F16507">
      <w:pPr>
        <w:shd w:val="clear" w:color="auto" w:fill="FFFFFF"/>
        <w:spacing w:line="360" w:lineRule="auto"/>
        <w:ind w:firstLine="709"/>
        <w:jc w:val="both"/>
        <w:rPr>
          <w:sz w:val="24"/>
          <w:szCs w:val="24"/>
        </w:rPr>
      </w:pPr>
      <w:r w:rsidRPr="004744EB">
        <w:rPr>
          <w:sz w:val="24"/>
          <w:szCs w:val="24"/>
        </w:rPr>
        <w:t>- донести до понимания детей особенности языка искусства;</w:t>
      </w:r>
    </w:p>
    <w:p w:rsidR="005C06D2" w:rsidRPr="004744EB" w:rsidRDefault="005C06D2" w:rsidP="00F16507">
      <w:pPr>
        <w:shd w:val="clear" w:color="auto" w:fill="FFFFFF"/>
        <w:spacing w:line="360" w:lineRule="auto"/>
        <w:ind w:firstLine="709"/>
        <w:jc w:val="both"/>
        <w:rPr>
          <w:sz w:val="24"/>
          <w:szCs w:val="24"/>
        </w:rPr>
      </w:pPr>
      <w:r w:rsidRPr="004744EB">
        <w:rPr>
          <w:sz w:val="24"/>
          <w:szCs w:val="24"/>
        </w:rPr>
        <w:t>- научить воспринимать художественные образы и выражать цветом, линией настроение, состояние.</w:t>
      </w:r>
    </w:p>
    <w:p w:rsidR="005C06D2" w:rsidRPr="004744EB" w:rsidRDefault="005C06D2" w:rsidP="00F16507">
      <w:pPr>
        <w:shd w:val="clear" w:color="auto" w:fill="FFFFFF"/>
        <w:spacing w:line="360" w:lineRule="auto"/>
        <w:ind w:firstLine="709"/>
        <w:jc w:val="both"/>
        <w:rPr>
          <w:i/>
          <w:sz w:val="24"/>
          <w:szCs w:val="24"/>
        </w:rPr>
      </w:pPr>
      <w:r w:rsidRPr="004744EB">
        <w:rPr>
          <w:i/>
          <w:sz w:val="24"/>
          <w:szCs w:val="24"/>
        </w:rPr>
        <w:t>Предполагаемый результат направлен на формирование у учащихся:</w:t>
      </w:r>
    </w:p>
    <w:p w:rsidR="005C06D2" w:rsidRPr="004744EB" w:rsidRDefault="005C06D2" w:rsidP="00F16507">
      <w:pPr>
        <w:pStyle w:val="aa"/>
        <w:shd w:val="clear" w:color="auto" w:fill="FFFFFF"/>
        <w:spacing w:line="360" w:lineRule="auto"/>
        <w:ind w:left="0" w:firstLine="709"/>
        <w:jc w:val="both"/>
        <w:rPr>
          <w:sz w:val="24"/>
          <w:szCs w:val="24"/>
        </w:rPr>
      </w:pPr>
      <w:r w:rsidRPr="004744EB">
        <w:rPr>
          <w:sz w:val="24"/>
          <w:szCs w:val="24"/>
        </w:rPr>
        <w:t>- представлений о работе художника, о материалах и оборудовании, которое он использует;</w:t>
      </w:r>
    </w:p>
    <w:p w:rsidR="005C06D2" w:rsidRPr="004744EB" w:rsidRDefault="005C06D2" w:rsidP="00F16507">
      <w:pPr>
        <w:pStyle w:val="aa"/>
        <w:shd w:val="clear" w:color="auto" w:fill="FFFFFF"/>
        <w:spacing w:line="360" w:lineRule="auto"/>
        <w:ind w:left="0" w:firstLine="709"/>
        <w:jc w:val="both"/>
        <w:rPr>
          <w:sz w:val="24"/>
          <w:szCs w:val="24"/>
        </w:rPr>
      </w:pPr>
      <w:r w:rsidRPr="004744EB">
        <w:rPr>
          <w:sz w:val="24"/>
          <w:szCs w:val="24"/>
        </w:rPr>
        <w:t>- первоначальных навыков изображения предметов, животных, человека, приемов украшения, срисовывания;</w:t>
      </w:r>
    </w:p>
    <w:p w:rsidR="005C06D2" w:rsidRPr="004744EB" w:rsidRDefault="006874C1" w:rsidP="006874C1">
      <w:pPr>
        <w:pStyle w:val="aa"/>
        <w:shd w:val="clear" w:color="auto" w:fill="FFFFFF"/>
        <w:spacing w:line="360" w:lineRule="auto"/>
        <w:ind w:left="0" w:firstLine="709"/>
        <w:jc w:val="both"/>
        <w:rPr>
          <w:sz w:val="24"/>
          <w:szCs w:val="24"/>
        </w:rPr>
      </w:pPr>
      <w:r w:rsidRPr="004744EB">
        <w:rPr>
          <w:sz w:val="24"/>
          <w:szCs w:val="24"/>
        </w:rPr>
        <w:t>- понимания языка искусства.</w:t>
      </w:r>
    </w:p>
    <w:p w:rsidR="004339FA" w:rsidRPr="004744EB" w:rsidRDefault="004339FA" w:rsidP="00F16507">
      <w:pPr>
        <w:spacing w:line="360" w:lineRule="auto"/>
        <w:jc w:val="center"/>
        <w:rPr>
          <w:b/>
          <w:sz w:val="24"/>
          <w:szCs w:val="24"/>
        </w:rPr>
      </w:pPr>
    </w:p>
    <w:p w:rsidR="006874C1" w:rsidRPr="004744EB" w:rsidRDefault="005C06D2" w:rsidP="00F16507">
      <w:pPr>
        <w:spacing w:line="360" w:lineRule="auto"/>
        <w:jc w:val="center"/>
        <w:rPr>
          <w:b/>
          <w:sz w:val="24"/>
          <w:szCs w:val="24"/>
        </w:rPr>
      </w:pPr>
      <w:r w:rsidRPr="004744EB">
        <w:rPr>
          <w:b/>
          <w:sz w:val="24"/>
          <w:szCs w:val="24"/>
        </w:rPr>
        <w:t>Годовые требов</w:t>
      </w:r>
      <w:r w:rsidR="006874C1" w:rsidRPr="004744EB">
        <w:rPr>
          <w:b/>
          <w:sz w:val="24"/>
          <w:szCs w:val="24"/>
        </w:rPr>
        <w:t>ания. Содержание разделов и тем</w:t>
      </w:r>
    </w:p>
    <w:p w:rsidR="005C06D2" w:rsidRPr="004744EB" w:rsidRDefault="005C06D2" w:rsidP="00F16507">
      <w:pPr>
        <w:spacing w:line="360" w:lineRule="auto"/>
        <w:jc w:val="center"/>
        <w:rPr>
          <w:b/>
          <w:sz w:val="24"/>
          <w:szCs w:val="24"/>
        </w:rPr>
      </w:pPr>
      <w:r w:rsidRPr="004744EB">
        <w:rPr>
          <w:b/>
          <w:caps/>
          <w:sz w:val="24"/>
          <w:szCs w:val="24"/>
        </w:rPr>
        <w:t>1 год обучения</w:t>
      </w:r>
    </w:p>
    <w:p w:rsidR="005C06D2" w:rsidRPr="004744EB" w:rsidRDefault="005C06D2" w:rsidP="00F16507">
      <w:pPr>
        <w:spacing w:line="360" w:lineRule="auto"/>
        <w:jc w:val="center"/>
        <w:rPr>
          <w:b/>
          <w:sz w:val="24"/>
          <w:szCs w:val="24"/>
        </w:rPr>
      </w:pPr>
      <w:r w:rsidRPr="004744EB">
        <w:rPr>
          <w:b/>
          <w:sz w:val="24"/>
          <w:szCs w:val="24"/>
        </w:rPr>
        <w:t>Раздел 1:  «Графика</w:t>
      </w:r>
      <w:r w:rsidR="004339FA" w:rsidRPr="004744EB">
        <w:rPr>
          <w:b/>
          <w:sz w:val="24"/>
          <w:szCs w:val="24"/>
        </w:rPr>
        <w:t>»</w:t>
      </w:r>
    </w:p>
    <w:p w:rsidR="005C06D2" w:rsidRPr="004744EB" w:rsidRDefault="005C06D2" w:rsidP="00F16507">
      <w:pPr>
        <w:spacing w:line="360" w:lineRule="auto"/>
        <w:jc w:val="both"/>
        <w:rPr>
          <w:sz w:val="24"/>
          <w:szCs w:val="24"/>
        </w:rPr>
      </w:pPr>
      <w:r w:rsidRPr="004744EB">
        <w:rPr>
          <w:b/>
          <w:sz w:val="24"/>
          <w:szCs w:val="24"/>
        </w:rPr>
        <w:t xml:space="preserve">1.1 Тема: Многообразие линий в природе. </w:t>
      </w:r>
      <w:r w:rsidRPr="004744EB">
        <w:rPr>
          <w:sz w:val="24"/>
          <w:szCs w:val="24"/>
        </w:rPr>
        <w:t>Знакомство с пластическим разнообразием линий. Понятие «живая линия». Освоение графического языка. Выполнение зарисовок (например, скалы, горы, водопад, банка с льющимся вареньем).</w:t>
      </w:r>
    </w:p>
    <w:p w:rsidR="005C06D2" w:rsidRPr="004744EB" w:rsidRDefault="005C06D2" w:rsidP="00F16507">
      <w:pPr>
        <w:spacing w:line="360" w:lineRule="auto"/>
        <w:jc w:val="both"/>
        <w:rPr>
          <w:sz w:val="24"/>
          <w:szCs w:val="24"/>
        </w:rPr>
      </w:pPr>
      <w:r w:rsidRPr="004744EB">
        <w:rPr>
          <w:i/>
          <w:sz w:val="24"/>
          <w:szCs w:val="24"/>
        </w:rPr>
        <w:t>Материалы:</w:t>
      </w:r>
      <w:r w:rsidRPr="004744EB">
        <w:rPr>
          <w:sz w:val="24"/>
          <w:szCs w:val="24"/>
        </w:rPr>
        <w:t xml:space="preserve"> бумага формата  А</w:t>
      </w:r>
      <w:proofErr w:type="gramStart"/>
      <w:r w:rsidRPr="004744EB">
        <w:rPr>
          <w:sz w:val="24"/>
          <w:szCs w:val="24"/>
        </w:rPr>
        <w:t>4</w:t>
      </w:r>
      <w:proofErr w:type="gramEnd"/>
      <w:r w:rsidRPr="004744EB">
        <w:rPr>
          <w:sz w:val="24"/>
          <w:szCs w:val="24"/>
        </w:rPr>
        <w:t xml:space="preserve"> (белая или тонированная), черный (серый, коричневый) фломастер или гелиевая ручка.</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b/>
          <w:sz w:val="24"/>
          <w:szCs w:val="24"/>
        </w:rPr>
        <w:t xml:space="preserve"> </w:t>
      </w:r>
      <w:r w:rsidRPr="004744EB">
        <w:rPr>
          <w:sz w:val="24"/>
          <w:szCs w:val="24"/>
        </w:rPr>
        <w:t xml:space="preserve">выполнить 3 - 4 упражнения на характер линий: волнистая, </w:t>
      </w:r>
      <w:r w:rsidRPr="004744EB">
        <w:rPr>
          <w:sz w:val="24"/>
          <w:szCs w:val="24"/>
        </w:rPr>
        <w:lastRenderedPageBreak/>
        <w:t>ломаная, прямая, спиралевидная  и т.д.</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1 ч.</w:t>
      </w:r>
    </w:p>
    <w:p w:rsidR="005C06D2" w:rsidRPr="004744EB" w:rsidRDefault="005C06D2" w:rsidP="00F16507">
      <w:pPr>
        <w:spacing w:line="360" w:lineRule="auto"/>
        <w:jc w:val="both"/>
        <w:rPr>
          <w:sz w:val="24"/>
          <w:szCs w:val="24"/>
        </w:rPr>
      </w:pPr>
      <w:r w:rsidRPr="004744EB">
        <w:rPr>
          <w:b/>
          <w:sz w:val="24"/>
          <w:szCs w:val="24"/>
        </w:rPr>
        <w:t>1.2 Тема: Выразительные средства композиции: точки, линии, пятна</w:t>
      </w:r>
      <w:r w:rsidRPr="004744EB">
        <w:rPr>
          <w:sz w:val="24"/>
          <w:szCs w:val="24"/>
        </w:rPr>
        <w:t xml:space="preserve">. Знакомство с выразительными средствами графической композиции. Выполнение зарисовок (например, следы на снегу, следы птиц, людей, лыжников и т.д.). </w:t>
      </w:r>
    </w:p>
    <w:p w:rsidR="005C06D2" w:rsidRPr="004744EB" w:rsidRDefault="005C06D2" w:rsidP="00F16507">
      <w:pPr>
        <w:spacing w:line="360" w:lineRule="auto"/>
        <w:jc w:val="both"/>
        <w:rPr>
          <w:sz w:val="24"/>
          <w:szCs w:val="24"/>
        </w:rPr>
      </w:pPr>
      <w:r w:rsidRPr="004744EB">
        <w:rPr>
          <w:i/>
          <w:sz w:val="24"/>
          <w:szCs w:val="24"/>
        </w:rPr>
        <w:t>Материалы:</w:t>
      </w:r>
      <w:r w:rsidRPr="004744EB">
        <w:rPr>
          <w:sz w:val="24"/>
          <w:szCs w:val="24"/>
        </w:rPr>
        <w:t xml:space="preserve"> бумага формат А</w:t>
      </w:r>
      <w:proofErr w:type="gramStart"/>
      <w:r w:rsidRPr="004744EB">
        <w:rPr>
          <w:sz w:val="24"/>
          <w:szCs w:val="24"/>
        </w:rPr>
        <w:t>4</w:t>
      </w:r>
      <w:proofErr w:type="gramEnd"/>
      <w:r w:rsidRPr="004744EB">
        <w:rPr>
          <w:sz w:val="24"/>
          <w:szCs w:val="24"/>
        </w:rPr>
        <w:t>, черный фломастер, гелиевая ручка.</w:t>
      </w:r>
    </w:p>
    <w:p w:rsidR="005C06D2" w:rsidRPr="004744EB" w:rsidRDefault="005C06D2" w:rsidP="00F16507">
      <w:pPr>
        <w:spacing w:line="360" w:lineRule="auto"/>
        <w:jc w:val="both"/>
        <w:rPr>
          <w:sz w:val="24"/>
          <w:szCs w:val="24"/>
        </w:rPr>
      </w:pPr>
      <w:proofErr w:type="gramStart"/>
      <w:r w:rsidRPr="004744EB">
        <w:rPr>
          <w:i/>
          <w:sz w:val="24"/>
          <w:szCs w:val="24"/>
        </w:rPr>
        <w:t>Самостоятельная работа:</w:t>
      </w:r>
      <w:r w:rsidRPr="004744EB">
        <w:rPr>
          <w:sz w:val="24"/>
          <w:szCs w:val="24"/>
        </w:rPr>
        <w:t xml:space="preserve"> заполнение формы шаблона - рыбка (линия), гриб (точка), ваза (пятно).</w:t>
      </w:r>
      <w:proofErr w:type="gramEnd"/>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1 ч.</w:t>
      </w:r>
    </w:p>
    <w:p w:rsidR="005C06D2" w:rsidRPr="004744EB" w:rsidRDefault="005C06D2" w:rsidP="00F16507">
      <w:pPr>
        <w:spacing w:line="360" w:lineRule="auto"/>
        <w:jc w:val="both"/>
        <w:rPr>
          <w:sz w:val="24"/>
          <w:szCs w:val="24"/>
        </w:rPr>
      </w:pPr>
      <w:r w:rsidRPr="004744EB">
        <w:rPr>
          <w:b/>
          <w:sz w:val="24"/>
          <w:szCs w:val="24"/>
        </w:rPr>
        <w:t>1.3 Тема: Выразительные возможности цветных карандашей.</w:t>
      </w:r>
      <w:r w:rsidRPr="004744EB">
        <w:rPr>
          <w:sz w:val="24"/>
          <w:szCs w:val="24"/>
        </w:rPr>
        <w:t xml:space="preserve"> Знакомство с цветными карандашами. Работа штрихом, пятном. Знакомство с цветовыми переходами. Выполнение рисунка по шаблону (например, праздничные воздушные шары, праздничный торт, осенние листья). </w:t>
      </w:r>
    </w:p>
    <w:p w:rsidR="005C06D2" w:rsidRPr="004744EB" w:rsidRDefault="005C06D2" w:rsidP="00F16507">
      <w:pPr>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цветные карандаши.</w:t>
      </w:r>
    </w:p>
    <w:p w:rsidR="005C06D2" w:rsidRPr="004744EB" w:rsidRDefault="005C06D2" w:rsidP="00F16507">
      <w:pPr>
        <w:shd w:val="clear" w:color="auto" w:fill="FFFFFF"/>
        <w:spacing w:line="360" w:lineRule="auto"/>
        <w:jc w:val="both"/>
        <w:rPr>
          <w:sz w:val="24"/>
          <w:szCs w:val="24"/>
        </w:rPr>
      </w:pPr>
      <w:r w:rsidRPr="004744EB">
        <w:rPr>
          <w:i/>
          <w:sz w:val="24"/>
          <w:szCs w:val="24"/>
        </w:rPr>
        <w:t>Самостоятельная работа:</w:t>
      </w:r>
      <w:r w:rsidRPr="004744EB">
        <w:rPr>
          <w:b/>
          <w:sz w:val="24"/>
          <w:szCs w:val="24"/>
        </w:rPr>
        <w:t xml:space="preserve"> </w:t>
      </w:r>
      <w:r w:rsidRPr="004744EB">
        <w:rPr>
          <w:sz w:val="24"/>
          <w:szCs w:val="24"/>
        </w:rPr>
        <w:t>выполнение плавных цветовых переходов (цветовые растяжки).</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1 ч.</w:t>
      </w:r>
    </w:p>
    <w:p w:rsidR="005C06D2" w:rsidRPr="004744EB" w:rsidRDefault="005C06D2" w:rsidP="00F16507">
      <w:pPr>
        <w:spacing w:line="360" w:lineRule="auto"/>
        <w:jc w:val="both"/>
        <w:rPr>
          <w:sz w:val="24"/>
          <w:szCs w:val="24"/>
        </w:rPr>
      </w:pPr>
      <w:r w:rsidRPr="004744EB">
        <w:rPr>
          <w:b/>
          <w:sz w:val="24"/>
          <w:szCs w:val="24"/>
        </w:rPr>
        <w:t>1.4. Тема:</w:t>
      </w:r>
      <w:r w:rsidRPr="004744EB">
        <w:rPr>
          <w:sz w:val="24"/>
          <w:szCs w:val="24"/>
        </w:rPr>
        <w:t xml:space="preserve"> </w:t>
      </w:r>
      <w:r w:rsidRPr="004744EB">
        <w:rPr>
          <w:b/>
          <w:sz w:val="24"/>
          <w:szCs w:val="24"/>
        </w:rPr>
        <w:t>Техника работы пастелью.</w:t>
      </w:r>
      <w:r w:rsidRPr="004744EB">
        <w:rPr>
          <w:sz w:val="24"/>
          <w:szCs w:val="24"/>
        </w:rPr>
        <w:t xml:space="preserve"> Освоение навыков рисования пастелью, изучение технологических особенностей работы (растушевка, штриховка, затирка). Выполнение эскизов (например, гриб, цветок, ёжик, рыбка). </w:t>
      </w:r>
    </w:p>
    <w:p w:rsidR="005C06D2" w:rsidRPr="004744EB" w:rsidRDefault="005C06D2" w:rsidP="00F16507">
      <w:pPr>
        <w:shd w:val="clear" w:color="auto" w:fill="FFFFFF"/>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пастель</w:t>
      </w:r>
    </w:p>
    <w:p w:rsidR="005C06D2" w:rsidRPr="004744EB" w:rsidRDefault="005C06D2" w:rsidP="00F16507">
      <w:pPr>
        <w:shd w:val="clear" w:color="auto" w:fill="FFFFFF"/>
        <w:spacing w:line="360" w:lineRule="auto"/>
        <w:jc w:val="both"/>
        <w:rPr>
          <w:sz w:val="24"/>
          <w:szCs w:val="24"/>
        </w:rPr>
      </w:pPr>
      <w:r w:rsidRPr="004744EB">
        <w:rPr>
          <w:i/>
          <w:sz w:val="24"/>
          <w:szCs w:val="24"/>
        </w:rPr>
        <w:t>Самостоятельная работа:</w:t>
      </w:r>
      <w:r w:rsidRPr="004744EB">
        <w:rPr>
          <w:b/>
          <w:sz w:val="24"/>
          <w:szCs w:val="24"/>
        </w:rPr>
        <w:t xml:space="preserve"> </w:t>
      </w:r>
      <w:r w:rsidRPr="004744EB">
        <w:rPr>
          <w:sz w:val="24"/>
          <w:szCs w:val="24"/>
        </w:rPr>
        <w:t>выполнение зарисовок по памяти цветы, грибы, ветка дерева.</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1 ч.</w:t>
      </w:r>
    </w:p>
    <w:p w:rsidR="005C06D2" w:rsidRPr="004744EB" w:rsidRDefault="005C06D2" w:rsidP="00F16507">
      <w:pPr>
        <w:spacing w:line="360" w:lineRule="auto"/>
        <w:jc w:val="both"/>
        <w:rPr>
          <w:sz w:val="24"/>
          <w:szCs w:val="24"/>
        </w:rPr>
      </w:pPr>
      <w:r w:rsidRPr="004744EB">
        <w:rPr>
          <w:b/>
          <w:sz w:val="24"/>
          <w:szCs w:val="24"/>
        </w:rPr>
        <w:t>1.5 Тема:</w:t>
      </w:r>
      <w:r w:rsidRPr="004744EB">
        <w:rPr>
          <w:sz w:val="24"/>
          <w:szCs w:val="24"/>
        </w:rPr>
        <w:t xml:space="preserve"> </w:t>
      </w:r>
      <w:r w:rsidRPr="004744EB">
        <w:rPr>
          <w:b/>
          <w:sz w:val="24"/>
          <w:szCs w:val="24"/>
        </w:rPr>
        <w:t xml:space="preserve">Орнамент. Виды орнамента. </w:t>
      </w:r>
      <w:r w:rsidRPr="004744EB">
        <w:rPr>
          <w:sz w:val="24"/>
          <w:szCs w:val="24"/>
        </w:rPr>
        <w:t xml:space="preserve">Знакомство с классификацией орнамента. Роль орнамента в жизни людей. Выполнение эскизов «Лоскутное одеяло», салфетка, скатерть. </w:t>
      </w:r>
      <w:r w:rsidRPr="004744EB">
        <w:rPr>
          <w:i/>
          <w:sz w:val="24"/>
          <w:szCs w:val="24"/>
        </w:rPr>
        <w:t>Материалы:</w:t>
      </w:r>
      <w:r w:rsidRPr="004744EB">
        <w:rPr>
          <w:sz w:val="24"/>
          <w:szCs w:val="24"/>
        </w:rPr>
        <w:t xml:space="preserve"> бумага формат А</w:t>
      </w:r>
      <w:proofErr w:type="gramStart"/>
      <w:r w:rsidRPr="004744EB">
        <w:rPr>
          <w:sz w:val="24"/>
          <w:szCs w:val="24"/>
        </w:rPr>
        <w:t>4</w:t>
      </w:r>
      <w:proofErr w:type="gramEnd"/>
      <w:r w:rsidRPr="004744EB">
        <w:rPr>
          <w:sz w:val="24"/>
          <w:szCs w:val="24"/>
        </w:rPr>
        <w:t>, фломастеры, цветные гелиевые ручки..</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 создание орнаментов из  геометрических элементов (круг, квадрат, ромб, треугольник и др.).</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1 ч.</w:t>
      </w:r>
    </w:p>
    <w:p w:rsidR="005C06D2" w:rsidRPr="004744EB" w:rsidRDefault="005C06D2" w:rsidP="00F16507">
      <w:pPr>
        <w:spacing w:line="360" w:lineRule="auto"/>
        <w:jc w:val="both"/>
        <w:rPr>
          <w:sz w:val="24"/>
          <w:szCs w:val="24"/>
        </w:rPr>
      </w:pPr>
      <w:r w:rsidRPr="004744EB">
        <w:rPr>
          <w:b/>
          <w:sz w:val="24"/>
          <w:szCs w:val="24"/>
        </w:rPr>
        <w:t>1.6 Тема:</w:t>
      </w:r>
      <w:r w:rsidRPr="004744EB">
        <w:rPr>
          <w:sz w:val="24"/>
          <w:szCs w:val="24"/>
        </w:rPr>
        <w:t xml:space="preserve"> </w:t>
      </w:r>
      <w:r w:rsidRPr="004744EB">
        <w:rPr>
          <w:b/>
          <w:sz w:val="24"/>
          <w:szCs w:val="24"/>
        </w:rPr>
        <w:t xml:space="preserve">Орнамент. Декорирование конкретной формы. </w:t>
      </w:r>
      <w:r w:rsidRPr="004744EB">
        <w:rPr>
          <w:sz w:val="24"/>
          <w:szCs w:val="24"/>
        </w:rPr>
        <w:t xml:space="preserve">Дать понятие о композиционном ритме. Знакомство с правилами построения простого ленточного орнамента. Выполнение эскиза орнамента шапочки, варежек, перчаток. </w:t>
      </w:r>
    </w:p>
    <w:p w:rsidR="005C06D2" w:rsidRPr="004744EB" w:rsidRDefault="005C06D2" w:rsidP="00F16507">
      <w:pPr>
        <w:shd w:val="clear" w:color="auto" w:fill="FFFFFF"/>
        <w:spacing w:line="360" w:lineRule="auto"/>
        <w:jc w:val="both"/>
        <w:rPr>
          <w:sz w:val="24"/>
          <w:szCs w:val="24"/>
        </w:rPr>
      </w:pPr>
      <w:r w:rsidRPr="004744EB">
        <w:rPr>
          <w:i/>
          <w:sz w:val="24"/>
          <w:szCs w:val="24"/>
        </w:rPr>
        <w:t>Материалы:</w:t>
      </w:r>
      <w:r w:rsidRPr="004744EB">
        <w:rPr>
          <w:sz w:val="24"/>
          <w:szCs w:val="24"/>
        </w:rPr>
        <w:t xml:space="preserve"> бумага формат А</w:t>
      </w:r>
      <w:proofErr w:type="gramStart"/>
      <w:r w:rsidRPr="004744EB">
        <w:rPr>
          <w:sz w:val="24"/>
          <w:szCs w:val="24"/>
        </w:rPr>
        <w:t>4</w:t>
      </w:r>
      <w:proofErr w:type="gramEnd"/>
      <w:r w:rsidRPr="004744EB">
        <w:rPr>
          <w:sz w:val="24"/>
          <w:szCs w:val="24"/>
        </w:rPr>
        <w:t>, фломастеры, акварель, цветные гелиевые ручки</w:t>
      </w:r>
    </w:p>
    <w:p w:rsidR="005C06D2" w:rsidRPr="004744EB" w:rsidRDefault="005C06D2" w:rsidP="00F16507">
      <w:pPr>
        <w:shd w:val="clear" w:color="auto" w:fill="FFFFFF"/>
        <w:spacing w:line="360" w:lineRule="auto"/>
        <w:jc w:val="both"/>
        <w:rPr>
          <w:sz w:val="24"/>
          <w:szCs w:val="24"/>
        </w:rPr>
      </w:pPr>
      <w:r w:rsidRPr="004744EB">
        <w:rPr>
          <w:i/>
          <w:sz w:val="24"/>
          <w:szCs w:val="24"/>
        </w:rPr>
        <w:t>Самостоятельная работа:</w:t>
      </w:r>
      <w:r w:rsidRPr="004744EB">
        <w:rPr>
          <w:b/>
          <w:sz w:val="24"/>
          <w:szCs w:val="24"/>
        </w:rPr>
        <w:t xml:space="preserve"> </w:t>
      </w:r>
      <w:r w:rsidRPr="004744EB">
        <w:rPr>
          <w:sz w:val="24"/>
          <w:szCs w:val="24"/>
        </w:rPr>
        <w:t>выполнение простых геометрических, растительных орнаментов.</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 ч.</w:t>
      </w:r>
    </w:p>
    <w:p w:rsidR="005C06D2" w:rsidRPr="004744EB" w:rsidRDefault="005C06D2" w:rsidP="00F16507">
      <w:pPr>
        <w:spacing w:line="360" w:lineRule="auto"/>
        <w:jc w:val="both"/>
        <w:rPr>
          <w:sz w:val="24"/>
          <w:szCs w:val="24"/>
        </w:rPr>
      </w:pPr>
      <w:r w:rsidRPr="004744EB">
        <w:rPr>
          <w:b/>
          <w:sz w:val="24"/>
          <w:szCs w:val="24"/>
        </w:rPr>
        <w:lastRenderedPageBreak/>
        <w:t>1.7 Тема:</w:t>
      </w:r>
      <w:r w:rsidRPr="004744EB">
        <w:rPr>
          <w:sz w:val="24"/>
          <w:szCs w:val="24"/>
        </w:rPr>
        <w:t xml:space="preserve"> </w:t>
      </w:r>
      <w:proofErr w:type="spellStart"/>
      <w:r w:rsidRPr="004744EB">
        <w:rPr>
          <w:b/>
          <w:sz w:val="24"/>
          <w:szCs w:val="24"/>
        </w:rPr>
        <w:t>Кляксография</w:t>
      </w:r>
      <w:proofErr w:type="spellEnd"/>
      <w:r w:rsidRPr="004744EB">
        <w:rPr>
          <w:b/>
          <w:sz w:val="24"/>
          <w:szCs w:val="24"/>
        </w:rPr>
        <w:t>.</w:t>
      </w:r>
      <w:r w:rsidRPr="004744EB">
        <w:rPr>
          <w:sz w:val="24"/>
          <w:szCs w:val="24"/>
        </w:rPr>
        <w:t xml:space="preserve"> Знакомство с понятием образность. Создать пятно (кляксу) из ограниченной палитры акварели (туши) и постараться увидеть в нем образ и дорисовать его.</w:t>
      </w:r>
      <w:r w:rsidRPr="004744EB">
        <w:rPr>
          <w:b/>
          <w:sz w:val="24"/>
          <w:szCs w:val="24"/>
        </w:rPr>
        <w:t xml:space="preserve"> </w:t>
      </w:r>
      <w:r w:rsidRPr="004744EB">
        <w:rPr>
          <w:sz w:val="24"/>
          <w:szCs w:val="24"/>
        </w:rPr>
        <w:t>Выполнение</w:t>
      </w:r>
      <w:r w:rsidRPr="004744EB">
        <w:rPr>
          <w:b/>
          <w:sz w:val="24"/>
          <w:szCs w:val="24"/>
        </w:rPr>
        <w:t xml:space="preserve"> </w:t>
      </w:r>
      <w:r w:rsidRPr="004744EB">
        <w:rPr>
          <w:sz w:val="24"/>
          <w:szCs w:val="24"/>
        </w:rPr>
        <w:t>эскизов (например, «Космический зоопарк», несуществующее животное, посуда, обувь).</w:t>
      </w:r>
    </w:p>
    <w:p w:rsidR="005C06D2" w:rsidRPr="004744EB" w:rsidRDefault="005C06D2" w:rsidP="00F16507">
      <w:pPr>
        <w:spacing w:line="360" w:lineRule="auto"/>
        <w:jc w:val="both"/>
        <w:rPr>
          <w:sz w:val="24"/>
          <w:szCs w:val="24"/>
        </w:rPr>
      </w:pPr>
      <w:r w:rsidRPr="004744EB">
        <w:rPr>
          <w:i/>
          <w:sz w:val="24"/>
          <w:szCs w:val="24"/>
        </w:rPr>
        <w:t>Материалы:</w:t>
      </w:r>
      <w:r w:rsidRPr="004744EB">
        <w:rPr>
          <w:sz w:val="24"/>
          <w:szCs w:val="24"/>
        </w:rPr>
        <w:t xml:space="preserve"> бумага формат А</w:t>
      </w:r>
      <w:proofErr w:type="gramStart"/>
      <w:r w:rsidRPr="004744EB">
        <w:rPr>
          <w:sz w:val="24"/>
          <w:szCs w:val="24"/>
        </w:rPr>
        <w:t>4</w:t>
      </w:r>
      <w:proofErr w:type="gramEnd"/>
      <w:r w:rsidRPr="004744EB">
        <w:rPr>
          <w:sz w:val="24"/>
          <w:szCs w:val="24"/>
        </w:rPr>
        <w:t>, акварель, тушь, белая гуашь, гелиевые ручки.</w:t>
      </w:r>
    </w:p>
    <w:p w:rsidR="005C06D2" w:rsidRPr="004744EB" w:rsidRDefault="005C06D2" w:rsidP="00F16507">
      <w:pPr>
        <w:shd w:val="clear" w:color="auto" w:fill="FFFFFF"/>
        <w:spacing w:line="360" w:lineRule="auto"/>
        <w:jc w:val="both"/>
        <w:rPr>
          <w:sz w:val="24"/>
          <w:szCs w:val="24"/>
        </w:rPr>
      </w:pPr>
      <w:r w:rsidRPr="004744EB">
        <w:rPr>
          <w:i/>
          <w:sz w:val="24"/>
          <w:szCs w:val="24"/>
        </w:rPr>
        <w:t>Самостоятельная работа:</w:t>
      </w:r>
      <w:r w:rsidRPr="004744EB">
        <w:rPr>
          <w:b/>
          <w:sz w:val="24"/>
          <w:szCs w:val="24"/>
        </w:rPr>
        <w:t xml:space="preserve"> </w:t>
      </w:r>
      <w:r w:rsidRPr="004744EB">
        <w:rPr>
          <w:sz w:val="24"/>
          <w:szCs w:val="24"/>
        </w:rPr>
        <w:t xml:space="preserve">закрепление материала посредствам </w:t>
      </w:r>
      <w:proofErr w:type="spellStart"/>
      <w:r w:rsidRPr="004744EB">
        <w:rPr>
          <w:sz w:val="24"/>
          <w:szCs w:val="24"/>
        </w:rPr>
        <w:t>дорисовывания</w:t>
      </w:r>
      <w:proofErr w:type="spellEnd"/>
      <w:r w:rsidRPr="004744EB">
        <w:rPr>
          <w:sz w:val="24"/>
          <w:szCs w:val="24"/>
        </w:rPr>
        <w:t xml:space="preserve"> пятен (связь формы пятна с образом).</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 ч.</w:t>
      </w:r>
    </w:p>
    <w:p w:rsidR="005C06D2" w:rsidRPr="004744EB" w:rsidRDefault="005C06D2" w:rsidP="00F16507">
      <w:pPr>
        <w:spacing w:line="360" w:lineRule="auto"/>
        <w:jc w:val="both"/>
        <w:rPr>
          <w:sz w:val="24"/>
          <w:szCs w:val="24"/>
        </w:rPr>
      </w:pPr>
      <w:r w:rsidRPr="004744EB">
        <w:rPr>
          <w:b/>
          <w:sz w:val="24"/>
          <w:szCs w:val="24"/>
        </w:rPr>
        <w:t>1.8 Тема:</w:t>
      </w:r>
      <w:r w:rsidRPr="004744EB">
        <w:rPr>
          <w:sz w:val="24"/>
          <w:szCs w:val="24"/>
        </w:rPr>
        <w:t xml:space="preserve"> </w:t>
      </w:r>
      <w:r w:rsidRPr="004744EB">
        <w:rPr>
          <w:b/>
          <w:sz w:val="24"/>
          <w:szCs w:val="24"/>
        </w:rPr>
        <w:t xml:space="preserve">Пушистые образы. Домашние животные. </w:t>
      </w:r>
      <w:r w:rsidRPr="004744EB">
        <w:rPr>
          <w:sz w:val="24"/>
          <w:szCs w:val="24"/>
        </w:rPr>
        <w:t>Продолжать обучать основным приемам техники «</w:t>
      </w:r>
      <w:proofErr w:type="spellStart"/>
      <w:r w:rsidRPr="004744EB">
        <w:rPr>
          <w:sz w:val="24"/>
          <w:szCs w:val="24"/>
        </w:rPr>
        <w:t>по-сырому</w:t>
      </w:r>
      <w:proofErr w:type="spellEnd"/>
      <w:r w:rsidRPr="004744EB">
        <w:rPr>
          <w:sz w:val="24"/>
          <w:szCs w:val="24"/>
        </w:rPr>
        <w:t>», применение новой техники в творческих работах. Выполнение этюдов (например, этюды кошек или собак).</w:t>
      </w:r>
    </w:p>
    <w:p w:rsidR="005C06D2" w:rsidRPr="004744EB" w:rsidRDefault="005C06D2" w:rsidP="00F16507">
      <w:pPr>
        <w:spacing w:line="360" w:lineRule="auto"/>
        <w:jc w:val="both"/>
        <w:rPr>
          <w:sz w:val="24"/>
          <w:szCs w:val="24"/>
        </w:rPr>
      </w:pPr>
      <w:r w:rsidRPr="004744EB">
        <w:rPr>
          <w:i/>
          <w:sz w:val="24"/>
          <w:szCs w:val="24"/>
        </w:rPr>
        <w:t>Материалы:</w:t>
      </w:r>
      <w:r w:rsidRPr="004744EB">
        <w:rPr>
          <w:sz w:val="24"/>
          <w:szCs w:val="24"/>
        </w:rPr>
        <w:t xml:space="preserve"> бумага формат А</w:t>
      </w:r>
      <w:proofErr w:type="gramStart"/>
      <w:r w:rsidRPr="004744EB">
        <w:rPr>
          <w:sz w:val="24"/>
          <w:szCs w:val="24"/>
        </w:rPr>
        <w:t>4</w:t>
      </w:r>
      <w:proofErr w:type="gramEnd"/>
      <w:r w:rsidRPr="004744EB">
        <w:rPr>
          <w:sz w:val="24"/>
          <w:szCs w:val="24"/>
        </w:rPr>
        <w:t>, акварель, тушь, белая гуашь, гелиевые ручки.</w:t>
      </w:r>
    </w:p>
    <w:p w:rsidR="005C06D2" w:rsidRPr="004744EB" w:rsidRDefault="005C06D2" w:rsidP="00F16507">
      <w:pPr>
        <w:shd w:val="clear" w:color="auto" w:fill="FFFFFF"/>
        <w:spacing w:line="360" w:lineRule="auto"/>
        <w:jc w:val="both"/>
        <w:rPr>
          <w:sz w:val="24"/>
          <w:szCs w:val="24"/>
        </w:rPr>
      </w:pPr>
      <w:r w:rsidRPr="004744EB">
        <w:rPr>
          <w:i/>
          <w:sz w:val="24"/>
          <w:szCs w:val="24"/>
        </w:rPr>
        <w:t>Самостоятельная работа:</w:t>
      </w:r>
      <w:r w:rsidRPr="004744EB">
        <w:rPr>
          <w:b/>
          <w:sz w:val="24"/>
          <w:szCs w:val="24"/>
        </w:rPr>
        <w:t xml:space="preserve"> </w:t>
      </w:r>
      <w:r w:rsidRPr="004744EB">
        <w:rPr>
          <w:sz w:val="24"/>
          <w:szCs w:val="24"/>
        </w:rPr>
        <w:t>знакомство с работами художников-иллюстраторов детских книг.</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 ч.</w:t>
      </w:r>
    </w:p>
    <w:p w:rsidR="005C06D2" w:rsidRPr="004744EB" w:rsidRDefault="005C06D2" w:rsidP="00F16507">
      <w:pPr>
        <w:spacing w:line="360" w:lineRule="auto"/>
        <w:jc w:val="both"/>
        <w:rPr>
          <w:sz w:val="24"/>
          <w:szCs w:val="24"/>
        </w:rPr>
      </w:pPr>
      <w:r w:rsidRPr="004744EB">
        <w:rPr>
          <w:b/>
          <w:sz w:val="24"/>
          <w:szCs w:val="24"/>
        </w:rPr>
        <w:t>1.9 Тема:</w:t>
      </w:r>
      <w:r w:rsidRPr="004744EB">
        <w:rPr>
          <w:sz w:val="24"/>
          <w:szCs w:val="24"/>
        </w:rPr>
        <w:t xml:space="preserve"> </w:t>
      </w:r>
      <w:r w:rsidRPr="004744EB">
        <w:rPr>
          <w:b/>
          <w:sz w:val="24"/>
          <w:szCs w:val="24"/>
        </w:rPr>
        <w:t>Фактуры.</w:t>
      </w:r>
      <w:r w:rsidRPr="004744EB">
        <w:rPr>
          <w:sz w:val="24"/>
          <w:szCs w:val="24"/>
        </w:rPr>
        <w:t xml:space="preserve"> Знакомство с материальностью окружающего мира средствами графики. Выполнение упражнений - зарисовок с натуры (мох, ракушки, камушки и др.) и творческих заданий (например, пенек с грибами, морские камушки с водорослями). </w:t>
      </w:r>
      <w:r w:rsidRPr="004744EB">
        <w:rPr>
          <w:i/>
          <w:sz w:val="24"/>
          <w:szCs w:val="24"/>
        </w:rPr>
        <w:t>Материалы:</w:t>
      </w:r>
      <w:r w:rsidRPr="004744EB">
        <w:rPr>
          <w:sz w:val="24"/>
          <w:szCs w:val="24"/>
        </w:rPr>
        <w:t xml:space="preserve"> бумага формат А</w:t>
      </w:r>
      <w:proofErr w:type="gramStart"/>
      <w:r w:rsidRPr="004744EB">
        <w:rPr>
          <w:sz w:val="24"/>
          <w:szCs w:val="24"/>
        </w:rPr>
        <w:t>4</w:t>
      </w:r>
      <w:proofErr w:type="gramEnd"/>
      <w:r w:rsidRPr="004744EB">
        <w:rPr>
          <w:sz w:val="24"/>
          <w:szCs w:val="24"/>
        </w:rPr>
        <w:t>, черный фломастер, гелиевая ручка.</w:t>
      </w:r>
    </w:p>
    <w:p w:rsidR="005C06D2" w:rsidRPr="004744EB" w:rsidRDefault="005C06D2" w:rsidP="00F16507">
      <w:pPr>
        <w:shd w:val="clear" w:color="auto" w:fill="FFFFFF"/>
        <w:spacing w:line="360" w:lineRule="auto"/>
        <w:jc w:val="both"/>
        <w:rPr>
          <w:sz w:val="24"/>
          <w:szCs w:val="24"/>
        </w:rPr>
      </w:pPr>
      <w:r w:rsidRPr="004744EB">
        <w:rPr>
          <w:i/>
          <w:sz w:val="24"/>
          <w:szCs w:val="24"/>
        </w:rPr>
        <w:t>Самостоятельная работа</w:t>
      </w:r>
      <w:r w:rsidRPr="004744EB">
        <w:rPr>
          <w:sz w:val="24"/>
          <w:szCs w:val="24"/>
        </w:rPr>
        <w:t>: изображение мха, камней, коры деревьев.</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 ч.</w:t>
      </w:r>
    </w:p>
    <w:p w:rsidR="005C06D2" w:rsidRPr="004744EB" w:rsidRDefault="005C06D2" w:rsidP="00F16507">
      <w:pPr>
        <w:spacing w:line="360" w:lineRule="auto"/>
        <w:jc w:val="both"/>
        <w:rPr>
          <w:sz w:val="24"/>
          <w:szCs w:val="24"/>
        </w:rPr>
      </w:pPr>
      <w:r w:rsidRPr="004744EB">
        <w:rPr>
          <w:b/>
          <w:sz w:val="24"/>
          <w:szCs w:val="24"/>
        </w:rPr>
        <w:t>1.10 Тема:</w:t>
      </w:r>
      <w:r w:rsidRPr="004744EB">
        <w:rPr>
          <w:sz w:val="24"/>
          <w:szCs w:val="24"/>
        </w:rPr>
        <w:t xml:space="preserve"> </w:t>
      </w:r>
      <w:r w:rsidRPr="004744EB">
        <w:rPr>
          <w:b/>
          <w:sz w:val="24"/>
          <w:szCs w:val="24"/>
        </w:rPr>
        <w:t xml:space="preserve">Техника работы пастелью. </w:t>
      </w:r>
      <w:r w:rsidRPr="004744EB">
        <w:rPr>
          <w:sz w:val="24"/>
          <w:szCs w:val="24"/>
        </w:rPr>
        <w:t xml:space="preserve">Использование различных фактур (кожа, мех, перья, чешуя). </w:t>
      </w:r>
      <w:r w:rsidRPr="004744EB">
        <w:rPr>
          <w:b/>
          <w:sz w:val="24"/>
          <w:szCs w:val="24"/>
        </w:rPr>
        <w:t xml:space="preserve"> </w:t>
      </w:r>
      <w:r w:rsidRPr="004744EB">
        <w:rPr>
          <w:sz w:val="24"/>
          <w:szCs w:val="24"/>
        </w:rPr>
        <w:t xml:space="preserve">Выполнение зарисовок с натуры (мех, перья, кожа, чешуя и др.) и творческих заданий (например, животные севера или юга, мама и дитя). </w:t>
      </w:r>
    </w:p>
    <w:p w:rsidR="005C06D2" w:rsidRPr="004744EB" w:rsidRDefault="005C06D2" w:rsidP="00F16507">
      <w:pPr>
        <w:shd w:val="clear" w:color="auto" w:fill="FFFFFF"/>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пастель</w:t>
      </w:r>
    </w:p>
    <w:p w:rsidR="005C06D2" w:rsidRPr="004744EB" w:rsidRDefault="005C06D2" w:rsidP="00F16507">
      <w:pPr>
        <w:shd w:val="clear" w:color="auto" w:fill="FFFFFF"/>
        <w:spacing w:line="360" w:lineRule="auto"/>
        <w:jc w:val="both"/>
        <w:rPr>
          <w:sz w:val="24"/>
          <w:szCs w:val="24"/>
        </w:rPr>
      </w:pPr>
      <w:r w:rsidRPr="004744EB">
        <w:rPr>
          <w:i/>
          <w:sz w:val="24"/>
          <w:szCs w:val="24"/>
        </w:rPr>
        <w:t>Самостоятельная работа:</w:t>
      </w:r>
      <w:r w:rsidRPr="004744EB">
        <w:rPr>
          <w:b/>
          <w:sz w:val="24"/>
          <w:szCs w:val="24"/>
        </w:rPr>
        <w:t xml:space="preserve"> </w:t>
      </w:r>
      <w:r w:rsidRPr="004744EB">
        <w:rPr>
          <w:sz w:val="24"/>
          <w:szCs w:val="24"/>
        </w:rPr>
        <w:t>выполнение рисунка домашнего животного в технике «пастель».</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2 ч.</w:t>
      </w:r>
    </w:p>
    <w:p w:rsidR="004339FA" w:rsidRPr="004744EB" w:rsidRDefault="004339FA" w:rsidP="00F16507">
      <w:pPr>
        <w:spacing w:line="360" w:lineRule="auto"/>
        <w:jc w:val="center"/>
        <w:rPr>
          <w:b/>
          <w:sz w:val="24"/>
          <w:szCs w:val="24"/>
        </w:rPr>
      </w:pPr>
    </w:p>
    <w:p w:rsidR="005C06D2" w:rsidRPr="004744EB" w:rsidRDefault="005C06D2" w:rsidP="00F16507">
      <w:pPr>
        <w:spacing w:line="360" w:lineRule="auto"/>
        <w:jc w:val="center"/>
        <w:rPr>
          <w:b/>
          <w:sz w:val="24"/>
          <w:szCs w:val="24"/>
        </w:rPr>
      </w:pPr>
      <w:r w:rsidRPr="004744EB">
        <w:rPr>
          <w:b/>
          <w:sz w:val="24"/>
          <w:szCs w:val="24"/>
        </w:rPr>
        <w:t>Раздел 2: «Цветоведение</w:t>
      </w:r>
      <w:r w:rsidR="004339FA" w:rsidRPr="004744EB">
        <w:rPr>
          <w:b/>
          <w:sz w:val="24"/>
          <w:szCs w:val="24"/>
        </w:rPr>
        <w:t>»</w:t>
      </w:r>
    </w:p>
    <w:p w:rsidR="005C06D2" w:rsidRPr="004744EB" w:rsidRDefault="005C06D2" w:rsidP="00F16507">
      <w:pPr>
        <w:spacing w:line="360" w:lineRule="auto"/>
        <w:ind w:left="-108"/>
        <w:jc w:val="both"/>
        <w:rPr>
          <w:sz w:val="24"/>
          <w:szCs w:val="24"/>
        </w:rPr>
      </w:pPr>
      <w:r w:rsidRPr="004744EB">
        <w:rPr>
          <w:b/>
          <w:sz w:val="24"/>
          <w:szCs w:val="24"/>
        </w:rPr>
        <w:t>2.1 Тема:</w:t>
      </w:r>
      <w:r w:rsidRPr="004744EB">
        <w:rPr>
          <w:sz w:val="24"/>
          <w:szCs w:val="24"/>
        </w:rPr>
        <w:t xml:space="preserve"> </w:t>
      </w:r>
      <w:r w:rsidRPr="004744EB">
        <w:rPr>
          <w:b/>
          <w:sz w:val="24"/>
          <w:szCs w:val="24"/>
        </w:rPr>
        <w:t>Вводное творческое задание «Чем и как рисует художник».</w:t>
      </w:r>
      <w:r w:rsidRPr="004744EB">
        <w:rPr>
          <w:sz w:val="24"/>
          <w:szCs w:val="24"/>
        </w:rPr>
        <w:t xml:space="preserve"> Виды и жанры изобразительного искусства. Знакомство с материалами и рабочими инструментами, их свойствами и правильным использованием. Выполнение упражнений на проведение разных штрихов, линий, мазков, заливок.</w:t>
      </w:r>
    </w:p>
    <w:p w:rsidR="005C06D2" w:rsidRPr="004744EB" w:rsidRDefault="005C06D2" w:rsidP="00F16507">
      <w:pPr>
        <w:shd w:val="clear" w:color="auto" w:fill="FFFFFF"/>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акварель, простой карандаш, гелиевые ручки.</w:t>
      </w:r>
    </w:p>
    <w:p w:rsidR="005C06D2" w:rsidRPr="004744EB" w:rsidRDefault="005C06D2" w:rsidP="00F16507">
      <w:pPr>
        <w:spacing w:line="360" w:lineRule="auto"/>
        <w:ind w:left="-108"/>
        <w:jc w:val="both"/>
        <w:rPr>
          <w:sz w:val="24"/>
          <w:szCs w:val="24"/>
        </w:rPr>
      </w:pPr>
      <w:r w:rsidRPr="004744EB">
        <w:rPr>
          <w:sz w:val="24"/>
          <w:szCs w:val="24"/>
        </w:rPr>
        <w:t xml:space="preserve"> </w:t>
      </w: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закрепление пройденного материала.</w:t>
      </w:r>
    </w:p>
    <w:p w:rsidR="005C06D2" w:rsidRPr="004744EB" w:rsidRDefault="005C06D2" w:rsidP="00F16507">
      <w:pPr>
        <w:spacing w:line="360" w:lineRule="auto"/>
        <w:jc w:val="both"/>
        <w:rPr>
          <w:sz w:val="24"/>
          <w:szCs w:val="24"/>
        </w:rPr>
      </w:pPr>
      <w:r w:rsidRPr="004744EB">
        <w:rPr>
          <w:i/>
          <w:sz w:val="24"/>
          <w:szCs w:val="24"/>
        </w:rPr>
        <w:lastRenderedPageBreak/>
        <w:t>Кол-во часов:</w:t>
      </w:r>
      <w:r w:rsidR="004339FA" w:rsidRPr="004744EB">
        <w:rPr>
          <w:sz w:val="24"/>
          <w:szCs w:val="24"/>
        </w:rPr>
        <w:t xml:space="preserve"> аудиторных – 2 ч.</w:t>
      </w:r>
    </w:p>
    <w:p w:rsidR="005C06D2" w:rsidRPr="004744EB" w:rsidRDefault="005C06D2" w:rsidP="00F16507">
      <w:pPr>
        <w:spacing w:line="360" w:lineRule="auto"/>
        <w:ind w:left="-108"/>
        <w:jc w:val="both"/>
        <w:rPr>
          <w:sz w:val="24"/>
          <w:szCs w:val="24"/>
        </w:rPr>
      </w:pPr>
      <w:r w:rsidRPr="004744EB">
        <w:rPr>
          <w:b/>
          <w:sz w:val="24"/>
          <w:szCs w:val="24"/>
        </w:rPr>
        <w:t>2.2 Тема:</w:t>
      </w:r>
      <w:r w:rsidRPr="004744EB">
        <w:rPr>
          <w:sz w:val="24"/>
          <w:szCs w:val="24"/>
        </w:rPr>
        <w:t xml:space="preserve"> </w:t>
      </w:r>
      <w:r w:rsidRPr="004744EB">
        <w:rPr>
          <w:b/>
          <w:sz w:val="24"/>
          <w:szCs w:val="24"/>
        </w:rPr>
        <w:t>Цветовой спектр. Основные и составные цвета.</w:t>
      </w:r>
      <w:r w:rsidRPr="004744EB">
        <w:rPr>
          <w:sz w:val="24"/>
          <w:szCs w:val="24"/>
        </w:rPr>
        <w:t xml:space="preserve"> Знакомство с понятием "цветовой круг", последовательностью</w:t>
      </w:r>
      <w:r w:rsidRPr="004744EB">
        <w:rPr>
          <w:color w:val="FF0000"/>
          <w:sz w:val="24"/>
          <w:szCs w:val="24"/>
        </w:rPr>
        <w:t xml:space="preserve"> </w:t>
      </w:r>
      <w:r w:rsidRPr="004744EB">
        <w:rPr>
          <w:sz w:val="24"/>
          <w:szCs w:val="24"/>
        </w:rPr>
        <w:t>спектрального расположения цветов. Знакомство с основными и составными цветами.</w:t>
      </w:r>
    </w:p>
    <w:p w:rsidR="005C06D2" w:rsidRPr="004744EB" w:rsidRDefault="005C06D2" w:rsidP="00F16507">
      <w:pPr>
        <w:spacing w:line="360" w:lineRule="auto"/>
        <w:ind w:left="-108"/>
        <w:jc w:val="both"/>
        <w:rPr>
          <w:sz w:val="24"/>
          <w:szCs w:val="24"/>
        </w:rPr>
      </w:pPr>
      <w:r w:rsidRPr="004744EB">
        <w:rPr>
          <w:sz w:val="24"/>
          <w:szCs w:val="24"/>
        </w:rPr>
        <w:t>Выполнение эскизов</w:t>
      </w:r>
      <w:r w:rsidRPr="004744EB">
        <w:rPr>
          <w:b/>
          <w:sz w:val="24"/>
          <w:szCs w:val="24"/>
        </w:rPr>
        <w:t xml:space="preserve"> (</w:t>
      </w:r>
      <w:r w:rsidRPr="004744EB">
        <w:rPr>
          <w:sz w:val="24"/>
          <w:szCs w:val="24"/>
        </w:rPr>
        <w:t xml:space="preserve">например, зонтик, парашют, радуга, радужные игрушки). </w:t>
      </w: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акварель.</w:t>
      </w:r>
    </w:p>
    <w:p w:rsidR="005C06D2" w:rsidRPr="004744EB" w:rsidRDefault="005C06D2" w:rsidP="00F16507">
      <w:pPr>
        <w:spacing w:line="360" w:lineRule="auto"/>
        <w:ind w:left="-108"/>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закрепление материала, изображение радуги.</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 ч.</w:t>
      </w:r>
    </w:p>
    <w:p w:rsidR="005C06D2" w:rsidRPr="004744EB" w:rsidRDefault="005C06D2" w:rsidP="00F16507">
      <w:pPr>
        <w:spacing w:line="360" w:lineRule="auto"/>
        <w:ind w:left="-108"/>
        <w:jc w:val="both"/>
        <w:rPr>
          <w:sz w:val="24"/>
          <w:szCs w:val="24"/>
        </w:rPr>
      </w:pPr>
      <w:r w:rsidRPr="004744EB">
        <w:rPr>
          <w:b/>
          <w:sz w:val="24"/>
          <w:szCs w:val="24"/>
        </w:rPr>
        <w:t>2.3 Тема:</w:t>
      </w:r>
      <w:r w:rsidRPr="004744EB">
        <w:rPr>
          <w:sz w:val="24"/>
          <w:szCs w:val="24"/>
        </w:rPr>
        <w:t xml:space="preserve"> </w:t>
      </w:r>
      <w:r w:rsidRPr="004744EB">
        <w:rPr>
          <w:b/>
          <w:sz w:val="24"/>
          <w:szCs w:val="24"/>
        </w:rPr>
        <w:t>Цветовые растяжки.</w:t>
      </w:r>
      <w:r w:rsidRPr="004744EB">
        <w:rPr>
          <w:sz w:val="24"/>
          <w:szCs w:val="24"/>
        </w:rPr>
        <w:t xml:space="preserve"> Изучение возможностей цвета, его преобразование (</w:t>
      </w:r>
      <w:proofErr w:type="spellStart"/>
      <w:r w:rsidRPr="004744EB">
        <w:rPr>
          <w:sz w:val="24"/>
          <w:szCs w:val="24"/>
        </w:rPr>
        <w:t>высветление</w:t>
      </w:r>
      <w:proofErr w:type="spellEnd"/>
      <w:r w:rsidRPr="004744EB">
        <w:rPr>
          <w:sz w:val="24"/>
          <w:szCs w:val="24"/>
        </w:rPr>
        <w:t>, затемнение). Выполнение этюдов (например, «Бусы», «</w:t>
      </w:r>
      <w:proofErr w:type="spellStart"/>
      <w:r w:rsidRPr="004744EB">
        <w:rPr>
          <w:sz w:val="24"/>
          <w:szCs w:val="24"/>
        </w:rPr>
        <w:t>Лошарик</w:t>
      </w:r>
      <w:proofErr w:type="spellEnd"/>
      <w:r w:rsidRPr="004744EB">
        <w:rPr>
          <w:sz w:val="24"/>
          <w:szCs w:val="24"/>
        </w:rPr>
        <w:t xml:space="preserve">», «Гусеница»). </w:t>
      </w:r>
    </w:p>
    <w:p w:rsidR="005C06D2" w:rsidRPr="004744EB" w:rsidRDefault="005C06D2" w:rsidP="00F16507">
      <w:pPr>
        <w:spacing w:line="360" w:lineRule="auto"/>
        <w:ind w:left="-108"/>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xml:space="preserve">, акварель </w:t>
      </w:r>
    </w:p>
    <w:p w:rsidR="005C06D2" w:rsidRPr="004744EB" w:rsidRDefault="005C06D2" w:rsidP="00F16507">
      <w:pPr>
        <w:spacing w:line="360" w:lineRule="auto"/>
        <w:ind w:left="-108"/>
        <w:jc w:val="both"/>
        <w:rPr>
          <w:sz w:val="24"/>
          <w:szCs w:val="24"/>
        </w:rPr>
      </w:pPr>
      <w:r w:rsidRPr="004744EB">
        <w:rPr>
          <w:i/>
          <w:sz w:val="24"/>
          <w:szCs w:val="24"/>
        </w:rPr>
        <w:t>Самостоятельная работа:</w:t>
      </w:r>
      <w:r w:rsidRPr="004744EB">
        <w:rPr>
          <w:b/>
          <w:sz w:val="24"/>
          <w:szCs w:val="24"/>
        </w:rPr>
        <w:t xml:space="preserve"> </w:t>
      </w:r>
      <w:r w:rsidRPr="004744EB">
        <w:rPr>
          <w:sz w:val="24"/>
          <w:szCs w:val="24"/>
        </w:rPr>
        <w:t>выполнение тоновых растяжек.</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 ч.</w:t>
      </w:r>
    </w:p>
    <w:p w:rsidR="005C06D2" w:rsidRPr="004744EB" w:rsidRDefault="005C06D2" w:rsidP="00F16507">
      <w:pPr>
        <w:spacing w:line="360" w:lineRule="auto"/>
        <w:ind w:left="-108"/>
        <w:jc w:val="both"/>
        <w:rPr>
          <w:sz w:val="24"/>
          <w:szCs w:val="24"/>
        </w:rPr>
      </w:pPr>
      <w:r w:rsidRPr="004744EB">
        <w:rPr>
          <w:b/>
          <w:sz w:val="24"/>
          <w:szCs w:val="24"/>
        </w:rPr>
        <w:t>2.4 Тема:</w:t>
      </w:r>
      <w:r w:rsidRPr="004744EB">
        <w:rPr>
          <w:sz w:val="24"/>
          <w:szCs w:val="24"/>
        </w:rPr>
        <w:t xml:space="preserve"> </w:t>
      </w:r>
      <w:r w:rsidRPr="004744EB">
        <w:rPr>
          <w:b/>
          <w:sz w:val="24"/>
          <w:szCs w:val="24"/>
        </w:rPr>
        <w:t>Теплые и холодные  цвета.</w:t>
      </w:r>
      <w:r w:rsidRPr="004744EB">
        <w:rPr>
          <w:sz w:val="24"/>
          <w:szCs w:val="24"/>
        </w:rPr>
        <w:t xml:space="preserve"> Знакомство с понятием «теплые и холодные» цвета. Выполнение этюдов (например, «Северное сияние», «Холодные и теплые сладости», «Веселые </w:t>
      </w:r>
      <w:proofErr w:type="spellStart"/>
      <w:r w:rsidRPr="004744EB">
        <w:rPr>
          <w:sz w:val="24"/>
          <w:szCs w:val="24"/>
        </w:rPr>
        <w:t>осьминожки</w:t>
      </w:r>
      <w:proofErr w:type="spellEnd"/>
      <w:r w:rsidRPr="004744EB">
        <w:rPr>
          <w:sz w:val="24"/>
          <w:szCs w:val="24"/>
        </w:rPr>
        <w:t xml:space="preserve">»). </w:t>
      </w:r>
    </w:p>
    <w:p w:rsidR="005C06D2" w:rsidRPr="004744EB" w:rsidRDefault="005C06D2" w:rsidP="00F16507">
      <w:pPr>
        <w:spacing w:line="360" w:lineRule="auto"/>
        <w:ind w:left="-108"/>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xml:space="preserve">, акварель </w:t>
      </w:r>
    </w:p>
    <w:p w:rsidR="005C06D2" w:rsidRPr="004744EB" w:rsidRDefault="005C06D2" w:rsidP="00F16507">
      <w:pPr>
        <w:spacing w:line="360" w:lineRule="auto"/>
        <w:ind w:left="-108"/>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изображение пера волшебной птицы.</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 ч.</w:t>
      </w:r>
    </w:p>
    <w:p w:rsidR="005C06D2" w:rsidRPr="004744EB" w:rsidRDefault="005C06D2" w:rsidP="00F16507">
      <w:pPr>
        <w:spacing w:line="360" w:lineRule="auto"/>
        <w:ind w:left="-108"/>
        <w:jc w:val="both"/>
        <w:rPr>
          <w:sz w:val="24"/>
          <w:szCs w:val="24"/>
        </w:rPr>
      </w:pPr>
      <w:r w:rsidRPr="004744EB">
        <w:rPr>
          <w:b/>
          <w:sz w:val="24"/>
          <w:szCs w:val="24"/>
        </w:rPr>
        <w:t>2.5 Тема:</w:t>
      </w:r>
      <w:r w:rsidRPr="004744EB">
        <w:rPr>
          <w:sz w:val="24"/>
          <w:szCs w:val="24"/>
        </w:rPr>
        <w:t xml:space="preserve"> </w:t>
      </w:r>
      <w:r w:rsidRPr="004744EB">
        <w:rPr>
          <w:b/>
          <w:sz w:val="24"/>
          <w:szCs w:val="24"/>
        </w:rPr>
        <w:t>Техника работы акварелью «вливание цвета в цвет».</w:t>
      </w:r>
      <w:r w:rsidRPr="004744EB">
        <w:rPr>
          <w:sz w:val="24"/>
          <w:szCs w:val="24"/>
        </w:rPr>
        <w:t xml:space="preserve"> Развитие и совершенствование навыков работы акварелью. </w:t>
      </w:r>
      <w:proofErr w:type="gramStart"/>
      <w:r w:rsidRPr="004744EB">
        <w:rPr>
          <w:sz w:val="24"/>
          <w:szCs w:val="24"/>
        </w:rPr>
        <w:t xml:space="preserve">Выполнение этюдов (например, река, ручеёк, водопад (композицию можно дополнять корабликами, выполненными из бумаги, способом «оригами»). </w:t>
      </w:r>
      <w:proofErr w:type="gramEnd"/>
    </w:p>
    <w:p w:rsidR="005C06D2" w:rsidRPr="004744EB" w:rsidRDefault="005C06D2" w:rsidP="00F16507">
      <w:pPr>
        <w:spacing w:line="360" w:lineRule="auto"/>
        <w:ind w:left="-108"/>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xml:space="preserve">, акварель </w:t>
      </w:r>
    </w:p>
    <w:p w:rsidR="005C06D2" w:rsidRPr="004744EB" w:rsidRDefault="005C06D2" w:rsidP="00F16507">
      <w:pPr>
        <w:spacing w:line="360" w:lineRule="auto"/>
        <w:ind w:left="-108"/>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закрепление материала, выполнение акварельных заливок.</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 ч.</w:t>
      </w:r>
    </w:p>
    <w:p w:rsidR="005C06D2" w:rsidRPr="004744EB" w:rsidRDefault="005C06D2" w:rsidP="00F16507">
      <w:pPr>
        <w:spacing w:line="360" w:lineRule="auto"/>
        <w:ind w:left="-108"/>
        <w:jc w:val="both"/>
        <w:rPr>
          <w:sz w:val="24"/>
          <w:szCs w:val="24"/>
        </w:rPr>
      </w:pPr>
      <w:r w:rsidRPr="004744EB">
        <w:rPr>
          <w:b/>
          <w:sz w:val="24"/>
          <w:szCs w:val="24"/>
        </w:rPr>
        <w:t>2.6 Тема:</w:t>
      </w:r>
      <w:r w:rsidRPr="004744EB">
        <w:rPr>
          <w:sz w:val="24"/>
          <w:szCs w:val="24"/>
        </w:rPr>
        <w:t xml:space="preserve"> </w:t>
      </w:r>
      <w:r w:rsidRPr="004744EB">
        <w:rPr>
          <w:b/>
          <w:sz w:val="24"/>
          <w:szCs w:val="24"/>
        </w:rPr>
        <w:t>Техника работы акварелью «мазками».</w:t>
      </w:r>
      <w:r w:rsidRPr="004744EB">
        <w:rPr>
          <w:sz w:val="24"/>
          <w:szCs w:val="24"/>
        </w:rPr>
        <w:t xml:space="preserve"> Дальнейшее развитие и совершенствование навыков работы акварелью. Выполнение этюдов – упражнений пестрых перьев с натуры, выполнение творческой работы (например, «Рыбка», «</w:t>
      </w:r>
      <w:proofErr w:type="gramStart"/>
      <w:r w:rsidRPr="004744EB">
        <w:rPr>
          <w:sz w:val="24"/>
          <w:szCs w:val="24"/>
        </w:rPr>
        <w:t>Курочка-ряба</w:t>
      </w:r>
      <w:proofErr w:type="gramEnd"/>
      <w:r w:rsidRPr="004744EB">
        <w:rPr>
          <w:sz w:val="24"/>
          <w:szCs w:val="24"/>
        </w:rPr>
        <w:t xml:space="preserve">»). </w:t>
      </w:r>
    </w:p>
    <w:p w:rsidR="005C06D2" w:rsidRPr="004744EB" w:rsidRDefault="005C06D2" w:rsidP="00F16507">
      <w:pPr>
        <w:spacing w:line="360" w:lineRule="auto"/>
        <w:ind w:left="-108"/>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xml:space="preserve">, акварель </w:t>
      </w:r>
    </w:p>
    <w:p w:rsidR="005C06D2" w:rsidRPr="004744EB" w:rsidRDefault="005C06D2" w:rsidP="00F16507">
      <w:pPr>
        <w:spacing w:line="360" w:lineRule="auto"/>
        <w:ind w:left="-108"/>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 xml:space="preserve">знакомство с репродукциями художников, работавших в этой технике (В. Ван-Гог и др.)  </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 ч.</w:t>
      </w:r>
    </w:p>
    <w:p w:rsidR="005C06D2" w:rsidRPr="004744EB" w:rsidRDefault="005C06D2" w:rsidP="00F16507">
      <w:pPr>
        <w:spacing w:line="360" w:lineRule="auto"/>
        <w:ind w:left="-108"/>
        <w:jc w:val="both"/>
        <w:rPr>
          <w:sz w:val="24"/>
          <w:szCs w:val="24"/>
        </w:rPr>
      </w:pPr>
      <w:r w:rsidRPr="004744EB">
        <w:rPr>
          <w:b/>
          <w:sz w:val="24"/>
          <w:szCs w:val="24"/>
        </w:rPr>
        <w:t>2.7 Тема:</w:t>
      </w:r>
      <w:r w:rsidRPr="004744EB">
        <w:rPr>
          <w:sz w:val="24"/>
          <w:szCs w:val="24"/>
        </w:rPr>
        <w:t xml:space="preserve"> </w:t>
      </w:r>
      <w:r w:rsidRPr="004744EB">
        <w:rPr>
          <w:b/>
          <w:sz w:val="24"/>
          <w:szCs w:val="24"/>
        </w:rPr>
        <w:t xml:space="preserve">Техника работы акварелью «по - </w:t>
      </w:r>
      <w:proofErr w:type="gramStart"/>
      <w:r w:rsidRPr="004744EB">
        <w:rPr>
          <w:b/>
          <w:sz w:val="24"/>
          <w:szCs w:val="24"/>
        </w:rPr>
        <w:t>сырому</w:t>
      </w:r>
      <w:proofErr w:type="gramEnd"/>
      <w:r w:rsidRPr="004744EB">
        <w:rPr>
          <w:b/>
          <w:sz w:val="24"/>
          <w:szCs w:val="24"/>
        </w:rPr>
        <w:t>» на мятой бумаге.</w:t>
      </w:r>
      <w:r w:rsidRPr="004744EB">
        <w:rPr>
          <w:sz w:val="24"/>
          <w:szCs w:val="24"/>
        </w:rPr>
        <w:t xml:space="preserve"> Многообразие </w:t>
      </w:r>
      <w:r w:rsidRPr="004744EB">
        <w:rPr>
          <w:sz w:val="24"/>
          <w:szCs w:val="24"/>
        </w:rPr>
        <w:lastRenderedPageBreak/>
        <w:t xml:space="preserve">оттенков серого цвета. Развитие и совершенствование навыков работы акварелью. Выполнение эскизов животных (например, слон, бегемот, носорог, динозавр). </w:t>
      </w:r>
    </w:p>
    <w:p w:rsidR="005C06D2" w:rsidRPr="004744EB" w:rsidRDefault="005C06D2" w:rsidP="00F16507">
      <w:pPr>
        <w:spacing w:line="360" w:lineRule="auto"/>
        <w:ind w:left="-108"/>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акварель, мятая бумага.</w:t>
      </w:r>
    </w:p>
    <w:p w:rsidR="005C06D2" w:rsidRPr="004744EB" w:rsidRDefault="005C06D2" w:rsidP="00F16507">
      <w:pPr>
        <w:spacing w:line="360" w:lineRule="auto"/>
        <w:ind w:left="-108"/>
        <w:jc w:val="both"/>
        <w:rPr>
          <w:sz w:val="24"/>
          <w:szCs w:val="24"/>
        </w:rPr>
      </w:pPr>
      <w:r w:rsidRPr="004744EB">
        <w:rPr>
          <w:i/>
          <w:sz w:val="24"/>
          <w:szCs w:val="24"/>
        </w:rPr>
        <w:t>Самостоятельная работа</w:t>
      </w:r>
      <w:r w:rsidRPr="004744EB">
        <w:rPr>
          <w:sz w:val="24"/>
          <w:szCs w:val="24"/>
        </w:rPr>
        <w:t>: закрепление материала, выполнение этюда  с натуры (например, клубки ниток).</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 ч.</w:t>
      </w:r>
    </w:p>
    <w:p w:rsidR="005C06D2" w:rsidRPr="004744EB" w:rsidRDefault="005C06D2" w:rsidP="00F16507">
      <w:pPr>
        <w:spacing w:line="360" w:lineRule="auto"/>
        <w:ind w:left="-108"/>
        <w:jc w:val="both"/>
        <w:rPr>
          <w:sz w:val="24"/>
          <w:szCs w:val="24"/>
        </w:rPr>
      </w:pPr>
      <w:r w:rsidRPr="004744EB">
        <w:rPr>
          <w:b/>
          <w:sz w:val="24"/>
          <w:szCs w:val="24"/>
        </w:rPr>
        <w:t>2.8 Тема:</w:t>
      </w:r>
      <w:r w:rsidRPr="004744EB">
        <w:rPr>
          <w:sz w:val="24"/>
          <w:szCs w:val="24"/>
        </w:rPr>
        <w:t xml:space="preserve"> </w:t>
      </w:r>
      <w:r w:rsidRPr="004744EB">
        <w:rPr>
          <w:b/>
          <w:sz w:val="24"/>
          <w:szCs w:val="24"/>
        </w:rPr>
        <w:t>Техника работы акварелью «сухая кисть».</w:t>
      </w:r>
      <w:r w:rsidRPr="004744EB">
        <w:rPr>
          <w:sz w:val="24"/>
          <w:szCs w:val="24"/>
        </w:rPr>
        <w:t xml:space="preserve"> Развитие и совершенствование навыков работы акварелью.</w:t>
      </w:r>
      <w:r w:rsidRPr="004744EB">
        <w:rPr>
          <w:b/>
          <w:sz w:val="24"/>
          <w:szCs w:val="24"/>
        </w:rPr>
        <w:t xml:space="preserve"> </w:t>
      </w:r>
      <w:r w:rsidRPr="004744EB">
        <w:rPr>
          <w:sz w:val="24"/>
          <w:szCs w:val="24"/>
        </w:rPr>
        <w:t xml:space="preserve">Выполнение этюдов (например, «Ветреный день», «Летний луг», «Птичье гнездо» и т. д). </w:t>
      </w:r>
    </w:p>
    <w:p w:rsidR="005C06D2" w:rsidRPr="004744EB" w:rsidRDefault="005C06D2" w:rsidP="00F16507">
      <w:pPr>
        <w:spacing w:line="360" w:lineRule="auto"/>
        <w:ind w:left="-108"/>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xml:space="preserve">, акварель </w:t>
      </w:r>
    </w:p>
    <w:p w:rsidR="005C06D2" w:rsidRPr="004744EB" w:rsidRDefault="005C06D2" w:rsidP="00F16507">
      <w:pPr>
        <w:spacing w:line="360" w:lineRule="auto"/>
        <w:ind w:left="-108"/>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закрепление приема.</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4 ч.</w:t>
      </w:r>
    </w:p>
    <w:p w:rsidR="005C06D2" w:rsidRPr="004744EB" w:rsidRDefault="005C06D2" w:rsidP="00F16507">
      <w:pPr>
        <w:spacing w:line="360" w:lineRule="auto"/>
        <w:jc w:val="both"/>
        <w:rPr>
          <w:sz w:val="24"/>
          <w:szCs w:val="24"/>
        </w:rPr>
      </w:pPr>
    </w:p>
    <w:p w:rsidR="005C06D2" w:rsidRPr="004744EB" w:rsidRDefault="005C06D2" w:rsidP="00F16507">
      <w:pPr>
        <w:spacing w:line="360" w:lineRule="auto"/>
        <w:jc w:val="center"/>
        <w:rPr>
          <w:b/>
          <w:caps/>
          <w:sz w:val="24"/>
          <w:szCs w:val="24"/>
        </w:rPr>
      </w:pPr>
      <w:r w:rsidRPr="004744EB">
        <w:rPr>
          <w:b/>
          <w:caps/>
          <w:sz w:val="24"/>
          <w:szCs w:val="24"/>
        </w:rPr>
        <w:t>2 год обучения</w:t>
      </w:r>
    </w:p>
    <w:p w:rsidR="005C06D2" w:rsidRPr="004744EB" w:rsidRDefault="005C06D2" w:rsidP="00F16507">
      <w:pPr>
        <w:spacing w:line="360" w:lineRule="auto"/>
        <w:ind w:left="720"/>
        <w:jc w:val="center"/>
        <w:rPr>
          <w:b/>
          <w:sz w:val="24"/>
          <w:szCs w:val="24"/>
        </w:rPr>
      </w:pPr>
      <w:r w:rsidRPr="004744EB">
        <w:rPr>
          <w:b/>
          <w:sz w:val="24"/>
          <w:szCs w:val="24"/>
        </w:rPr>
        <w:t>Раздел 1:  «Графика»</w:t>
      </w:r>
    </w:p>
    <w:p w:rsidR="005C06D2" w:rsidRPr="004744EB" w:rsidRDefault="005C06D2" w:rsidP="00F16507">
      <w:pPr>
        <w:spacing w:line="360" w:lineRule="auto"/>
        <w:jc w:val="both"/>
        <w:rPr>
          <w:sz w:val="24"/>
          <w:szCs w:val="24"/>
        </w:rPr>
      </w:pPr>
      <w:r w:rsidRPr="004744EB">
        <w:rPr>
          <w:b/>
          <w:sz w:val="24"/>
          <w:szCs w:val="24"/>
        </w:rPr>
        <w:t>1.1 Тема: Противостояние линии. Характерные особенности линий.</w:t>
      </w:r>
      <w:r w:rsidRPr="004744EB">
        <w:rPr>
          <w:sz w:val="24"/>
          <w:szCs w:val="24"/>
        </w:rPr>
        <w:t xml:space="preserve"> Продолжать знакомить с разнообразием линий в природе. Пластика линий. </w:t>
      </w:r>
    </w:p>
    <w:p w:rsidR="005C06D2" w:rsidRPr="004744EB" w:rsidRDefault="005C06D2" w:rsidP="00F16507">
      <w:pPr>
        <w:spacing w:line="360" w:lineRule="auto"/>
        <w:jc w:val="both"/>
        <w:rPr>
          <w:sz w:val="24"/>
          <w:szCs w:val="24"/>
        </w:rPr>
      </w:pPr>
      <w:r w:rsidRPr="004744EB">
        <w:rPr>
          <w:sz w:val="24"/>
          <w:szCs w:val="24"/>
        </w:rPr>
        <w:t>Выполнение зарисовок (например, два образа, противоположные по пластическому решению: голубь-орел; лебедь-коршун).</w:t>
      </w:r>
    </w:p>
    <w:p w:rsidR="005C06D2" w:rsidRPr="004744EB" w:rsidRDefault="005C06D2" w:rsidP="00F16507">
      <w:pPr>
        <w:tabs>
          <w:tab w:val="left" w:pos="0"/>
        </w:tabs>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фломастеры, черная гелиевая ручка.</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b/>
          <w:sz w:val="24"/>
          <w:szCs w:val="24"/>
        </w:rPr>
        <w:t xml:space="preserve"> </w:t>
      </w:r>
      <w:r w:rsidRPr="004744EB">
        <w:rPr>
          <w:sz w:val="24"/>
          <w:szCs w:val="24"/>
        </w:rPr>
        <w:t>выполнение упражнения на характер линий (колкая, плавная, тонкая, ломаная; линия, разная по толщине и др.), формат А</w:t>
      </w:r>
      <w:proofErr w:type="gramStart"/>
      <w:r w:rsidRPr="004744EB">
        <w:rPr>
          <w:sz w:val="24"/>
          <w:szCs w:val="24"/>
        </w:rPr>
        <w:t>4</w:t>
      </w:r>
      <w:proofErr w:type="gramEnd"/>
      <w:r w:rsidRPr="004744EB">
        <w:rPr>
          <w:sz w:val="24"/>
          <w:szCs w:val="24"/>
        </w:rPr>
        <w:t>.</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 ч.</w:t>
      </w:r>
    </w:p>
    <w:p w:rsidR="005C06D2" w:rsidRPr="004744EB" w:rsidRDefault="005C06D2" w:rsidP="00F16507">
      <w:pPr>
        <w:spacing w:line="360" w:lineRule="auto"/>
        <w:jc w:val="both"/>
        <w:rPr>
          <w:b/>
          <w:sz w:val="24"/>
          <w:szCs w:val="24"/>
        </w:rPr>
      </w:pPr>
      <w:r w:rsidRPr="004744EB">
        <w:rPr>
          <w:b/>
          <w:sz w:val="24"/>
          <w:szCs w:val="24"/>
        </w:rPr>
        <w:t>1.2 Тема:</w:t>
      </w:r>
      <w:r w:rsidRPr="004744EB">
        <w:rPr>
          <w:sz w:val="24"/>
          <w:szCs w:val="24"/>
        </w:rPr>
        <w:t xml:space="preserve"> </w:t>
      </w:r>
      <w:r w:rsidRPr="004744EB">
        <w:rPr>
          <w:b/>
          <w:sz w:val="24"/>
          <w:szCs w:val="24"/>
        </w:rPr>
        <w:t xml:space="preserve">Работа с геометрическими формами. Применение тона. </w:t>
      </w:r>
    </w:p>
    <w:p w:rsidR="005C06D2" w:rsidRPr="004744EB" w:rsidRDefault="005C06D2" w:rsidP="00F16507">
      <w:pPr>
        <w:spacing w:line="360" w:lineRule="auto"/>
        <w:jc w:val="both"/>
        <w:rPr>
          <w:sz w:val="24"/>
          <w:szCs w:val="24"/>
        </w:rPr>
      </w:pPr>
      <w:r w:rsidRPr="004744EB">
        <w:rPr>
          <w:sz w:val="24"/>
          <w:szCs w:val="24"/>
        </w:rPr>
        <w:t>Изучение плоских форм с тональным разбором. Выполнение зарисовок с натуры (например, «Пуговицы», «Печенье», и т.д.)</w:t>
      </w:r>
    </w:p>
    <w:p w:rsidR="005C06D2" w:rsidRPr="004744EB" w:rsidRDefault="005C06D2" w:rsidP="00F16507">
      <w:pPr>
        <w:tabs>
          <w:tab w:val="left" w:pos="0"/>
        </w:tabs>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простой карандаш.</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 заполнение штрихом простых геометрических форм (ромб, треугольник, квадрат, трапеция, круг и др.).</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1 ч.</w:t>
      </w:r>
    </w:p>
    <w:p w:rsidR="005C06D2" w:rsidRPr="004744EB" w:rsidRDefault="005C06D2" w:rsidP="00F16507">
      <w:pPr>
        <w:spacing w:line="360" w:lineRule="auto"/>
        <w:jc w:val="both"/>
        <w:rPr>
          <w:sz w:val="24"/>
          <w:szCs w:val="24"/>
        </w:rPr>
      </w:pPr>
      <w:r w:rsidRPr="004744EB">
        <w:rPr>
          <w:b/>
          <w:sz w:val="24"/>
          <w:szCs w:val="24"/>
        </w:rPr>
        <w:t xml:space="preserve">1.3 Тема: Текстура. </w:t>
      </w:r>
      <w:r w:rsidRPr="004744EB">
        <w:rPr>
          <w:sz w:val="24"/>
          <w:szCs w:val="24"/>
        </w:rPr>
        <w:t xml:space="preserve">Развитие художественных способностей, воспитание  внимательного отношения к изображаемому объекту и стилизованного представления его в виде рисунка. Выполнение зарисовок природных форм с натуры, (например,  ракушка, снежинка, перо, паутинка). </w:t>
      </w:r>
    </w:p>
    <w:p w:rsidR="005C06D2" w:rsidRPr="004744EB" w:rsidRDefault="005C06D2" w:rsidP="00F16507">
      <w:pPr>
        <w:tabs>
          <w:tab w:val="left" w:pos="0"/>
        </w:tabs>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фломастеры, цветные гелиевые ручки.</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 xml:space="preserve">наблюдение за природными формами, выполнение </w:t>
      </w:r>
      <w:r w:rsidRPr="004744EB">
        <w:rPr>
          <w:sz w:val="24"/>
          <w:szCs w:val="24"/>
        </w:rPr>
        <w:lastRenderedPageBreak/>
        <w:t>фотографий собственных наблюдений.</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1 ч.</w:t>
      </w:r>
    </w:p>
    <w:p w:rsidR="005C06D2" w:rsidRPr="004744EB" w:rsidRDefault="005C06D2" w:rsidP="00F16507">
      <w:pPr>
        <w:spacing w:line="360" w:lineRule="auto"/>
        <w:jc w:val="both"/>
        <w:rPr>
          <w:sz w:val="24"/>
          <w:szCs w:val="24"/>
        </w:rPr>
      </w:pPr>
      <w:r w:rsidRPr="004744EB">
        <w:rPr>
          <w:b/>
          <w:sz w:val="24"/>
          <w:szCs w:val="24"/>
        </w:rPr>
        <w:t>1.4 Тема:</w:t>
      </w:r>
      <w:r w:rsidRPr="004744EB">
        <w:rPr>
          <w:sz w:val="24"/>
          <w:szCs w:val="24"/>
        </w:rPr>
        <w:t xml:space="preserve"> </w:t>
      </w:r>
      <w:r w:rsidRPr="004744EB">
        <w:rPr>
          <w:b/>
          <w:sz w:val="24"/>
          <w:szCs w:val="24"/>
        </w:rPr>
        <w:t xml:space="preserve">Ритм. </w:t>
      </w:r>
      <w:r w:rsidRPr="004744EB">
        <w:rPr>
          <w:sz w:val="24"/>
          <w:szCs w:val="24"/>
        </w:rPr>
        <w:t>Дать представление о ритмичной  композиции, знакомить с понятием ритма в композиции (простой и сложный ритм), природные (растительные) ритмы, выполнение зарисовок и набросков природных форм с натуры. Выполнение композиции из цветов, сухих растений, водорослей и т.д.</w:t>
      </w:r>
    </w:p>
    <w:p w:rsidR="005C06D2" w:rsidRPr="004744EB" w:rsidRDefault="005C06D2" w:rsidP="00F16507">
      <w:pPr>
        <w:tabs>
          <w:tab w:val="left" w:pos="0"/>
        </w:tabs>
        <w:spacing w:line="360" w:lineRule="auto"/>
        <w:jc w:val="both"/>
        <w:rPr>
          <w:sz w:val="24"/>
          <w:szCs w:val="24"/>
        </w:rPr>
      </w:pPr>
      <w:r w:rsidRPr="004744EB">
        <w:rPr>
          <w:sz w:val="24"/>
          <w:szCs w:val="24"/>
        </w:rPr>
        <w:t xml:space="preserve"> </w:t>
      </w: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фломастеры, цветные гелиевые ручки.</w:t>
      </w:r>
    </w:p>
    <w:p w:rsidR="005C06D2" w:rsidRPr="004744EB" w:rsidRDefault="005C06D2" w:rsidP="00F16507">
      <w:pPr>
        <w:shd w:val="clear" w:color="auto" w:fill="FFFFFF"/>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принести примеры ритмических композиций (из журналов, газет).</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1 ч.</w:t>
      </w:r>
    </w:p>
    <w:p w:rsidR="005C06D2" w:rsidRPr="004744EB" w:rsidRDefault="005C06D2" w:rsidP="00F16507">
      <w:pPr>
        <w:tabs>
          <w:tab w:val="left" w:pos="0"/>
        </w:tabs>
        <w:spacing w:line="360" w:lineRule="auto"/>
        <w:jc w:val="both"/>
        <w:rPr>
          <w:sz w:val="24"/>
          <w:szCs w:val="24"/>
        </w:rPr>
      </w:pPr>
      <w:r w:rsidRPr="004744EB">
        <w:rPr>
          <w:b/>
          <w:sz w:val="24"/>
          <w:szCs w:val="24"/>
        </w:rPr>
        <w:t>1.5 Тема:</w:t>
      </w:r>
      <w:r w:rsidRPr="004744EB">
        <w:rPr>
          <w:sz w:val="24"/>
          <w:szCs w:val="24"/>
        </w:rPr>
        <w:t xml:space="preserve"> </w:t>
      </w:r>
      <w:r w:rsidRPr="004744EB">
        <w:rPr>
          <w:b/>
          <w:sz w:val="24"/>
          <w:szCs w:val="24"/>
        </w:rPr>
        <w:t>Симметрия. Пятно.</w:t>
      </w:r>
      <w:r w:rsidRPr="004744EB">
        <w:rPr>
          <w:sz w:val="24"/>
          <w:szCs w:val="24"/>
        </w:rPr>
        <w:t xml:space="preserve"> Знакомство с понятием «симметрия», закрепление понятия «пятна», как выразительного средства композиции.</w:t>
      </w:r>
    </w:p>
    <w:p w:rsidR="005C06D2" w:rsidRPr="004744EB" w:rsidRDefault="005C06D2" w:rsidP="00F16507">
      <w:pPr>
        <w:tabs>
          <w:tab w:val="left" w:pos="0"/>
        </w:tabs>
        <w:spacing w:line="360" w:lineRule="auto"/>
        <w:jc w:val="both"/>
        <w:rPr>
          <w:sz w:val="24"/>
          <w:szCs w:val="24"/>
        </w:rPr>
      </w:pPr>
      <w:r w:rsidRPr="004744EB">
        <w:rPr>
          <w:sz w:val="24"/>
          <w:szCs w:val="24"/>
        </w:rPr>
        <w:t xml:space="preserve">Выполнение копий и зарисовок с натуры (например, насекомых, морских животных, фантастических образов). </w:t>
      </w:r>
    </w:p>
    <w:p w:rsidR="005C06D2" w:rsidRPr="004744EB" w:rsidRDefault="005C06D2" w:rsidP="00F16507">
      <w:pPr>
        <w:shd w:val="clear" w:color="auto" w:fill="FFFFFF"/>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фломастеры, цветные гелиевые ручки.</w:t>
      </w:r>
    </w:p>
    <w:p w:rsidR="005C06D2" w:rsidRPr="004744EB" w:rsidRDefault="005C06D2" w:rsidP="00F16507">
      <w:pPr>
        <w:shd w:val="clear" w:color="auto" w:fill="FFFFFF"/>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вырезание симметричного изображения из черной бумаги.</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w:t>
      </w:r>
      <w:r w:rsidR="005F36E1" w:rsidRPr="004744EB">
        <w:rPr>
          <w:sz w:val="24"/>
          <w:szCs w:val="24"/>
        </w:rPr>
        <w:t>2</w:t>
      </w:r>
      <w:r w:rsidRPr="004744EB">
        <w:rPr>
          <w:sz w:val="24"/>
          <w:szCs w:val="24"/>
        </w:rPr>
        <w:t xml:space="preserve"> ч.</w:t>
      </w:r>
    </w:p>
    <w:p w:rsidR="005C06D2" w:rsidRPr="004744EB" w:rsidRDefault="005C06D2" w:rsidP="00F16507">
      <w:pPr>
        <w:spacing w:line="360" w:lineRule="auto"/>
        <w:jc w:val="both"/>
        <w:rPr>
          <w:sz w:val="24"/>
          <w:szCs w:val="24"/>
        </w:rPr>
      </w:pPr>
      <w:r w:rsidRPr="004744EB">
        <w:rPr>
          <w:b/>
          <w:sz w:val="24"/>
          <w:szCs w:val="24"/>
        </w:rPr>
        <w:t>1.6 Тема:</w:t>
      </w:r>
      <w:r w:rsidRPr="004744EB">
        <w:rPr>
          <w:sz w:val="24"/>
          <w:szCs w:val="24"/>
        </w:rPr>
        <w:t xml:space="preserve"> </w:t>
      </w:r>
      <w:r w:rsidRPr="004744EB">
        <w:rPr>
          <w:b/>
          <w:sz w:val="24"/>
          <w:szCs w:val="24"/>
        </w:rPr>
        <w:t>Асимметрия.</w:t>
      </w:r>
      <w:r w:rsidRPr="004744EB">
        <w:rPr>
          <w:sz w:val="24"/>
          <w:szCs w:val="24"/>
        </w:rPr>
        <w:t xml:space="preserve"> Знакомство с понятием «асимметрия», асимметрия в природе. Выполнение зарисовок предметов быта сложной формы (например, чайник, графин, фонарик, и др.). </w:t>
      </w:r>
    </w:p>
    <w:p w:rsidR="005C06D2" w:rsidRPr="004744EB" w:rsidRDefault="005C06D2" w:rsidP="00F16507">
      <w:pPr>
        <w:shd w:val="clear" w:color="auto" w:fill="FFFFFF"/>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фломастеры, цветные гелиевые ручки.</w:t>
      </w:r>
    </w:p>
    <w:p w:rsidR="005C06D2" w:rsidRPr="004744EB" w:rsidRDefault="005C06D2" w:rsidP="00F16507">
      <w:pPr>
        <w:shd w:val="clear" w:color="auto" w:fill="FFFFFF"/>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фотографирование предметов асимметричной формы.</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2ч.</w:t>
      </w:r>
    </w:p>
    <w:p w:rsidR="005C06D2" w:rsidRPr="004744EB" w:rsidRDefault="005C06D2" w:rsidP="00F16507">
      <w:pPr>
        <w:shd w:val="clear" w:color="auto" w:fill="FFFFFF"/>
        <w:spacing w:line="360" w:lineRule="auto"/>
        <w:jc w:val="both"/>
        <w:rPr>
          <w:sz w:val="24"/>
          <w:szCs w:val="24"/>
        </w:rPr>
      </w:pPr>
      <w:r w:rsidRPr="004744EB">
        <w:rPr>
          <w:b/>
          <w:sz w:val="24"/>
          <w:szCs w:val="24"/>
        </w:rPr>
        <w:t>1.7 Тема:</w:t>
      </w:r>
      <w:r w:rsidRPr="004744EB">
        <w:rPr>
          <w:sz w:val="24"/>
          <w:szCs w:val="24"/>
        </w:rPr>
        <w:t xml:space="preserve"> </w:t>
      </w:r>
      <w:r w:rsidRPr="004744EB">
        <w:rPr>
          <w:b/>
          <w:sz w:val="24"/>
          <w:szCs w:val="24"/>
        </w:rPr>
        <w:t>Линия горизонта.</w:t>
      </w:r>
      <w:r w:rsidRPr="004744EB">
        <w:rPr>
          <w:b/>
          <w:color w:val="FF0000"/>
          <w:sz w:val="24"/>
          <w:szCs w:val="24"/>
        </w:rPr>
        <w:t xml:space="preserve"> </w:t>
      </w:r>
      <w:r w:rsidRPr="004744EB">
        <w:rPr>
          <w:b/>
          <w:sz w:val="24"/>
          <w:szCs w:val="24"/>
        </w:rPr>
        <w:t xml:space="preserve">Плановость. </w:t>
      </w:r>
      <w:r w:rsidRPr="004744EB">
        <w:rPr>
          <w:sz w:val="24"/>
          <w:szCs w:val="24"/>
        </w:rPr>
        <w:t xml:space="preserve">Знакомство с понятием «линия горизонта», изучение плановости в пейзаже. Выполнение зарисовки любого пейзажа с 2-3-мя планами. </w:t>
      </w: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фломастеры, цветные гелиевые ручки.</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 знакомство с творчеством художников, работающих в жанре «пейзаж», посещение основной экспозиции музея изобразительных искусств.</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2ч.</w:t>
      </w:r>
    </w:p>
    <w:p w:rsidR="005C06D2" w:rsidRPr="004744EB" w:rsidRDefault="005C06D2" w:rsidP="00F16507">
      <w:pPr>
        <w:spacing w:line="360" w:lineRule="auto"/>
        <w:jc w:val="both"/>
        <w:rPr>
          <w:sz w:val="24"/>
          <w:szCs w:val="24"/>
        </w:rPr>
      </w:pPr>
      <w:r w:rsidRPr="004744EB">
        <w:rPr>
          <w:b/>
          <w:sz w:val="24"/>
          <w:szCs w:val="24"/>
        </w:rPr>
        <w:t>1.8 Тема:</w:t>
      </w:r>
      <w:r w:rsidRPr="004744EB">
        <w:rPr>
          <w:sz w:val="24"/>
          <w:szCs w:val="24"/>
        </w:rPr>
        <w:t xml:space="preserve"> </w:t>
      </w:r>
      <w:r w:rsidRPr="004744EB">
        <w:rPr>
          <w:b/>
          <w:sz w:val="24"/>
          <w:szCs w:val="24"/>
        </w:rPr>
        <w:t>Техника работы фломастерами.</w:t>
      </w:r>
      <w:r w:rsidRPr="004744EB">
        <w:rPr>
          <w:sz w:val="24"/>
          <w:szCs w:val="24"/>
        </w:rPr>
        <w:t xml:space="preserve"> Создание декоративного образа. Выполнение эскиза - образа (например, волшебный цветок, улитка).</w:t>
      </w:r>
    </w:p>
    <w:p w:rsidR="005C06D2" w:rsidRPr="004744EB" w:rsidRDefault="005C06D2" w:rsidP="00F16507">
      <w:pPr>
        <w:shd w:val="clear" w:color="auto" w:fill="FFFFFF"/>
        <w:spacing w:line="360" w:lineRule="auto"/>
        <w:jc w:val="both"/>
        <w:rPr>
          <w:sz w:val="24"/>
          <w:szCs w:val="24"/>
        </w:rPr>
      </w:pPr>
      <w:r w:rsidRPr="004744EB">
        <w:rPr>
          <w:sz w:val="24"/>
          <w:szCs w:val="24"/>
        </w:rPr>
        <w:t xml:space="preserve"> </w:t>
      </w: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фломастеры, цветные гелиевые ручк</w:t>
      </w:r>
      <w:r w:rsidR="004339FA" w:rsidRPr="004744EB">
        <w:rPr>
          <w:sz w:val="24"/>
          <w:szCs w:val="24"/>
        </w:rPr>
        <w:t>и.</w:t>
      </w:r>
    </w:p>
    <w:p w:rsidR="005C06D2" w:rsidRPr="004744EB" w:rsidRDefault="005C06D2" w:rsidP="00F16507">
      <w:pPr>
        <w:shd w:val="clear" w:color="auto" w:fill="FFFFFF"/>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выполнение</w:t>
      </w:r>
      <w:r w:rsidRPr="004744EB">
        <w:rPr>
          <w:b/>
          <w:sz w:val="24"/>
          <w:szCs w:val="24"/>
        </w:rPr>
        <w:t xml:space="preserve"> </w:t>
      </w:r>
      <w:r w:rsidRPr="004744EB">
        <w:rPr>
          <w:sz w:val="24"/>
          <w:szCs w:val="24"/>
        </w:rPr>
        <w:t>упражнений на различные техники (заполнение шаблона точками, штрихами, сетками, ровным тоном).</w:t>
      </w:r>
    </w:p>
    <w:p w:rsidR="005C06D2" w:rsidRPr="004744EB" w:rsidRDefault="005C06D2" w:rsidP="006874C1">
      <w:pPr>
        <w:spacing w:line="360" w:lineRule="auto"/>
        <w:jc w:val="both"/>
        <w:rPr>
          <w:sz w:val="24"/>
          <w:szCs w:val="24"/>
        </w:rPr>
      </w:pPr>
      <w:r w:rsidRPr="004744EB">
        <w:rPr>
          <w:i/>
          <w:sz w:val="24"/>
          <w:szCs w:val="24"/>
        </w:rPr>
        <w:t>Кол-во часов:</w:t>
      </w:r>
      <w:r w:rsidR="006874C1" w:rsidRPr="004744EB">
        <w:rPr>
          <w:sz w:val="24"/>
          <w:szCs w:val="24"/>
        </w:rPr>
        <w:t xml:space="preserve"> аудиторных – 2ч.</w:t>
      </w:r>
    </w:p>
    <w:p w:rsidR="005C06D2" w:rsidRPr="004744EB" w:rsidRDefault="005C06D2" w:rsidP="00F16507">
      <w:pPr>
        <w:spacing w:line="360" w:lineRule="auto"/>
        <w:jc w:val="both"/>
        <w:rPr>
          <w:sz w:val="24"/>
          <w:szCs w:val="24"/>
        </w:rPr>
      </w:pPr>
      <w:r w:rsidRPr="004744EB">
        <w:rPr>
          <w:b/>
          <w:sz w:val="24"/>
          <w:szCs w:val="24"/>
        </w:rPr>
        <w:t>1.9 Тема:</w:t>
      </w:r>
      <w:r w:rsidRPr="004744EB">
        <w:rPr>
          <w:sz w:val="24"/>
          <w:szCs w:val="24"/>
        </w:rPr>
        <w:t xml:space="preserve"> </w:t>
      </w:r>
      <w:r w:rsidRPr="004744EB">
        <w:rPr>
          <w:b/>
          <w:sz w:val="24"/>
          <w:szCs w:val="24"/>
        </w:rPr>
        <w:t>Буквица. «Веселая азбука».</w:t>
      </w:r>
      <w:r w:rsidRPr="004744EB">
        <w:rPr>
          <w:sz w:val="24"/>
          <w:szCs w:val="24"/>
        </w:rPr>
        <w:t xml:space="preserve"> Знакомство с буквицей, как элементом книжной </w:t>
      </w:r>
      <w:r w:rsidRPr="004744EB">
        <w:rPr>
          <w:sz w:val="24"/>
          <w:szCs w:val="24"/>
        </w:rPr>
        <w:lastRenderedPageBreak/>
        <w:t>графики, воспитание эстетического вкуса через рисование структурного элемента книжной графики – буквицы. Выполнение эскиза образа буквицы,</w:t>
      </w:r>
      <w:r w:rsidRPr="004744EB">
        <w:rPr>
          <w:color w:val="FF0000"/>
          <w:sz w:val="24"/>
          <w:szCs w:val="24"/>
        </w:rPr>
        <w:t xml:space="preserve"> </w:t>
      </w:r>
      <w:r w:rsidRPr="004744EB">
        <w:rPr>
          <w:sz w:val="24"/>
          <w:szCs w:val="24"/>
        </w:rPr>
        <w:t>подчеркивая характерные особенности буквы.</w:t>
      </w:r>
    </w:p>
    <w:p w:rsidR="005C06D2" w:rsidRPr="004744EB" w:rsidRDefault="005C06D2" w:rsidP="00F16507">
      <w:pPr>
        <w:tabs>
          <w:tab w:val="left" w:pos="0"/>
        </w:tabs>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фломастеры, цветные гелиевые ручки.</w:t>
      </w:r>
    </w:p>
    <w:p w:rsidR="005C06D2" w:rsidRPr="004744EB" w:rsidRDefault="005C06D2" w:rsidP="00F16507">
      <w:pPr>
        <w:tabs>
          <w:tab w:val="left" w:pos="0"/>
        </w:tabs>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 xml:space="preserve">знакомство с видами шрифтов, буквицами, со стихотворениями детских поэтов о русском алфавите (И. </w:t>
      </w:r>
      <w:proofErr w:type="spellStart"/>
      <w:r w:rsidRPr="004744EB">
        <w:rPr>
          <w:sz w:val="24"/>
          <w:szCs w:val="24"/>
        </w:rPr>
        <w:t>Токмакова</w:t>
      </w:r>
      <w:proofErr w:type="spellEnd"/>
      <w:r w:rsidRPr="004744EB">
        <w:rPr>
          <w:sz w:val="24"/>
          <w:szCs w:val="24"/>
        </w:rPr>
        <w:t xml:space="preserve">, Б. </w:t>
      </w:r>
      <w:proofErr w:type="spellStart"/>
      <w:r w:rsidRPr="004744EB">
        <w:rPr>
          <w:sz w:val="24"/>
          <w:szCs w:val="24"/>
        </w:rPr>
        <w:t>Захадер</w:t>
      </w:r>
      <w:proofErr w:type="spellEnd"/>
      <w:r w:rsidRPr="004744EB">
        <w:rPr>
          <w:sz w:val="24"/>
          <w:szCs w:val="24"/>
        </w:rPr>
        <w:t xml:space="preserve">). </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2ч.</w:t>
      </w:r>
    </w:p>
    <w:p w:rsidR="005C06D2" w:rsidRPr="004744EB" w:rsidRDefault="005C06D2" w:rsidP="00F16507">
      <w:pPr>
        <w:spacing w:line="360" w:lineRule="auto"/>
        <w:jc w:val="both"/>
        <w:rPr>
          <w:b/>
          <w:sz w:val="24"/>
          <w:szCs w:val="24"/>
        </w:rPr>
      </w:pPr>
    </w:p>
    <w:p w:rsidR="005C06D2" w:rsidRPr="004744EB" w:rsidRDefault="005C06D2" w:rsidP="00F16507">
      <w:pPr>
        <w:spacing w:line="360" w:lineRule="auto"/>
        <w:jc w:val="center"/>
        <w:rPr>
          <w:b/>
          <w:sz w:val="24"/>
          <w:szCs w:val="24"/>
        </w:rPr>
      </w:pPr>
      <w:r w:rsidRPr="004744EB">
        <w:rPr>
          <w:b/>
          <w:sz w:val="24"/>
          <w:szCs w:val="24"/>
        </w:rPr>
        <w:t xml:space="preserve"> Раздел 2: «Цвет</w:t>
      </w:r>
      <w:r w:rsidR="004339FA" w:rsidRPr="004744EB">
        <w:rPr>
          <w:b/>
          <w:sz w:val="24"/>
          <w:szCs w:val="24"/>
        </w:rPr>
        <w:t>о</w:t>
      </w:r>
      <w:r w:rsidRPr="004744EB">
        <w:rPr>
          <w:b/>
          <w:sz w:val="24"/>
          <w:szCs w:val="24"/>
        </w:rPr>
        <w:t>ведение</w:t>
      </w:r>
      <w:r w:rsidR="004339FA" w:rsidRPr="004744EB">
        <w:rPr>
          <w:b/>
          <w:sz w:val="24"/>
          <w:szCs w:val="24"/>
        </w:rPr>
        <w:t>»</w:t>
      </w:r>
    </w:p>
    <w:p w:rsidR="005C06D2" w:rsidRPr="004744EB" w:rsidRDefault="005C06D2" w:rsidP="00F16507">
      <w:pPr>
        <w:spacing w:line="360" w:lineRule="auto"/>
        <w:jc w:val="both"/>
        <w:rPr>
          <w:sz w:val="24"/>
          <w:szCs w:val="24"/>
        </w:rPr>
      </w:pPr>
      <w:r w:rsidRPr="004744EB">
        <w:rPr>
          <w:b/>
          <w:sz w:val="24"/>
          <w:szCs w:val="24"/>
        </w:rPr>
        <w:t>2.1 Тема:</w:t>
      </w:r>
      <w:r w:rsidRPr="004744EB">
        <w:rPr>
          <w:sz w:val="24"/>
          <w:szCs w:val="24"/>
        </w:rPr>
        <w:t xml:space="preserve"> </w:t>
      </w:r>
      <w:r w:rsidRPr="004744EB">
        <w:rPr>
          <w:b/>
          <w:sz w:val="24"/>
          <w:szCs w:val="24"/>
        </w:rPr>
        <w:t xml:space="preserve">Большой цветовой круг. </w:t>
      </w:r>
      <w:r w:rsidRPr="004744EB">
        <w:rPr>
          <w:sz w:val="24"/>
          <w:szCs w:val="24"/>
        </w:rPr>
        <w:t xml:space="preserve">Названия цветов большого цветового круга. «Тепло-холодность» цвета. Знакомство с большим цветовым кругом, основными, составными цветами, с дополнительными холодными и теплыми цветами. Выполнение этюдов на тепло-холодность оттенков одного цвета (например, «Братья-гномы» и др.). </w:t>
      </w:r>
    </w:p>
    <w:p w:rsidR="005C06D2" w:rsidRPr="004744EB" w:rsidRDefault="005C06D2" w:rsidP="00F16507">
      <w:pPr>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акварель.</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 выполнение упражнения, поиск теплого и холодного оттенка в пределах одного цвета.</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2ч.</w:t>
      </w:r>
    </w:p>
    <w:p w:rsidR="005C06D2" w:rsidRPr="004744EB" w:rsidRDefault="005C06D2" w:rsidP="00F16507">
      <w:pPr>
        <w:spacing w:line="360" w:lineRule="auto"/>
        <w:jc w:val="both"/>
        <w:rPr>
          <w:sz w:val="24"/>
          <w:szCs w:val="24"/>
        </w:rPr>
      </w:pPr>
      <w:r w:rsidRPr="004744EB">
        <w:rPr>
          <w:b/>
          <w:sz w:val="24"/>
          <w:szCs w:val="24"/>
        </w:rPr>
        <w:t>2.2 Тема:</w:t>
      </w:r>
      <w:r w:rsidRPr="004744EB">
        <w:rPr>
          <w:sz w:val="24"/>
          <w:szCs w:val="24"/>
        </w:rPr>
        <w:t xml:space="preserve"> </w:t>
      </w:r>
      <w:r w:rsidRPr="004744EB">
        <w:rPr>
          <w:b/>
          <w:sz w:val="24"/>
          <w:szCs w:val="24"/>
        </w:rPr>
        <w:t>Нюансы.</w:t>
      </w:r>
      <w:r w:rsidRPr="004744EB">
        <w:rPr>
          <w:sz w:val="24"/>
          <w:szCs w:val="24"/>
        </w:rPr>
        <w:t xml:space="preserve"> Многообразие оттенков цвета.</w:t>
      </w:r>
      <w:r w:rsidRPr="004744EB">
        <w:rPr>
          <w:rStyle w:val="c1"/>
          <w:color w:val="444444"/>
          <w:sz w:val="24"/>
          <w:szCs w:val="24"/>
        </w:rPr>
        <w:t xml:space="preserve"> </w:t>
      </w:r>
      <w:r w:rsidRPr="004744EB">
        <w:rPr>
          <w:rStyle w:val="c1"/>
          <w:sz w:val="24"/>
          <w:szCs w:val="24"/>
        </w:rPr>
        <w:t xml:space="preserve">Знакомство с понятиями: «локальный цвет» и «оттенок». Выполнение этюдов с натуры (например, </w:t>
      </w:r>
      <w:r w:rsidRPr="004744EB">
        <w:rPr>
          <w:sz w:val="24"/>
          <w:szCs w:val="24"/>
        </w:rPr>
        <w:t>«ягоды», ветка рябины, виноград, перо сказочной птицы).</w:t>
      </w:r>
    </w:p>
    <w:p w:rsidR="005C06D2" w:rsidRPr="004744EB" w:rsidRDefault="005C06D2" w:rsidP="00F16507">
      <w:pPr>
        <w:spacing w:line="360" w:lineRule="auto"/>
        <w:jc w:val="both"/>
        <w:rPr>
          <w:sz w:val="24"/>
          <w:szCs w:val="24"/>
        </w:rPr>
      </w:pPr>
      <w:r w:rsidRPr="004744EB">
        <w:rPr>
          <w:sz w:val="24"/>
          <w:szCs w:val="24"/>
        </w:rPr>
        <w:t xml:space="preserve"> </w:t>
      </w: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акварель, пастель.</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 xml:space="preserve">: собрать коллекцию пуговиц, бусин, фантиков в пределах одного цвета. </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2ч.</w:t>
      </w:r>
    </w:p>
    <w:p w:rsidR="005C06D2" w:rsidRPr="004744EB" w:rsidRDefault="005C06D2" w:rsidP="00F16507">
      <w:pPr>
        <w:spacing w:line="360" w:lineRule="auto"/>
        <w:jc w:val="both"/>
        <w:rPr>
          <w:sz w:val="24"/>
          <w:szCs w:val="24"/>
        </w:rPr>
      </w:pPr>
      <w:r w:rsidRPr="004744EB">
        <w:rPr>
          <w:b/>
          <w:sz w:val="24"/>
          <w:szCs w:val="24"/>
        </w:rPr>
        <w:t>2.3 Тема:</w:t>
      </w:r>
      <w:r w:rsidRPr="004744EB">
        <w:rPr>
          <w:sz w:val="24"/>
          <w:szCs w:val="24"/>
        </w:rPr>
        <w:t xml:space="preserve"> </w:t>
      </w:r>
      <w:r w:rsidRPr="004744EB">
        <w:rPr>
          <w:b/>
          <w:sz w:val="24"/>
          <w:szCs w:val="24"/>
        </w:rPr>
        <w:t>Контрасты.</w:t>
      </w:r>
      <w:r w:rsidRPr="004744EB">
        <w:rPr>
          <w:sz w:val="24"/>
          <w:szCs w:val="24"/>
        </w:rPr>
        <w:t xml:space="preserve"> Контрастные пары цветов. Знакомство с контрастными парами цветов,</w:t>
      </w:r>
      <w:r w:rsidRPr="004744EB">
        <w:rPr>
          <w:color w:val="FF0000"/>
          <w:sz w:val="24"/>
          <w:szCs w:val="24"/>
        </w:rPr>
        <w:t xml:space="preserve"> </w:t>
      </w:r>
      <w:r w:rsidRPr="004744EB">
        <w:rPr>
          <w:sz w:val="24"/>
          <w:szCs w:val="24"/>
        </w:rPr>
        <w:t xml:space="preserve">их способностью «усиливать» друг друга. Выполнение композиции из предметов, контрастных по цвету (например, фрукты, зонтики под дождем, игрушки на полке и др.). </w:t>
      </w: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акварель, пастель.</w:t>
      </w:r>
    </w:p>
    <w:p w:rsidR="005C06D2" w:rsidRPr="004744EB" w:rsidRDefault="005C06D2" w:rsidP="00F16507">
      <w:pPr>
        <w:spacing w:line="360" w:lineRule="auto"/>
        <w:jc w:val="both"/>
        <w:rPr>
          <w:sz w:val="24"/>
          <w:szCs w:val="24"/>
        </w:rPr>
      </w:pPr>
      <w:proofErr w:type="gramStart"/>
      <w:r w:rsidRPr="004744EB">
        <w:rPr>
          <w:i/>
          <w:sz w:val="24"/>
          <w:szCs w:val="24"/>
        </w:rPr>
        <w:t>Самостоятельная работа</w:t>
      </w:r>
      <w:r w:rsidRPr="004744EB">
        <w:rPr>
          <w:sz w:val="24"/>
          <w:szCs w:val="24"/>
        </w:rPr>
        <w:t>: упражнение-аппликация «Пары контрастных цветов).</w:t>
      </w:r>
      <w:proofErr w:type="gramEnd"/>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w:t>
      </w:r>
      <w:r w:rsidR="004339FA" w:rsidRPr="004744EB">
        <w:rPr>
          <w:sz w:val="24"/>
          <w:szCs w:val="24"/>
        </w:rPr>
        <w:t>2ч.</w:t>
      </w:r>
    </w:p>
    <w:p w:rsidR="005C06D2" w:rsidRPr="004744EB" w:rsidRDefault="005C06D2" w:rsidP="00F16507">
      <w:pPr>
        <w:spacing w:line="360" w:lineRule="auto"/>
        <w:jc w:val="both"/>
        <w:rPr>
          <w:color w:val="000000"/>
          <w:sz w:val="24"/>
          <w:szCs w:val="24"/>
        </w:rPr>
      </w:pPr>
      <w:r w:rsidRPr="004744EB">
        <w:rPr>
          <w:b/>
          <w:sz w:val="24"/>
          <w:szCs w:val="24"/>
        </w:rPr>
        <w:t>2.4 Тема:</w:t>
      </w:r>
      <w:r w:rsidRPr="004744EB">
        <w:rPr>
          <w:sz w:val="24"/>
          <w:szCs w:val="24"/>
        </w:rPr>
        <w:t xml:space="preserve"> </w:t>
      </w:r>
      <w:r w:rsidRPr="004744EB">
        <w:rPr>
          <w:b/>
          <w:sz w:val="24"/>
          <w:szCs w:val="24"/>
        </w:rPr>
        <w:t>Ахроматические цвета.</w:t>
      </w:r>
      <w:r w:rsidRPr="004744EB">
        <w:rPr>
          <w:sz w:val="24"/>
          <w:szCs w:val="24"/>
        </w:rPr>
        <w:t xml:space="preserve"> </w:t>
      </w:r>
      <w:r w:rsidRPr="004744EB">
        <w:rPr>
          <w:color w:val="000000"/>
          <w:sz w:val="24"/>
          <w:szCs w:val="24"/>
        </w:rPr>
        <w:t>Познакомиться с понятиями «ахроматические цвета», «светлота»,  с техникой их составления.</w:t>
      </w:r>
    </w:p>
    <w:p w:rsidR="005C06D2" w:rsidRPr="004744EB" w:rsidRDefault="005C06D2" w:rsidP="00F16507">
      <w:pPr>
        <w:spacing w:line="360" w:lineRule="auto"/>
        <w:jc w:val="both"/>
        <w:rPr>
          <w:sz w:val="24"/>
          <w:szCs w:val="24"/>
        </w:rPr>
      </w:pPr>
      <w:r w:rsidRPr="004744EB">
        <w:rPr>
          <w:sz w:val="24"/>
          <w:szCs w:val="24"/>
        </w:rPr>
        <w:t>Выполнение эскиза (например</w:t>
      </w:r>
      <w:r w:rsidRPr="004744EB">
        <w:rPr>
          <w:b/>
          <w:sz w:val="24"/>
          <w:szCs w:val="24"/>
        </w:rPr>
        <w:t xml:space="preserve">, </w:t>
      </w:r>
      <w:r w:rsidRPr="004744EB">
        <w:rPr>
          <w:sz w:val="24"/>
          <w:szCs w:val="24"/>
        </w:rPr>
        <w:t xml:space="preserve"> иллюстрация  к сказке В. </w:t>
      </w:r>
      <w:proofErr w:type="spellStart"/>
      <w:r w:rsidRPr="004744EB">
        <w:rPr>
          <w:sz w:val="24"/>
          <w:szCs w:val="24"/>
        </w:rPr>
        <w:t>Сутеева</w:t>
      </w:r>
      <w:proofErr w:type="spellEnd"/>
      <w:r w:rsidRPr="004744EB">
        <w:rPr>
          <w:sz w:val="24"/>
          <w:szCs w:val="24"/>
        </w:rPr>
        <w:t xml:space="preserve"> «Три котенка», образы домашних животных и др.). </w:t>
      </w:r>
    </w:p>
    <w:p w:rsidR="005C06D2" w:rsidRPr="004744EB" w:rsidRDefault="005C06D2" w:rsidP="00F16507">
      <w:pPr>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гуашь черная и белая.</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 знакомство с искусством черно-белой фотографии.</w:t>
      </w:r>
    </w:p>
    <w:p w:rsidR="005C06D2" w:rsidRPr="004744EB" w:rsidRDefault="005C06D2" w:rsidP="00F16507">
      <w:pPr>
        <w:spacing w:line="360" w:lineRule="auto"/>
        <w:jc w:val="both"/>
        <w:rPr>
          <w:sz w:val="24"/>
          <w:szCs w:val="24"/>
        </w:rPr>
      </w:pPr>
      <w:r w:rsidRPr="004744EB">
        <w:rPr>
          <w:i/>
          <w:sz w:val="24"/>
          <w:szCs w:val="24"/>
        </w:rPr>
        <w:lastRenderedPageBreak/>
        <w:t>Кол-во часов:</w:t>
      </w:r>
      <w:r w:rsidR="004339FA" w:rsidRPr="004744EB">
        <w:rPr>
          <w:sz w:val="24"/>
          <w:szCs w:val="24"/>
        </w:rPr>
        <w:t xml:space="preserve"> аудиторных – 2ч.</w:t>
      </w:r>
    </w:p>
    <w:p w:rsidR="005C06D2" w:rsidRPr="004744EB" w:rsidRDefault="005C06D2" w:rsidP="00F16507">
      <w:pPr>
        <w:spacing w:line="360" w:lineRule="auto"/>
        <w:jc w:val="both"/>
        <w:rPr>
          <w:sz w:val="24"/>
          <w:szCs w:val="24"/>
        </w:rPr>
      </w:pPr>
      <w:r w:rsidRPr="004744EB">
        <w:rPr>
          <w:b/>
          <w:sz w:val="24"/>
          <w:szCs w:val="24"/>
        </w:rPr>
        <w:t>2.5 Тема:</w:t>
      </w:r>
      <w:r w:rsidRPr="004744EB">
        <w:rPr>
          <w:sz w:val="24"/>
          <w:szCs w:val="24"/>
        </w:rPr>
        <w:t xml:space="preserve"> </w:t>
      </w:r>
      <w:r w:rsidRPr="004744EB">
        <w:rPr>
          <w:b/>
          <w:sz w:val="24"/>
          <w:szCs w:val="24"/>
        </w:rPr>
        <w:t>Выделение композиционного центра посредством цвета.</w:t>
      </w:r>
      <w:r w:rsidRPr="004744EB">
        <w:rPr>
          <w:sz w:val="24"/>
          <w:szCs w:val="24"/>
        </w:rPr>
        <w:t xml:space="preserve"> Знакомство с понятием «доминанта», «акцент». Выполнение этюда с натуры (например, «Корзина с урожаем», «Дары природы»). </w:t>
      </w:r>
    </w:p>
    <w:p w:rsidR="005C06D2" w:rsidRPr="004744EB" w:rsidRDefault="005C06D2" w:rsidP="00F16507">
      <w:pPr>
        <w:spacing w:line="360" w:lineRule="auto"/>
        <w:jc w:val="both"/>
        <w:rPr>
          <w:iCs/>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гуашь</w:t>
      </w:r>
      <w:r w:rsidRPr="004744EB">
        <w:rPr>
          <w:iCs/>
          <w:sz w:val="24"/>
          <w:szCs w:val="24"/>
        </w:rPr>
        <w:t>.</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выполнение аппликации из геометрических форм с доминантой и акцентом.</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2ч.</w:t>
      </w:r>
    </w:p>
    <w:p w:rsidR="005C06D2" w:rsidRPr="004744EB" w:rsidRDefault="005C06D2" w:rsidP="00F16507">
      <w:pPr>
        <w:spacing w:line="360" w:lineRule="auto"/>
        <w:jc w:val="both"/>
        <w:rPr>
          <w:sz w:val="24"/>
          <w:szCs w:val="24"/>
        </w:rPr>
      </w:pPr>
      <w:r w:rsidRPr="004744EB">
        <w:rPr>
          <w:b/>
          <w:sz w:val="24"/>
          <w:szCs w:val="24"/>
        </w:rPr>
        <w:t>2.6 Тема:</w:t>
      </w:r>
      <w:r w:rsidRPr="004744EB">
        <w:rPr>
          <w:sz w:val="24"/>
          <w:szCs w:val="24"/>
        </w:rPr>
        <w:t xml:space="preserve"> </w:t>
      </w:r>
      <w:r w:rsidRPr="004744EB">
        <w:rPr>
          <w:b/>
          <w:sz w:val="24"/>
          <w:szCs w:val="24"/>
        </w:rPr>
        <w:t>Изучение нетрадиционных живописных приемов.</w:t>
      </w:r>
      <w:r w:rsidRPr="004744EB">
        <w:rPr>
          <w:sz w:val="24"/>
          <w:szCs w:val="24"/>
        </w:rPr>
        <w:t xml:space="preserve"> Знакомство с новыми техниками и их возможностями. Освоение новых техник. Выполнение упражнений. Вощение (например, морская волна с «барашками», морозные узоры, цветы и т.д.).</w:t>
      </w:r>
    </w:p>
    <w:p w:rsidR="005C06D2" w:rsidRPr="004744EB" w:rsidRDefault="005C06D2" w:rsidP="00F16507">
      <w:pPr>
        <w:spacing w:line="360" w:lineRule="auto"/>
        <w:jc w:val="both"/>
        <w:rPr>
          <w:sz w:val="24"/>
          <w:szCs w:val="24"/>
        </w:rPr>
      </w:pPr>
      <w:proofErr w:type="spellStart"/>
      <w:r w:rsidRPr="004744EB">
        <w:rPr>
          <w:sz w:val="24"/>
          <w:szCs w:val="24"/>
        </w:rPr>
        <w:t>Набрызг</w:t>
      </w:r>
      <w:proofErr w:type="spellEnd"/>
      <w:r w:rsidRPr="004744EB">
        <w:rPr>
          <w:sz w:val="24"/>
          <w:szCs w:val="24"/>
        </w:rPr>
        <w:t xml:space="preserve"> (салют, фонтан). Использование соли (звездное небо, созвездия зодиака). Монотипия  (применение кружев и ткани в создании композиции «Зима»). </w:t>
      </w:r>
      <w:proofErr w:type="spellStart"/>
      <w:r w:rsidRPr="004744EB">
        <w:rPr>
          <w:sz w:val="24"/>
          <w:szCs w:val="24"/>
        </w:rPr>
        <w:t>Кляксография</w:t>
      </w:r>
      <w:proofErr w:type="spellEnd"/>
      <w:r w:rsidRPr="004744EB">
        <w:rPr>
          <w:sz w:val="24"/>
          <w:szCs w:val="24"/>
        </w:rPr>
        <w:t xml:space="preserve"> + раздувание («лунные цветы»). </w:t>
      </w:r>
    </w:p>
    <w:p w:rsidR="005C06D2" w:rsidRPr="004744EB" w:rsidRDefault="005C06D2" w:rsidP="00F16507">
      <w:pPr>
        <w:spacing w:line="360" w:lineRule="auto"/>
        <w:jc w:val="both"/>
        <w:rPr>
          <w:iCs/>
          <w:sz w:val="24"/>
          <w:szCs w:val="24"/>
        </w:rPr>
      </w:pPr>
      <w:r w:rsidRPr="004744EB">
        <w:rPr>
          <w:i/>
          <w:sz w:val="24"/>
          <w:szCs w:val="24"/>
        </w:rPr>
        <w:t xml:space="preserve">Материалы: </w:t>
      </w:r>
      <w:r w:rsidRPr="004744EB">
        <w:rPr>
          <w:sz w:val="24"/>
          <w:szCs w:val="24"/>
        </w:rPr>
        <w:t>бумага</w:t>
      </w:r>
      <w:r w:rsidRPr="004744EB">
        <w:rPr>
          <w:i/>
          <w:sz w:val="24"/>
          <w:szCs w:val="24"/>
        </w:rPr>
        <w:t xml:space="preserve"> </w:t>
      </w:r>
      <w:r w:rsidRPr="004744EB">
        <w:rPr>
          <w:iCs/>
          <w:sz w:val="24"/>
          <w:szCs w:val="24"/>
        </w:rPr>
        <w:t>формат А3, акварель, гуашь, парафиновая свеча, тушь, кружево, гелиевые ручки и др.</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 закрепление материала.</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4 ч.</w:t>
      </w:r>
    </w:p>
    <w:p w:rsidR="005C06D2" w:rsidRPr="004744EB" w:rsidRDefault="005C06D2" w:rsidP="00F16507">
      <w:pPr>
        <w:spacing w:line="360" w:lineRule="auto"/>
        <w:jc w:val="both"/>
        <w:rPr>
          <w:sz w:val="24"/>
          <w:szCs w:val="24"/>
        </w:rPr>
      </w:pPr>
      <w:r w:rsidRPr="004744EB">
        <w:rPr>
          <w:b/>
          <w:sz w:val="24"/>
          <w:szCs w:val="24"/>
        </w:rPr>
        <w:t>2.7 Тема:</w:t>
      </w:r>
      <w:r w:rsidRPr="004744EB">
        <w:rPr>
          <w:sz w:val="24"/>
          <w:szCs w:val="24"/>
        </w:rPr>
        <w:t xml:space="preserve"> </w:t>
      </w:r>
      <w:r w:rsidRPr="004744EB">
        <w:rPr>
          <w:b/>
          <w:sz w:val="24"/>
          <w:szCs w:val="24"/>
        </w:rPr>
        <w:t>Творческая композиция.</w:t>
      </w:r>
      <w:r w:rsidRPr="004744EB">
        <w:rPr>
          <w:sz w:val="24"/>
          <w:szCs w:val="24"/>
        </w:rPr>
        <w:t xml:space="preserve"> Формирование умения работать над сложной тематической композицией. Выполнение композиции (например, «Подводный замок Нептуна», «Космос», «Сказочный остров» и др.).</w:t>
      </w:r>
    </w:p>
    <w:p w:rsidR="005C06D2" w:rsidRPr="004744EB" w:rsidRDefault="005C06D2" w:rsidP="00F16507">
      <w:pPr>
        <w:spacing w:line="360" w:lineRule="auto"/>
        <w:jc w:val="both"/>
        <w:rPr>
          <w:iCs/>
          <w:sz w:val="24"/>
          <w:szCs w:val="24"/>
        </w:rPr>
      </w:pPr>
      <w:r w:rsidRPr="004744EB">
        <w:rPr>
          <w:i/>
          <w:sz w:val="24"/>
          <w:szCs w:val="24"/>
        </w:rPr>
        <w:t xml:space="preserve">Материалы: </w:t>
      </w:r>
      <w:r w:rsidRPr="004744EB">
        <w:rPr>
          <w:sz w:val="24"/>
          <w:szCs w:val="24"/>
        </w:rPr>
        <w:t>бумага</w:t>
      </w:r>
      <w:r w:rsidRPr="004744EB">
        <w:rPr>
          <w:i/>
          <w:sz w:val="24"/>
          <w:szCs w:val="24"/>
        </w:rPr>
        <w:t xml:space="preserve"> </w:t>
      </w:r>
      <w:r w:rsidRPr="004744EB">
        <w:rPr>
          <w:iCs/>
          <w:sz w:val="24"/>
          <w:szCs w:val="24"/>
        </w:rPr>
        <w:t>формат А3, акварель, гуашь, парафиновая свеча, тушь, кружево, гелиевые ручки и др.</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изучение аналогов композиций.</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4 ч.</w:t>
      </w:r>
    </w:p>
    <w:p w:rsidR="006874C1" w:rsidRPr="004744EB" w:rsidRDefault="006874C1" w:rsidP="00946781">
      <w:pPr>
        <w:spacing w:line="360" w:lineRule="auto"/>
        <w:rPr>
          <w:b/>
          <w:caps/>
          <w:sz w:val="24"/>
          <w:szCs w:val="24"/>
        </w:rPr>
      </w:pPr>
    </w:p>
    <w:p w:rsidR="005C06D2" w:rsidRPr="004744EB" w:rsidRDefault="005C06D2" w:rsidP="00F16507">
      <w:pPr>
        <w:spacing w:line="360" w:lineRule="auto"/>
        <w:jc w:val="center"/>
        <w:rPr>
          <w:b/>
          <w:caps/>
          <w:sz w:val="24"/>
          <w:szCs w:val="24"/>
        </w:rPr>
      </w:pPr>
      <w:r w:rsidRPr="004744EB">
        <w:rPr>
          <w:b/>
          <w:caps/>
          <w:sz w:val="24"/>
          <w:szCs w:val="24"/>
        </w:rPr>
        <w:t>3 год обучения</w:t>
      </w:r>
    </w:p>
    <w:p w:rsidR="005C06D2" w:rsidRPr="004744EB" w:rsidRDefault="005C06D2" w:rsidP="00F16507">
      <w:pPr>
        <w:spacing w:line="360" w:lineRule="auto"/>
        <w:jc w:val="center"/>
        <w:rPr>
          <w:b/>
          <w:caps/>
          <w:sz w:val="24"/>
          <w:szCs w:val="24"/>
        </w:rPr>
      </w:pPr>
      <w:r w:rsidRPr="004744EB">
        <w:rPr>
          <w:b/>
          <w:sz w:val="24"/>
          <w:szCs w:val="24"/>
        </w:rPr>
        <w:t>Раздел 1:  «Графика»</w:t>
      </w:r>
    </w:p>
    <w:p w:rsidR="005C06D2" w:rsidRPr="004744EB" w:rsidRDefault="005C06D2" w:rsidP="00F16507">
      <w:pPr>
        <w:spacing w:line="360" w:lineRule="auto"/>
        <w:jc w:val="both"/>
        <w:rPr>
          <w:sz w:val="24"/>
          <w:szCs w:val="24"/>
        </w:rPr>
      </w:pPr>
      <w:r w:rsidRPr="004744EB">
        <w:rPr>
          <w:b/>
          <w:sz w:val="24"/>
          <w:szCs w:val="24"/>
        </w:rPr>
        <w:t>1.1 Тема:</w:t>
      </w:r>
      <w:r w:rsidRPr="004744EB">
        <w:rPr>
          <w:sz w:val="24"/>
          <w:szCs w:val="24"/>
        </w:rPr>
        <w:t xml:space="preserve"> </w:t>
      </w:r>
      <w:r w:rsidRPr="004744EB">
        <w:rPr>
          <w:b/>
          <w:sz w:val="24"/>
          <w:szCs w:val="24"/>
        </w:rPr>
        <w:t>Равновесие.</w:t>
      </w:r>
      <w:r w:rsidRPr="004744EB">
        <w:rPr>
          <w:sz w:val="24"/>
          <w:szCs w:val="24"/>
        </w:rPr>
        <w:t xml:space="preserve"> Знакомство с понятием равновесная композиция.</w:t>
      </w:r>
    </w:p>
    <w:p w:rsidR="005C06D2" w:rsidRPr="004744EB" w:rsidRDefault="005C06D2" w:rsidP="00F16507">
      <w:pPr>
        <w:spacing w:line="360" w:lineRule="auto"/>
        <w:jc w:val="both"/>
        <w:rPr>
          <w:sz w:val="24"/>
          <w:szCs w:val="24"/>
        </w:rPr>
      </w:pPr>
      <w:r w:rsidRPr="004744EB">
        <w:rPr>
          <w:sz w:val="24"/>
          <w:szCs w:val="24"/>
        </w:rPr>
        <w:t>Выполнение эскиза равновесной композиции из любых предметов.</w:t>
      </w:r>
    </w:p>
    <w:p w:rsidR="005C06D2" w:rsidRPr="004744EB" w:rsidRDefault="005C06D2" w:rsidP="00F16507">
      <w:pPr>
        <w:tabs>
          <w:tab w:val="left" w:pos="0"/>
        </w:tabs>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фломастеры, цветные гелиевые ручки.</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поиск равновесных композиций в журналах, книгах и др.</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 ч.</w:t>
      </w:r>
    </w:p>
    <w:p w:rsidR="005C06D2" w:rsidRPr="004744EB" w:rsidRDefault="005C06D2" w:rsidP="00F16507">
      <w:pPr>
        <w:spacing w:line="360" w:lineRule="auto"/>
        <w:jc w:val="both"/>
        <w:rPr>
          <w:sz w:val="24"/>
          <w:szCs w:val="24"/>
        </w:rPr>
      </w:pPr>
      <w:r w:rsidRPr="004744EB">
        <w:rPr>
          <w:b/>
          <w:sz w:val="24"/>
          <w:szCs w:val="24"/>
        </w:rPr>
        <w:t>1.2 Тема:</w:t>
      </w:r>
      <w:r w:rsidRPr="004744EB">
        <w:rPr>
          <w:sz w:val="24"/>
          <w:szCs w:val="24"/>
        </w:rPr>
        <w:t xml:space="preserve"> </w:t>
      </w:r>
      <w:r w:rsidRPr="004744EB">
        <w:rPr>
          <w:b/>
          <w:sz w:val="24"/>
          <w:szCs w:val="24"/>
        </w:rPr>
        <w:t>Статика. Динамика.</w:t>
      </w:r>
      <w:r w:rsidRPr="004744EB">
        <w:rPr>
          <w:sz w:val="24"/>
          <w:szCs w:val="24"/>
        </w:rPr>
        <w:t xml:space="preserve"> Знакомство с понятиями «статика», «динамика». Выполнение композиция на одну из понравившихся схем.</w:t>
      </w:r>
    </w:p>
    <w:p w:rsidR="005C06D2" w:rsidRPr="004744EB" w:rsidRDefault="005C06D2" w:rsidP="00F16507">
      <w:pPr>
        <w:tabs>
          <w:tab w:val="left" w:pos="0"/>
        </w:tabs>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фломастеры, цветные гелиевые ручки.</w:t>
      </w:r>
    </w:p>
    <w:p w:rsidR="005C06D2" w:rsidRPr="004744EB" w:rsidRDefault="005C06D2" w:rsidP="00F16507">
      <w:pPr>
        <w:spacing w:line="360" w:lineRule="auto"/>
        <w:jc w:val="both"/>
        <w:rPr>
          <w:sz w:val="24"/>
          <w:szCs w:val="24"/>
        </w:rPr>
      </w:pPr>
      <w:r w:rsidRPr="004744EB">
        <w:rPr>
          <w:i/>
          <w:sz w:val="24"/>
          <w:szCs w:val="24"/>
        </w:rPr>
        <w:lastRenderedPageBreak/>
        <w:t>Самостоятельная работа</w:t>
      </w:r>
      <w:r w:rsidRPr="004744EB">
        <w:rPr>
          <w:sz w:val="24"/>
          <w:szCs w:val="24"/>
        </w:rPr>
        <w:t>:</w:t>
      </w:r>
      <w:r w:rsidRPr="004744EB">
        <w:rPr>
          <w:b/>
          <w:sz w:val="24"/>
          <w:szCs w:val="24"/>
        </w:rPr>
        <w:t xml:space="preserve"> </w:t>
      </w:r>
      <w:r w:rsidRPr="004744EB">
        <w:rPr>
          <w:sz w:val="24"/>
          <w:szCs w:val="24"/>
        </w:rPr>
        <w:t>поиск статичных и динамичных композиций в журналах, книгах и др.</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2 ч.</w:t>
      </w:r>
    </w:p>
    <w:p w:rsidR="005C06D2" w:rsidRPr="004744EB" w:rsidRDefault="005C06D2" w:rsidP="00F16507">
      <w:pPr>
        <w:spacing w:line="360" w:lineRule="auto"/>
        <w:jc w:val="both"/>
        <w:rPr>
          <w:sz w:val="24"/>
          <w:szCs w:val="24"/>
        </w:rPr>
      </w:pPr>
      <w:r w:rsidRPr="004744EB">
        <w:rPr>
          <w:b/>
          <w:sz w:val="24"/>
          <w:szCs w:val="24"/>
        </w:rPr>
        <w:t>1.3 Тема:</w:t>
      </w:r>
      <w:r w:rsidRPr="004744EB">
        <w:rPr>
          <w:sz w:val="24"/>
          <w:szCs w:val="24"/>
        </w:rPr>
        <w:t xml:space="preserve"> </w:t>
      </w:r>
      <w:r w:rsidRPr="004744EB">
        <w:rPr>
          <w:b/>
          <w:sz w:val="24"/>
          <w:szCs w:val="24"/>
        </w:rPr>
        <w:t>Силуэт.</w:t>
      </w:r>
      <w:r w:rsidRPr="004744EB">
        <w:rPr>
          <w:sz w:val="24"/>
          <w:szCs w:val="24"/>
        </w:rPr>
        <w:t xml:space="preserve"> Повторение понятия «силуэт». Знакомство со сложными силуэтами. </w:t>
      </w:r>
      <w:proofErr w:type="spellStart"/>
      <w:r w:rsidRPr="004744EB">
        <w:rPr>
          <w:sz w:val="24"/>
          <w:szCs w:val="24"/>
        </w:rPr>
        <w:t>Оверлеппинг</w:t>
      </w:r>
      <w:proofErr w:type="spellEnd"/>
      <w:r w:rsidRPr="004744EB">
        <w:rPr>
          <w:sz w:val="24"/>
          <w:szCs w:val="24"/>
        </w:rPr>
        <w:t xml:space="preserve"> (наложение, пересечение).</w:t>
      </w:r>
    </w:p>
    <w:p w:rsidR="005C06D2" w:rsidRPr="004744EB" w:rsidRDefault="005C06D2" w:rsidP="00F16507">
      <w:pPr>
        <w:spacing w:line="360" w:lineRule="auto"/>
        <w:jc w:val="both"/>
        <w:rPr>
          <w:sz w:val="24"/>
          <w:szCs w:val="24"/>
        </w:rPr>
      </w:pPr>
      <w:r w:rsidRPr="004744EB">
        <w:rPr>
          <w:sz w:val="24"/>
          <w:szCs w:val="24"/>
        </w:rPr>
        <w:t>Создание  композиции с использованием сложного силуэта (например, полка с посудой, белье на веревке).</w:t>
      </w:r>
    </w:p>
    <w:p w:rsidR="005C06D2" w:rsidRPr="004744EB" w:rsidRDefault="005C06D2" w:rsidP="00F16507">
      <w:pPr>
        <w:tabs>
          <w:tab w:val="left" w:pos="0"/>
        </w:tabs>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черный фломастер.</w:t>
      </w:r>
    </w:p>
    <w:p w:rsidR="005C06D2" w:rsidRPr="004744EB" w:rsidRDefault="005C06D2" w:rsidP="00F16507">
      <w:pPr>
        <w:spacing w:line="360" w:lineRule="auto"/>
        <w:jc w:val="both"/>
        <w:rPr>
          <w:sz w:val="24"/>
          <w:szCs w:val="24"/>
        </w:rPr>
      </w:pPr>
      <w:proofErr w:type="gramStart"/>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выполнение аппликации-наложения черного на белое, белого на черное (рыбка в аквариуме, грибы в банке и др.)</w:t>
      </w:r>
      <w:proofErr w:type="gramEnd"/>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2 ч.</w:t>
      </w:r>
    </w:p>
    <w:p w:rsidR="005C06D2" w:rsidRPr="004744EB" w:rsidRDefault="005C06D2" w:rsidP="00F16507">
      <w:pPr>
        <w:tabs>
          <w:tab w:val="left" w:pos="0"/>
        </w:tabs>
        <w:spacing w:line="360" w:lineRule="auto"/>
        <w:jc w:val="both"/>
        <w:rPr>
          <w:sz w:val="24"/>
          <w:szCs w:val="24"/>
        </w:rPr>
      </w:pPr>
      <w:r w:rsidRPr="004744EB">
        <w:rPr>
          <w:b/>
          <w:sz w:val="24"/>
          <w:szCs w:val="24"/>
        </w:rPr>
        <w:t>1.4 Тема:</w:t>
      </w:r>
      <w:r w:rsidRPr="004744EB">
        <w:rPr>
          <w:sz w:val="24"/>
          <w:szCs w:val="24"/>
        </w:rPr>
        <w:t xml:space="preserve"> </w:t>
      </w:r>
      <w:r w:rsidRPr="004744EB">
        <w:rPr>
          <w:b/>
          <w:sz w:val="24"/>
          <w:szCs w:val="24"/>
        </w:rPr>
        <w:t>Шахматный прием в декоративной графике.</w:t>
      </w:r>
      <w:r w:rsidRPr="004744EB">
        <w:rPr>
          <w:sz w:val="24"/>
          <w:szCs w:val="24"/>
        </w:rPr>
        <w:t xml:space="preserve"> Знакомство с шахматным приемом. Выполнение композиции (например, «В шахматной стране»). </w:t>
      </w:r>
    </w:p>
    <w:p w:rsidR="005C06D2" w:rsidRPr="004744EB" w:rsidRDefault="005C06D2" w:rsidP="00F16507">
      <w:pPr>
        <w:tabs>
          <w:tab w:val="left" w:pos="0"/>
        </w:tabs>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черный фломастер.</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 выполнение упражнений различных видов шахматных сеток.</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1 ч.</w:t>
      </w:r>
    </w:p>
    <w:p w:rsidR="005C06D2" w:rsidRPr="004744EB" w:rsidRDefault="005C06D2" w:rsidP="00F16507">
      <w:pPr>
        <w:spacing w:line="360" w:lineRule="auto"/>
        <w:jc w:val="both"/>
        <w:rPr>
          <w:sz w:val="24"/>
          <w:szCs w:val="24"/>
        </w:rPr>
      </w:pPr>
      <w:r w:rsidRPr="004744EB">
        <w:rPr>
          <w:b/>
          <w:sz w:val="24"/>
          <w:szCs w:val="24"/>
        </w:rPr>
        <w:t>1.5 Тема:</w:t>
      </w:r>
      <w:r w:rsidRPr="004744EB">
        <w:rPr>
          <w:sz w:val="24"/>
          <w:szCs w:val="24"/>
        </w:rPr>
        <w:t xml:space="preserve"> </w:t>
      </w:r>
      <w:r w:rsidRPr="004744EB">
        <w:rPr>
          <w:b/>
          <w:sz w:val="24"/>
          <w:szCs w:val="24"/>
        </w:rPr>
        <w:t>Пластика животных.</w:t>
      </w:r>
      <w:r w:rsidRPr="004744EB">
        <w:rPr>
          <w:sz w:val="24"/>
          <w:szCs w:val="24"/>
        </w:rPr>
        <w:t xml:space="preserve"> Дальнейшее знакомство с понятием «стилизация». Выполнение рисунка стилизованного животного, могут быть поиски образов животных к басням И.А. Крылова. На одном формате изобразить реальный образ и поиски стилизованных форм того же животного.</w:t>
      </w:r>
    </w:p>
    <w:p w:rsidR="005C06D2" w:rsidRPr="004744EB" w:rsidRDefault="005C06D2" w:rsidP="00F16507">
      <w:pPr>
        <w:tabs>
          <w:tab w:val="left" w:pos="0"/>
        </w:tabs>
        <w:spacing w:line="360" w:lineRule="auto"/>
        <w:jc w:val="both"/>
        <w:rPr>
          <w:sz w:val="24"/>
          <w:szCs w:val="24"/>
        </w:rPr>
      </w:pPr>
      <w:r w:rsidRPr="004744EB">
        <w:rPr>
          <w:sz w:val="24"/>
          <w:szCs w:val="24"/>
        </w:rPr>
        <w:t xml:space="preserve"> </w:t>
      </w: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фломастеры, цветные гелиевые ручки.</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выполнение модели животного из пластилина.</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3 ч.</w:t>
      </w:r>
    </w:p>
    <w:p w:rsidR="005C06D2" w:rsidRPr="004744EB" w:rsidRDefault="005C06D2" w:rsidP="00F16507">
      <w:pPr>
        <w:spacing w:line="360" w:lineRule="auto"/>
        <w:jc w:val="both"/>
        <w:rPr>
          <w:sz w:val="24"/>
          <w:szCs w:val="24"/>
        </w:rPr>
      </w:pPr>
      <w:r w:rsidRPr="004744EB">
        <w:rPr>
          <w:b/>
          <w:sz w:val="24"/>
          <w:szCs w:val="24"/>
        </w:rPr>
        <w:t>1.6 Тема:</w:t>
      </w:r>
      <w:r w:rsidRPr="004744EB">
        <w:rPr>
          <w:sz w:val="24"/>
          <w:szCs w:val="24"/>
        </w:rPr>
        <w:t xml:space="preserve"> </w:t>
      </w:r>
      <w:r w:rsidRPr="004744EB">
        <w:rPr>
          <w:b/>
          <w:sz w:val="24"/>
          <w:szCs w:val="24"/>
        </w:rPr>
        <w:t>Работа фломастерами (цветными карандашами).</w:t>
      </w:r>
      <w:r w:rsidRPr="004744EB">
        <w:rPr>
          <w:sz w:val="24"/>
          <w:szCs w:val="24"/>
        </w:rPr>
        <w:t xml:space="preserve"> Развитие умения стилизации живых форм. Выполнение эскиза (например, образ Царевны лягушки, образ времени года). </w:t>
      </w:r>
    </w:p>
    <w:p w:rsidR="005C06D2" w:rsidRPr="004744EB" w:rsidRDefault="005C06D2" w:rsidP="00F16507">
      <w:pPr>
        <w:tabs>
          <w:tab w:val="left" w:pos="0"/>
        </w:tabs>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фломастеры, цветные карандаши.</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поисковые зарисовки деталей персонажа (глаза, лапы, детали костюма и др.).</w:t>
      </w:r>
    </w:p>
    <w:p w:rsidR="005C06D2" w:rsidRPr="004744EB" w:rsidRDefault="005C06D2" w:rsidP="00F16507">
      <w:pPr>
        <w:spacing w:line="360" w:lineRule="auto"/>
        <w:jc w:val="both"/>
        <w:rPr>
          <w:sz w:val="24"/>
          <w:szCs w:val="24"/>
        </w:rPr>
      </w:pPr>
      <w:r w:rsidRPr="004744EB">
        <w:rPr>
          <w:i/>
          <w:sz w:val="24"/>
          <w:szCs w:val="24"/>
        </w:rPr>
        <w:t>Кол-во часов:</w:t>
      </w:r>
      <w:r w:rsidR="004339FA" w:rsidRPr="004744EB">
        <w:rPr>
          <w:sz w:val="24"/>
          <w:szCs w:val="24"/>
        </w:rPr>
        <w:t xml:space="preserve"> аудиторных – 3 ч.</w:t>
      </w:r>
    </w:p>
    <w:p w:rsidR="005C06D2" w:rsidRPr="004744EB" w:rsidRDefault="005C06D2" w:rsidP="00F16507">
      <w:pPr>
        <w:spacing w:line="360" w:lineRule="auto"/>
        <w:jc w:val="both"/>
        <w:rPr>
          <w:sz w:val="24"/>
          <w:szCs w:val="24"/>
        </w:rPr>
      </w:pPr>
      <w:r w:rsidRPr="004744EB">
        <w:rPr>
          <w:b/>
          <w:sz w:val="24"/>
          <w:szCs w:val="24"/>
        </w:rPr>
        <w:t>1.7 Тема:</w:t>
      </w:r>
      <w:r w:rsidRPr="004744EB">
        <w:rPr>
          <w:sz w:val="24"/>
          <w:szCs w:val="24"/>
        </w:rPr>
        <w:t xml:space="preserve"> </w:t>
      </w:r>
      <w:r w:rsidRPr="004744EB">
        <w:rPr>
          <w:b/>
          <w:sz w:val="24"/>
          <w:szCs w:val="24"/>
        </w:rPr>
        <w:t>Пластика человека.</w:t>
      </w:r>
      <w:r w:rsidRPr="004744EB">
        <w:rPr>
          <w:sz w:val="24"/>
          <w:szCs w:val="24"/>
        </w:rPr>
        <w:t xml:space="preserve"> Знакомство с условными пропорциями и схемами построения фигуры человека. Выполнение композиции (например, «Спорт», «Танец», «Акробаты»).</w:t>
      </w:r>
    </w:p>
    <w:p w:rsidR="005C06D2" w:rsidRPr="004744EB" w:rsidRDefault="005C06D2" w:rsidP="00F16507">
      <w:pPr>
        <w:tabs>
          <w:tab w:val="left" w:pos="0"/>
        </w:tabs>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фломастеры, цветные карандаши.</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 xml:space="preserve">фотографии или др. изображения людей в движении. </w:t>
      </w:r>
    </w:p>
    <w:p w:rsidR="005C06D2" w:rsidRPr="00946781" w:rsidRDefault="005C06D2" w:rsidP="00946781">
      <w:pPr>
        <w:spacing w:line="360" w:lineRule="auto"/>
        <w:jc w:val="both"/>
        <w:rPr>
          <w:sz w:val="24"/>
          <w:szCs w:val="24"/>
        </w:rPr>
      </w:pPr>
      <w:r w:rsidRPr="004744EB">
        <w:rPr>
          <w:i/>
          <w:sz w:val="24"/>
          <w:szCs w:val="24"/>
        </w:rPr>
        <w:t>Кол-во часов:</w:t>
      </w:r>
      <w:r w:rsidRPr="004744EB">
        <w:rPr>
          <w:sz w:val="24"/>
          <w:szCs w:val="24"/>
        </w:rPr>
        <w:t xml:space="preserve"> аудиторных – 2 ч.</w:t>
      </w:r>
    </w:p>
    <w:p w:rsidR="005C06D2" w:rsidRPr="004744EB" w:rsidRDefault="005C06D2" w:rsidP="00F16507">
      <w:pPr>
        <w:spacing w:line="360" w:lineRule="auto"/>
        <w:ind w:left="720"/>
        <w:jc w:val="center"/>
        <w:rPr>
          <w:b/>
          <w:sz w:val="24"/>
          <w:szCs w:val="24"/>
        </w:rPr>
      </w:pPr>
      <w:r w:rsidRPr="004744EB">
        <w:rPr>
          <w:b/>
          <w:sz w:val="24"/>
          <w:szCs w:val="24"/>
        </w:rPr>
        <w:lastRenderedPageBreak/>
        <w:t>Раздел 2:  «Цветоведение»</w:t>
      </w:r>
    </w:p>
    <w:p w:rsidR="005C06D2" w:rsidRPr="004744EB" w:rsidRDefault="005C06D2" w:rsidP="00F16507">
      <w:pPr>
        <w:spacing w:line="360" w:lineRule="auto"/>
        <w:jc w:val="both"/>
        <w:rPr>
          <w:sz w:val="24"/>
          <w:szCs w:val="24"/>
        </w:rPr>
      </w:pPr>
      <w:r w:rsidRPr="004744EB">
        <w:rPr>
          <w:b/>
          <w:sz w:val="24"/>
          <w:szCs w:val="24"/>
        </w:rPr>
        <w:t>2.1 Тема:</w:t>
      </w:r>
      <w:r w:rsidRPr="004744EB">
        <w:rPr>
          <w:sz w:val="24"/>
          <w:szCs w:val="24"/>
        </w:rPr>
        <w:t xml:space="preserve"> </w:t>
      </w:r>
      <w:r w:rsidRPr="004744EB">
        <w:rPr>
          <w:b/>
          <w:sz w:val="24"/>
          <w:szCs w:val="24"/>
        </w:rPr>
        <w:t>Локальный цвет и его оттенки.</w:t>
      </w:r>
      <w:r w:rsidRPr="004744EB">
        <w:rPr>
          <w:sz w:val="24"/>
          <w:szCs w:val="24"/>
        </w:rPr>
        <w:t xml:space="preserve"> Повторение и закрепление понятия локальный цвет и разнообразие оттенков одного цвета. Выполнение иллюстраций (например, иллюстрации разноцветных сказок Л. Яхнина). </w:t>
      </w:r>
    </w:p>
    <w:p w:rsidR="005C06D2" w:rsidRPr="004744EB" w:rsidRDefault="005C06D2" w:rsidP="00F16507">
      <w:pPr>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акварели.</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выполнение абстрактной аппликации из кусочков ткани (ассоциации на темы: вьюга, огонь, времена года, листопад и др.).</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2 ч.</w:t>
      </w:r>
    </w:p>
    <w:p w:rsidR="005C06D2" w:rsidRPr="004744EB" w:rsidRDefault="005C06D2" w:rsidP="00F16507">
      <w:pPr>
        <w:spacing w:line="360" w:lineRule="auto"/>
        <w:jc w:val="both"/>
        <w:rPr>
          <w:sz w:val="24"/>
          <w:szCs w:val="24"/>
        </w:rPr>
      </w:pPr>
      <w:r w:rsidRPr="004744EB">
        <w:rPr>
          <w:b/>
          <w:sz w:val="24"/>
          <w:szCs w:val="24"/>
        </w:rPr>
        <w:t>2.2 Тема: Тональные контрасты. Темное на светлом, светлое на темном.</w:t>
      </w:r>
      <w:r w:rsidRPr="004744EB">
        <w:rPr>
          <w:sz w:val="24"/>
          <w:szCs w:val="24"/>
        </w:rPr>
        <w:t xml:space="preserve"> Выделение тоном главного пятна композиции. Выполнение эскизов (например, «Парусник на море, «Силуэт дерева на фоне заката», «Горный пейзаж», «Силуэт цветка в окне», «Привидения»). </w:t>
      </w:r>
    </w:p>
    <w:p w:rsidR="005C06D2" w:rsidRPr="004744EB" w:rsidRDefault="005C06D2" w:rsidP="00F16507">
      <w:pPr>
        <w:spacing w:line="360" w:lineRule="auto"/>
        <w:jc w:val="both"/>
        <w:rPr>
          <w:sz w:val="24"/>
          <w:szCs w:val="24"/>
        </w:rPr>
      </w:pPr>
      <w:r w:rsidRPr="004744EB">
        <w:rPr>
          <w:i/>
          <w:sz w:val="24"/>
          <w:szCs w:val="24"/>
        </w:rPr>
        <w:t xml:space="preserve">Материалы: </w:t>
      </w:r>
      <w:r w:rsidRPr="004744EB">
        <w:rPr>
          <w:sz w:val="24"/>
          <w:szCs w:val="24"/>
        </w:rPr>
        <w:t>бумага формат А3, гуашь.</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 копирование образцов, предложенных преподавателем.</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4 ч.</w:t>
      </w:r>
    </w:p>
    <w:p w:rsidR="005C06D2" w:rsidRPr="004744EB" w:rsidRDefault="005C06D2" w:rsidP="00F16507">
      <w:pPr>
        <w:spacing w:line="360" w:lineRule="auto"/>
        <w:jc w:val="both"/>
        <w:rPr>
          <w:sz w:val="24"/>
          <w:szCs w:val="24"/>
        </w:rPr>
      </w:pPr>
      <w:r w:rsidRPr="004744EB">
        <w:rPr>
          <w:b/>
          <w:sz w:val="24"/>
          <w:szCs w:val="24"/>
        </w:rPr>
        <w:t>2.3 Тема:</w:t>
      </w:r>
      <w:r w:rsidRPr="004744EB">
        <w:rPr>
          <w:sz w:val="24"/>
          <w:szCs w:val="24"/>
        </w:rPr>
        <w:t xml:space="preserve"> </w:t>
      </w:r>
      <w:r w:rsidRPr="004744EB">
        <w:rPr>
          <w:b/>
          <w:sz w:val="24"/>
          <w:szCs w:val="24"/>
        </w:rPr>
        <w:t>Цветовые гармонии в пределах 2-3-х цветов.</w:t>
      </w:r>
      <w:r w:rsidRPr="004744EB">
        <w:rPr>
          <w:sz w:val="24"/>
          <w:szCs w:val="24"/>
        </w:rPr>
        <w:t xml:space="preserve"> Использование ограниченной палитры цветов в создании композиции. Выполнение эскиза афиши, </w:t>
      </w:r>
      <w:proofErr w:type="spellStart"/>
      <w:r w:rsidRPr="004744EB">
        <w:rPr>
          <w:sz w:val="24"/>
          <w:szCs w:val="24"/>
        </w:rPr>
        <w:t>флаэра</w:t>
      </w:r>
      <w:proofErr w:type="spellEnd"/>
      <w:r w:rsidRPr="004744EB">
        <w:rPr>
          <w:sz w:val="24"/>
          <w:szCs w:val="24"/>
        </w:rPr>
        <w:t xml:space="preserve">. </w:t>
      </w:r>
    </w:p>
    <w:p w:rsidR="005C06D2" w:rsidRPr="004744EB" w:rsidRDefault="005C06D2" w:rsidP="00F16507">
      <w:pPr>
        <w:spacing w:line="360" w:lineRule="auto"/>
        <w:jc w:val="both"/>
        <w:rPr>
          <w:sz w:val="24"/>
          <w:szCs w:val="24"/>
        </w:rPr>
      </w:pPr>
      <w:r w:rsidRPr="004744EB">
        <w:rPr>
          <w:i/>
          <w:sz w:val="24"/>
          <w:szCs w:val="24"/>
        </w:rPr>
        <w:t xml:space="preserve">Материалы: </w:t>
      </w:r>
      <w:r w:rsidRPr="004744EB">
        <w:rPr>
          <w:sz w:val="24"/>
          <w:szCs w:val="24"/>
        </w:rPr>
        <w:t>бумага формат А3, гуашь.</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 изучение рекламной продукции.</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 4 ч.</w:t>
      </w:r>
    </w:p>
    <w:p w:rsidR="005C06D2" w:rsidRPr="004744EB" w:rsidRDefault="005C06D2" w:rsidP="00F16507">
      <w:pPr>
        <w:spacing w:line="360" w:lineRule="auto"/>
        <w:jc w:val="both"/>
        <w:rPr>
          <w:sz w:val="24"/>
          <w:szCs w:val="24"/>
        </w:rPr>
      </w:pPr>
      <w:r w:rsidRPr="004744EB">
        <w:rPr>
          <w:b/>
          <w:sz w:val="24"/>
          <w:szCs w:val="24"/>
        </w:rPr>
        <w:t>2.4 Тема:</w:t>
      </w:r>
      <w:r w:rsidRPr="004744EB">
        <w:rPr>
          <w:sz w:val="24"/>
          <w:szCs w:val="24"/>
        </w:rPr>
        <w:t xml:space="preserve"> </w:t>
      </w:r>
      <w:r w:rsidRPr="004744EB">
        <w:rPr>
          <w:b/>
          <w:sz w:val="24"/>
          <w:szCs w:val="24"/>
        </w:rPr>
        <w:t>Тематическая композиция.</w:t>
      </w:r>
      <w:r w:rsidRPr="004744EB">
        <w:rPr>
          <w:sz w:val="24"/>
          <w:szCs w:val="24"/>
        </w:rPr>
        <w:t xml:space="preserve"> Формирование умения работать над сложной тематической композицией. Выполнение эскиза к сюжетной композиции (например, «праздник», «каникулы»). </w:t>
      </w:r>
    </w:p>
    <w:p w:rsidR="005C06D2" w:rsidRPr="004744EB" w:rsidRDefault="005C06D2" w:rsidP="00F16507">
      <w:pPr>
        <w:spacing w:line="360" w:lineRule="auto"/>
        <w:jc w:val="both"/>
        <w:rPr>
          <w:sz w:val="24"/>
          <w:szCs w:val="24"/>
        </w:rPr>
      </w:pPr>
      <w:r w:rsidRPr="004744EB">
        <w:rPr>
          <w:i/>
          <w:sz w:val="24"/>
          <w:szCs w:val="24"/>
        </w:rPr>
        <w:t xml:space="preserve">Материалы: </w:t>
      </w:r>
      <w:r w:rsidRPr="004744EB">
        <w:rPr>
          <w:sz w:val="24"/>
          <w:szCs w:val="24"/>
        </w:rPr>
        <w:t>бумага формат А3 гуашь или  акварель.</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подбор подготовительного материала, выполнение композиционных поисков.</w:t>
      </w:r>
    </w:p>
    <w:p w:rsidR="005C06D2" w:rsidRPr="004744EB" w:rsidRDefault="005C06D2" w:rsidP="00F16507">
      <w:pPr>
        <w:spacing w:line="360" w:lineRule="auto"/>
        <w:jc w:val="both"/>
        <w:rPr>
          <w:sz w:val="24"/>
          <w:szCs w:val="24"/>
        </w:rPr>
      </w:pPr>
      <w:r w:rsidRPr="004744EB">
        <w:rPr>
          <w:i/>
          <w:sz w:val="24"/>
          <w:szCs w:val="24"/>
        </w:rPr>
        <w:t>Кол-во часов:</w:t>
      </w:r>
      <w:r w:rsidR="006874C1" w:rsidRPr="004744EB">
        <w:rPr>
          <w:sz w:val="24"/>
          <w:szCs w:val="24"/>
        </w:rPr>
        <w:t xml:space="preserve"> аудиторных – 4 ч.</w:t>
      </w:r>
    </w:p>
    <w:p w:rsidR="005C06D2" w:rsidRPr="004744EB" w:rsidRDefault="005C06D2" w:rsidP="00F16507">
      <w:pPr>
        <w:spacing w:line="360" w:lineRule="auto"/>
        <w:jc w:val="both"/>
        <w:rPr>
          <w:sz w:val="24"/>
          <w:szCs w:val="24"/>
        </w:rPr>
      </w:pPr>
      <w:r w:rsidRPr="004744EB">
        <w:rPr>
          <w:b/>
          <w:sz w:val="24"/>
          <w:szCs w:val="24"/>
        </w:rPr>
        <w:t>2.5 Тема:</w:t>
      </w:r>
      <w:r w:rsidRPr="004744EB">
        <w:rPr>
          <w:sz w:val="24"/>
          <w:szCs w:val="24"/>
        </w:rPr>
        <w:t xml:space="preserve"> </w:t>
      </w:r>
      <w:r w:rsidRPr="004744EB">
        <w:rPr>
          <w:b/>
          <w:sz w:val="24"/>
          <w:szCs w:val="24"/>
        </w:rPr>
        <w:t>Тематическая композиция.</w:t>
      </w:r>
      <w:r w:rsidRPr="004744EB">
        <w:rPr>
          <w:sz w:val="24"/>
          <w:szCs w:val="24"/>
        </w:rPr>
        <w:t xml:space="preserve"> Формирование умения работать над сложной тематической композицией. Выполнение сюжетной композиции (например, «Театр»).  </w:t>
      </w:r>
      <w:r w:rsidRPr="004744EB">
        <w:rPr>
          <w:i/>
          <w:sz w:val="24"/>
          <w:szCs w:val="24"/>
        </w:rPr>
        <w:t xml:space="preserve">Материалы: </w:t>
      </w:r>
      <w:r w:rsidRPr="004744EB">
        <w:rPr>
          <w:sz w:val="24"/>
          <w:szCs w:val="24"/>
        </w:rPr>
        <w:t>бумага формат А3 гуашь или  акварель.</w:t>
      </w:r>
    </w:p>
    <w:p w:rsidR="005C06D2" w:rsidRPr="004744EB" w:rsidRDefault="005C06D2" w:rsidP="00F16507">
      <w:pPr>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подбор подготовительного материала, выполнение композиционных поисков.</w:t>
      </w:r>
    </w:p>
    <w:p w:rsidR="005C06D2" w:rsidRPr="004744EB" w:rsidRDefault="005C06D2" w:rsidP="00F16507">
      <w:pPr>
        <w:spacing w:line="360" w:lineRule="auto"/>
        <w:jc w:val="both"/>
        <w:rPr>
          <w:sz w:val="24"/>
          <w:szCs w:val="24"/>
        </w:rPr>
      </w:pPr>
      <w:r w:rsidRPr="004744EB">
        <w:rPr>
          <w:i/>
          <w:sz w:val="24"/>
          <w:szCs w:val="24"/>
        </w:rPr>
        <w:t>Кол-во часов:</w:t>
      </w:r>
      <w:r w:rsidRPr="004744EB">
        <w:rPr>
          <w:sz w:val="24"/>
          <w:szCs w:val="24"/>
        </w:rPr>
        <w:t xml:space="preserve"> аудиторных –4 ч.</w:t>
      </w:r>
    </w:p>
    <w:p w:rsidR="001B6BC2" w:rsidRPr="004744EB" w:rsidRDefault="001B6BC2" w:rsidP="00F16507">
      <w:pPr>
        <w:pStyle w:val="a9"/>
        <w:spacing w:line="360" w:lineRule="auto"/>
        <w:jc w:val="both"/>
        <w:rPr>
          <w:sz w:val="24"/>
          <w:szCs w:val="24"/>
        </w:rPr>
      </w:pPr>
    </w:p>
    <w:p w:rsidR="006874C1" w:rsidRPr="004744EB" w:rsidRDefault="006874C1" w:rsidP="00F16507">
      <w:pPr>
        <w:pStyle w:val="a9"/>
        <w:spacing w:line="360" w:lineRule="auto"/>
        <w:jc w:val="both"/>
        <w:rPr>
          <w:sz w:val="24"/>
          <w:szCs w:val="24"/>
        </w:rPr>
      </w:pPr>
    </w:p>
    <w:p w:rsidR="006874C1" w:rsidRPr="004744EB" w:rsidRDefault="006874C1" w:rsidP="00F16507">
      <w:pPr>
        <w:pStyle w:val="a9"/>
        <w:spacing w:line="360" w:lineRule="auto"/>
        <w:jc w:val="both"/>
        <w:rPr>
          <w:sz w:val="24"/>
          <w:szCs w:val="24"/>
        </w:rPr>
      </w:pPr>
    </w:p>
    <w:p w:rsidR="004339FA" w:rsidRPr="004744EB" w:rsidRDefault="004339FA" w:rsidP="00F16507">
      <w:pPr>
        <w:spacing w:line="360" w:lineRule="auto"/>
        <w:jc w:val="center"/>
        <w:rPr>
          <w:b/>
          <w:sz w:val="24"/>
          <w:szCs w:val="24"/>
        </w:rPr>
      </w:pPr>
      <w:r w:rsidRPr="004744EB">
        <w:rPr>
          <w:b/>
          <w:sz w:val="24"/>
          <w:szCs w:val="24"/>
        </w:rPr>
        <w:lastRenderedPageBreak/>
        <w:t>УЧЕБНО – ТЕМАТИЧЕСКИЙ ПЛАН</w:t>
      </w:r>
    </w:p>
    <w:p w:rsidR="004339FA" w:rsidRPr="004744EB" w:rsidRDefault="004339FA" w:rsidP="00F16507">
      <w:pPr>
        <w:pStyle w:val="a9"/>
        <w:spacing w:line="360" w:lineRule="auto"/>
        <w:jc w:val="center"/>
        <w:rPr>
          <w:b/>
          <w:sz w:val="24"/>
          <w:szCs w:val="24"/>
          <w:u w:val="single"/>
        </w:rPr>
      </w:pPr>
      <w:r w:rsidRPr="004744EB">
        <w:rPr>
          <w:b/>
          <w:sz w:val="24"/>
          <w:szCs w:val="24"/>
          <w:u w:val="single"/>
        </w:rPr>
        <w:t>Основы декоративно-прикладного творчества</w:t>
      </w:r>
    </w:p>
    <w:p w:rsidR="004339FA" w:rsidRPr="004744EB" w:rsidRDefault="004339FA" w:rsidP="00F16507">
      <w:pPr>
        <w:spacing w:line="360" w:lineRule="auto"/>
        <w:ind w:left="360"/>
        <w:jc w:val="center"/>
        <w:rPr>
          <w:b/>
          <w:sz w:val="24"/>
          <w:szCs w:val="24"/>
        </w:rPr>
      </w:pPr>
      <w:r w:rsidRPr="004744EB">
        <w:rPr>
          <w:b/>
          <w:caps/>
          <w:sz w:val="24"/>
          <w:szCs w:val="24"/>
        </w:rPr>
        <w:t>1 год обучения</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51"/>
        <w:gridCol w:w="992"/>
        <w:gridCol w:w="2125"/>
        <w:gridCol w:w="2002"/>
        <w:gridCol w:w="1116"/>
      </w:tblGrid>
      <w:tr w:rsidR="004339FA" w:rsidRPr="004744EB" w:rsidTr="004339FA">
        <w:tc>
          <w:tcPr>
            <w:tcW w:w="709" w:type="dxa"/>
            <w:vMerge w:val="restart"/>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b/>
                <w:sz w:val="24"/>
                <w:szCs w:val="24"/>
              </w:rPr>
              <w:t>№</w:t>
            </w:r>
          </w:p>
        </w:tc>
        <w:tc>
          <w:tcPr>
            <w:tcW w:w="2551" w:type="dxa"/>
            <w:vMerge w:val="restart"/>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Название раздела, темы</w:t>
            </w:r>
          </w:p>
          <w:p w:rsidR="004339FA" w:rsidRPr="004744EB" w:rsidRDefault="004339FA" w:rsidP="00F16507">
            <w:pPr>
              <w:spacing w:line="360" w:lineRule="auto"/>
              <w:jc w:val="center"/>
              <w:rPr>
                <w:sz w:val="24"/>
                <w:szCs w:val="24"/>
              </w:rPr>
            </w:pPr>
          </w:p>
        </w:tc>
        <w:tc>
          <w:tcPr>
            <w:tcW w:w="992" w:type="dxa"/>
            <w:vMerge w:val="restart"/>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Вид</w:t>
            </w:r>
          </w:p>
          <w:p w:rsidR="004339FA" w:rsidRPr="004744EB" w:rsidRDefault="004339FA" w:rsidP="00F16507">
            <w:pPr>
              <w:spacing w:line="360" w:lineRule="auto"/>
              <w:jc w:val="center"/>
              <w:rPr>
                <w:sz w:val="24"/>
                <w:szCs w:val="24"/>
              </w:rPr>
            </w:pPr>
            <w:r w:rsidRPr="004744EB">
              <w:rPr>
                <w:sz w:val="24"/>
                <w:szCs w:val="24"/>
              </w:rPr>
              <w:t>учеб-</w:t>
            </w:r>
          </w:p>
          <w:p w:rsidR="004339FA" w:rsidRPr="004744EB" w:rsidRDefault="004339FA" w:rsidP="00F16507">
            <w:pPr>
              <w:spacing w:line="360" w:lineRule="auto"/>
              <w:jc w:val="center"/>
              <w:rPr>
                <w:sz w:val="24"/>
                <w:szCs w:val="24"/>
              </w:rPr>
            </w:pPr>
            <w:proofErr w:type="spellStart"/>
            <w:r w:rsidRPr="004744EB">
              <w:rPr>
                <w:sz w:val="24"/>
                <w:szCs w:val="24"/>
              </w:rPr>
              <w:t>ного</w:t>
            </w:r>
            <w:proofErr w:type="spellEnd"/>
            <w:r w:rsidRPr="004744EB">
              <w:rPr>
                <w:sz w:val="24"/>
                <w:szCs w:val="24"/>
              </w:rPr>
              <w:t xml:space="preserve"> занятия</w:t>
            </w:r>
          </w:p>
        </w:tc>
        <w:tc>
          <w:tcPr>
            <w:tcW w:w="5243" w:type="dxa"/>
            <w:gridSpan w:val="3"/>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Общий объем времени в часах</w:t>
            </w:r>
          </w:p>
        </w:tc>
      </w:tr>
      <w:tr w:rsidR="004339FA" w:rsidRPr="004744EB" w:rsidTr="004339FA">
        <w:trPr>
          <w:trHeight w:val="413"/>
        </w:trPr>
        <w:tc>
          <w:tcPr>
            <w:tcW w:w="709" w:type="dxa"/>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b/>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sz w:val="24"/>
                <w:szCs w:val="24"/>
              </w:rPr>
            </w:pPr>
          </w:p>
        </w:tc>
        <w:tc>
          <w:tcPr>
            <w:tcW w:w="2125"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Максимальная учебная нагрузка</w:t>
            </w:r>
          </w:p>
        </w:tc>
        <w:tc>
          <w:tcPr>
            <w:tcW w:w="2002"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 xml:space="preserve">Самостоятельная </w:t>
            </w:r>
          </w:p>
          <w:p w:rsidR="004339FA" w:rsidRPr="004744EB" w:rsidRDefault="004339FA" w:rsidP="00F16507">
            <w:pPr>
              <w:spacing w:line="360" w:lineRule="auto"/>
              <w:jc w:val="center"/>
              <w:rPr>
                <w:sz w:val="24"/>
                <w:szCs w:val="24"/>
              </w:rPr>
            </w:pPr>
            <w:r w:rsidRPr="004744EB">
              <w:rPr>
                <w:sz w:val="24"/>
                <w:szCs w:val="24"/>
              </w:rPr>
              <w:t>работа</w:t>
            </w:r>
          </w:p>
        </w:tc>
        <w:tc>
          <w:tcPr>
            <w:tcW w:w="1116"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 xml:space="preserve">Аудиторные </w:t>
            </w:r>
          </w:p>
          <w:p w:rsidR="004339FA" w:rsidRPr="004744EB" w:rsidRDefault="004339FA" w:rsidP="00F16507">
            <w:pPr>
              <w:spacing w:line="360" w:lineRule="auto"/>
              <w:jc w:val="center"/>
              <w:rPr>
                <w:sz w:val="24"/>
                <w:szCs w:val="24"/>
              </w:rPr>
            </w:pPr>
            <w:r w:rsidRPr="004744EB">
              <w:rPr>
                <w:sz w:val="24"/>
                <w:szCs w:val="24"/>
              </w:rPr>
              <w:t>занятия</w:t>
            </w:r>
          </w:p>
        </w:tc>
      </w:tr>
      <w:tr w:rsidR="00A66963" w:rsidRPr="004744EB" w:rsidTr="004339FA">
        <w:trPr>
          <w:trHeight w:val="41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66963" w:rsidRPr="004744EB" w:rsidRDefault="00A66963" w:rsidP="00F16507">
            <w:pPr>
              <w:spacing w:line="360" w:lineRule="auto"/>
              <w:rPr>
                <w:b/>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6963" w:rsidRPr="004744EB" w:rsidRDefault="00A66963" w:rsidP="00F16507">
            <w:pPr>
              <w:spacing w:line="360" w:lineRule="auto"/>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6963" w:rsidRPr="004744EB" w:rsidRDefault="00A66963" w:rsidP="00F16507">
            <w:pPr>
              <w:spacing w:line="360" w:lineRule="auto"/>
              <w:rPr>
                <w:sz w:val="24"/>
                <w:szCs w:val="24"/>
              </w:rPr>
            </w:pPr>
          </w:p>
        </w:tc>
        <w:tc>
          <w:tcPr>
            <w:tcW w:w="2125" w:type="dxa"/>
            <w:tcBorders>
              <w:top w:val="single" w:sz="4" w:space="0" w:color="auto"/>
              <w:left w:val="single" w:sz="4" w:space="0" w:color="auto"/>
              <w:bottom w:val="single" w:sz="4" w:space="0" w:color="auto"/>
              <w:right w:val="single" w:sz="4" w:space="0" w:color="auto"/>
            </w:tcBorders>
          </w:tcPr>
          <w:p w:rsidR="00A66963" w:rsidRPr="004744EB" w:rsidRDefault="00A66963" w:rsidP="00A66963">
            <w:pPr>
              <w:spacing w:line="360" w:lineRule="auto"/>
              <w:jc w:val="center"/>
              <w:rPr>
                <w:sz w:val="24"/>
                <w:szCs w:val="24"/>
              </w:rPr>
            </w:pPr>
            <w:r w:rsidRPr="004744EB">
              <w:rPr>
                <w:sz w:val="24"/>
                <w:szCs w:val="24"/>
              </w:rPr>
              <w:t>49,5</w:t>
            </w:r>
          </w:p>
        </w:tc>
        <w:tc>
          <w:tcPr>
            <w:tcW w:w="2002" w:type="dxa"/>
            <w:tcBorders>
              <w:top w:val="single" w:sz="4" w:space="0" w:color="auto"/>
              <w:left w:val="single" w:sz="4" w:space="0" w:color="auto"/>
              <w:bottom w:val="single" w:sz="4" w:space="0" w:color="auto"/>
              <w:right w:val="single" w:sz="4" w:space="0" w:color="auto"/>
            </w:tcBorders>
          </w:tcPr>
          <w:p w:rsidR="00A66963" w:rsidRPr="004744EB" w:rsidRDefault="00A66963" w:rsidP="00A66963">
            <w:pPr>
              <w:spacing w:line="360" w:lineRule="auto"/>
              <w:jc w:val="center"/>
              <w:rPr>
                <w:sz w:val="24"/>
                <w:szCs w:val="24"/>
              </w:rPr>
            </w:pPr>
            <w:r w:rsidRPr="004744EB">
              <w:rPr>
                <w:sz w:val="24"/>
                <w:szCs w:val="24"/>
              </w:rPr>
              <w:t>16,5</w:t>
            </w:r>
          </w:p>
        </w:tc>
        <w:tc>
          <w:tcPr>
            <w:tcW w:w="1116" w:type="dxa"/>
            <w:tcBorders>
              <w:top w:val="single" w:sz="4" w:space="0" w:color="auto"/>
              <w:left w:val="single" w:sz="4" w:space="0" w:color="auto"/>
              <w:bottom w:val="single" w:sz="4" w:space="0" w:color="auto"/>
              <w:right w:val="single" w:sz="4" w:space="0" w:color="auto"/>
            </w:tcBorders>
          </w:tcPr>
          <w:p w:rsidR="00A66963" w:rsidRPr="004744EB" w:rsidRDefault="00A66963" w:rsidP="00A66963">
            <w:pPr>
              <w:spacing w:line="360" w:lineRule="auto"/>
              <w:jc w:val="center"/>
              <w:rPr>
                <w:sz w:val="24"/>
                <w:szCs w:val="24"/>
              </w:rPr>
            </w:pPr>
            <w:r w:rsidRPr="004744EB">
              <w:rPr>
                <w:sz w:val="24"/>
                <w:szCs w:val="24"/>
              </w:rPr>
              <w:t>33</w:t>
            </w:r>
          </w:p>
        </w:tc>
      </w:tr>
      <w:tr w:rsidR="004339FA" w:rsidRPr="004744EB" w:rsidTr="004339FA">
        <w:trPr>
          <w:cantSplit/>
          <w:trHeight w:val="535"/>
        </w:trPr>
        <w:tc>
          <w:tcPr>
            <w:tcW w:w="9495" w:type="dxa"/>
            <w:gridSpan w:val="6"/>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b/>
                <w:sz w:val="24"/>
                <w:szCs w:val="24"/>
              </w:rPr>
            </w:pPr>
          </w:p>
          <w:p w:rsidR="004339FA" w:rsidRPr="004744EB" w:rsidRDefault="004339FA" w:rsidP="00F16507">
            <w:pPr>
              <w:spacing w:line="360" w:lineRule="auto"/>
              <w:jc w:val="center"/>
              <w:rPr>
                <w:b/>
                <w:sz w:val="24"/>
                <w:szCs w:val="24"/>
              </w:rPr>
            </w:pPr>
            <w:r w:rsidRPr="004744EB">
              <w:rPr>
                <w:b/>
                <w:sz w:val="24"/>
                <w:szCs w:val="24"/>
              </w:rPr>
              <w:t xml:space="preserve">Раздел 1: «Работа с бумагой. </w:t>
            </w:r>
            <w:r w:rsidRPr="004744EB">
              <w:rPr>
                <w:b/>
                <w:bCs/>
                <w:sz w:val="24"/>
                <w:szCs w:val="24"/>
              </w:rPr>
              <w:t>Основы декоративной композиции.</w:t>
            </w:r>
            <w:r w:rsidRPr="004744EB">
              <w:rPr>
                <w:b/>
                <w:sz w:val="24"/>
                <w:szCs w:val="24"/>
              </w:rPr>
              <w:t xml:space="preserve"> </w:t>
            </w:r>
          </w:p>
          <w:p w:rsidR="004339FA" w:rsidRPr="004744EB" w:rsidRDefault="00504E8C" w:rsidP="00F16507">
            <w:pPr>
              <w:spacing w:line="360" w:lineRule="auto"/>
              <w:jc w:val="center"/>
              <w:rPr>
                <w:b/>
                <w:sz w:val="24"/>
                <w:szCs w:val="24"/>
              </w:rPr>
            </w:pPr>
            <w:r w:rsidRPr="004744EB">
              <w:rPr>
                <w:b/>
                <w:sz w:val="24"/>
                <w:szCs w:val="24"/>
              </w:rPr>
              <w:t>Аппликация с элементами коллаж»</w:t>
            </w:r>
          </w:p>
        </w:tc>
      </w:tr>
      <w:tr w:rsidR="004339FA" w:rsidRPr="004744EB" w:rsidTr="004339FA">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1.1.</w:t>
            </w:r>
          </w:p>
        </w:tc>
        <w:tc>
          <w:tcPr>
            <w:tcW w:w="2551" w:type="dxa"/>
            <w:tcBorders>
              <w:top w:val="single" w:sz="4" w:space="0" w:color="auto"/>
              <w:left w:val="single" w:sz="4" w:space="0" w:color="auto"/>
              <w:bottom w:val="single" w:sz="4" w:space="0" w:color="auto"/>
              <w:right w:val="single" w:sz="4" w:space="0" w:color="auto"/>
            </w:tcBorders>
          </w:tcPr>
          <w:p w:rsidR="004339FA" w:rsidRPr="004744EB" w:rsidRDefault="00504E8C" w:rsidP="00F16507">
            <w:pPr>
              <w:spacing w:line="360" w:lineRule="auto"/>
              <w:rPr>
                <w:sz w:val="24"/>
                <w:szCs w:val="24"/>
              </w:rPr>
            </w:pPr>
            <w:r w:rsidRPr="004744EB">
              <w:rPr>
                <w:sz w:val="24"/>
                <w:szCs w:val="24"/>
              </w:rPr>
              <w:t>Дерево - рука</w:t>
            </w:r>
          </w:p>
        </w:tc>
        <w:tc>
          <w:tcPr>
            <w:tcW w:w="992"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Урок</w:t>
            </w:r>
          </w:p>
        </w:tc>
        <w:tc>
          <w:tcPr>
            <w:tcW w:w="2125"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3</w:t>
            </w:r>
          </w:p>
        </w:tc>
        <w:tc>
          <w:tcPr>
            <w:tcW w:w="200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1</w:t>
            </w:r>
          </w:p>
        </w:tc>
        <w:tc>
          <w:tcPr>
            <w:tcW w:w="1116"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 xml:space="preserve">2 </w:t>
            </w:r>
          </w:p>
        </w:tc>
      </w:tr>
      <w:tr w:rsidR="004339FA" w:rsidRPr="004744EB" w:rsidTr="004339FA">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1.2.</w:t>
            </w:r>
          </w:p>
        </w:tc>
        <w:tc>
          <w:tcPr>
            <w:tcW w:w="2551" w:type="dxa"/>
            <w:tcBorders>
              <w:top w:val="single" w:sz="4" w:space="0" w:color="auto"/>
              <w:left w:val="single" w:sz="4" w:space="0" w:color="auto"/>
              <w:bottom w:val="single" w:sz="4" w:space="0" w:color="auto"/>
              <w:right w:val="single" w:sz="4" w:space="0" w:color="auto"/>
            </w:tcBorders>
          </w:tcPr>
          <w:p w:rsidR="004339FA" w:rsidRPr="004744EB" w:rsidRDefault="00504E8C" w:rsidP="00F16507">
            <w:pPr>
              <w:spacing w:line="360" w:lineRule="auto"/>
              <w:rPr>
                <w:sz w:val="24"/>
                <w:szCs w:val="24"/>
              </w:rPr>
            </w:pPr>
            <w:r w:rsidRPr="004744EB">
              <w:rPr>
                <w:sz w:val="24"/>
                <w:szCs w:val="24"/>
              </w:rPr>
              <w:t>Букет цветов</w:t>
            </w:r>
          </w:p>
        </w:tc>
        <w:tc>
          <w:tcPr>
            <w:tcW w:w="992"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b/>
                <w:sz w:val="24"/>
                <w:szCs w:val="24"/>
                <w:highlight w:val="yellow"/>
              </w:rPr>
            </w:pPr>
            <w:r w:rsidRPr="004744EB">
              <w:rPr>
                <w:sz w:val="24"/>
                <w:szCs w:val="24"/>
              </w:rPr>
              <w:t>Урок</w:t>
            </w:r>
          </w:p>
        </w:tc>
        <w:tc>
          <w:tcPr>
            <w:tcW w:w="2125"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highlight w:val="yellow"/>
              </w:rPr>
            </w:pPr>
            <w:r w:rsidRPr="004744EB">
              <w:rPr>
                <w:sz w:val="24"/>
                <w:szCs w:val="24"/>
              </w:rPr>
              <w:t>3</w:t>
            </w:r>
          </w:p>
        </w:tc>
        <w:tc>
          <w:tcPr>
            <w:tcW w:w="200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highlight w:val="yellow"/>
              </w:rPr>
            </w:pPr>
            <w:r w:rsidRPr="004744EB">
              <w:rPr>
                <w:sz w:val="24"/>
                <w:szCs w:val="24"/>
              </w:rPr>
              <w:t>1</w:t>
            </w:r>
          </w:p>
        </w:tc>
        <w:tc>
          <w:tcPr>
            <w:tcW w:w="1116"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highlight w:val="yellow"/>
              </w:rPr>
            </w:pPr>
            <w:r w:rsidRPr="004744EB">
              <w:rPr>
                <w:sz w:val="24"/>
                <w:szCs w:val="24"/>
              </w:rPr>
              <w:t>2</w:t>
            </w:r>
          </w:p>
        </w:tc>
      </w:tr>
      <w:tr w:rsidR="004339FA" w:rsidRPr="004744EB" w:rsidTr="004339FA">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1.3.</w:t>
            </w:r>
          </w:p>
        </w:tc>
        <w:tc>
          <w:tcPr>
            <w:tcW w:w="2551" w:type="dxa"/>
            <w:tcBorders>
              <w:top w:val="single" w:sz="4" w:space="0" w:color="auto"/>
              <w:left w:val="single" w:sz="4" w:space="0" w:color="auto"/>
              <w:bottom w:val="single" w:sz="4" w:space="0" w:color="auto"/>
              <w:right w:val="single" w:sz="4" w:space="0" w:color="auto"/>
            </w:tcBorders>
          </w:tcPr>
          <w:p w:rsidR="004339FA" w:rsidRPr="004744EB" w:rsidRDefault="00504E8C" w:rsidP="00F16507">
            <w:pPr>
              <w:spacing w:line="360" w:lineRule="auto"/>
              <w:rPr>
                <w:sz w:val="24"/>
                <w:szCs w:val="24"/>
              </w:rPr>
            </w:pPr>
            <w:r w:rsidRPr="004744EB">
              <w:rPr>
                <w:sz w:val="24"/>
                <w:szCs w:val="24"/>
              </w:rPr>
              <w:t>Осенние листочки</w:t>
            </w:r>
          </w:p>
        </w:tc>
        <w:tc>
          <w:tcPr>
            <w:tcW w:w="992"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b/>
                <w:sz w:val="24"/>
                <w:szCs w:val="24"/>
              </w:rPr>
            </w:pPr>
            <w:r w:rsidRPr="004744EB">
              <w:rPr>
                <w:sz w:val="24"/>
                <w:szCs w:val="24"/>
              </w:rPr>
              <w:t>Урок</w:t>
            </w:r>
          </w:p>
        </w:tc>
        <w:tc>
          <w:tcPr>
            <w:tcW w:w="2125"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4,5</w:t>
            </w:r>
          </w:p>
        </w:tc>
        <w:tc>
          <w:tcPr>
            <w:tcW w:w="200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1,5</w:t>
            </w:r>
          </w:p>
        </w:tc>
        <w:tc>
          <w:tcPr>
            <w:tcW w:w="1116"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3</w:t>
            </w:r>
          </w:p>
        </w:tc>
      </w:tr>
      <w:tr w:rsidR="004339FA" w:rsidRPr="004744EB" w:rsidTr="004339FA">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1.4.</w:t>
            </w:r>
          </w:p>
        </w:tc>
        <w:tc>
          <w:tcPr>
            <w:tcW w:w="2551"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sz w:val="24"/>
                <w:szCs w:val="24"/>
              </w:rPr>
            </w:pPr>
            <w:r w:rsidRPr="004744EB">
              <w:rPr>
                <w:sz w:val="24"/>
                <w:szCs w:val="24"/>
              </w:rPr>
              <w:t>Пейзаж-нас</w:t>
            </w:r>
            <w:r w:rsidR="00504E8C" w:rsidRPr="004744EB">
              <w:rPr>
                <w:sz w:val="24"/>
                <w:szCs w:val="24"/>
              </w:rPr>
              <w:t>троение</w:t>
            </w:r>
          </w:p>
        </w:tc>
        <w:tc>
          <w:tcPr>
            <w:tcW w:w="992"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b/>
                <w:sz w:val="24"/>
                <w:szCs w:val="24"/>
              </w:rPr>
            </w:pPr>
            <w:r w:rsidRPr="004744EB">
              <w:rPr>
                <w:sz w:val="24"/>
                <w:szCs w:val="24"/>
              </w:rPr>
              <w:t>Урок</w:t>
            </w:r>
          </w:p>
        </w:tc>
        <w:tc>
          <w:tcPr>
            <w:tcW w:w="2125"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7</w:t>
            </w:r>
          </w:p>
        </w:tc>
        <w:tc>
          <w:tcPr>
            <w:tcW w:w="200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3</w:t>
            </w:r>
          </w:p>
        </w:tc>
        <w:tc>
          <w:tcPr>
            <w:tcW w:w="1116"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4</w:t>
            </w:r>
          </w:p>
        </w:tc>
      </w:tr>
      <w:tr w:rsidR="004339FA" w:rsidRPr="004744EB" w:rsidTr="004339FA">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1.5.</w:t>
            </w:r>
          </w:p>
        </w:tc>
        <w:tc>
          <w:tcPr>
            <w:tcW w:w="2551" w:type="dxa"/>
            <w:tcBorders>
              <w:top w:val="single" w:sz="4" w:space="0" w:color="auto"/>
              <w:left w:val="single" w:sz="4" w:space="0" w:color="auto"/>
              <w:bottom w:val="single" w:sz="4" w:space="0" w:color="auto"/>
              <w:right w:val="single" w:sz="4" w:space="0" w:color="auto"/>
            </w:tcBorders>
          </w:tcPr>
          <w:p w:rsidR="004339FA" w:rsidRPr="004744EB" w:rsidRDefault="00504E8C" w:rsidP="00F16507">
            <w:pPr>
              <w:spacing w:line="360" w:lineRule="auto"/>
              <w:rPr>
                <w:sz w:val="24"/>
                <w:szCs w:val="24"/>
              </w:rPr>
            </w:pPr>
            <w:r w:rsidRPr="004744EB">
              <w:rPr>
                <w:sz w:val="24"/>
                <w:szCs w:val="24"/>
              </w:rPr>
              <w:t>Сказка</w:t>
            </w:r>
          </w:p>
        </w:tc>
        <w:tc>
          <w:tcPr>
            <w:tcW w:w="99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sz w:val="24"/>
                <w:szCs w:val="24"/>
              </w:rPr>
            </w:pPr>
            <w:r w:rsidRPr="004744EB">
              <w:rPr>
                <w:sz w:val="24"/>
                <w:szCs w:val="24"/>
              </w:rPr>
              <w:t>Урок</w:t>
            </w:r>
          </w:p>
        </w:tc>
        <w:tc>
          <w:tcPr>
            <w:tcW w:w="2125"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7</w:t>
            </w:r>
          </w:p>
        </w:tc>
        <w:tc>
          <w:tcPr>
            <w:tcW w:w="200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3</w:t>
            </w:r>
          </w:p>
        </w:tc>
        <w:tc>
          <w:tcPr>
            <w:tcW w:w="1116"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4</w:t>
            </w:r>
          </w:p>
        </w:tc>
      </w:tr>
      <w:tr w:rsidR="004339FA" w:rsidRPr="004744EB" w:rsidTr="004339FA">
        <w:tc>
          <w:tcPr>
            <w:tcW w:w="9495" w:type="dxa"/>
            <w:gridSpan w:val="6"/>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b/>
                <w:sz w:val="24"/>
                <w:szCs w:val="24"/>
              </w:rPr>
            </w:pPr>
          </w:p>
          <w:p w:rsidR="004339FA" w:rsidRPr="004744EB" w:rsidRDefault="004339FA" w:rsidP="00F16507">
            <w:pPr>
              <w:spacing w:line="360" w:lineRule="auto"/>
              <w:jc w:val="center"/>
              <w:rPr>
                <w:sz w:val="24"/>
                <w:szCs w:val="24"/>
              </w:rPr>
            </w:pPr>
            <w:r w:rsidRPr="004744EB">
              <w:rPr>
                <w:b/>
                <w:sz w:val="24"/>
                <w:szCs w:val="24"/>
              </w:rPr>
              <w:t>Раздел 2: «Традиционные виды росписи. Филимоновская роспись»</w:t>
            </w:r>
          </w:p>
        </w:tc>
      </w:tr>
      <w:tr w:rsidR="004339FA" w:rsidRPr="004744EB" w:rsidTr="004339FA">
        <w:tc>
          <w:tcPr>
            <w:tcW w:w="709"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2.1.</w:t>
            </w:r>
          </w:p>
        </w:tc>
        <w:tc>
          <w:tcPr>
            <w:tcW w:w="2551"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sz w:val="24"/>
                <w:szCs w:val="24"/>
              </w:rPr>
            </w:pPr>
            <w:r w:rsidRPr="004744EB">
              <w:rPr>
                <w:sz w:val="24"/>
                <w:szCs w:val="24"/>
              </w:rPr>
              <w:t xml:space="preserve">Беседа о </w:t>
            </w:r>
            <w:proofErr w:type="spellStart"/>
            <w:r w:rsidRPr="004744EB">
              <w:rPr>
                <w:sz w:val="24"/>
                <w:szCs w:val="24"/>
              </w:rPr>
              <w:t>Филимоновской</w:t>
            </w:r>
            <w:proofErr w:type="spellEnd"/>
            <w:r w:rsidRPr="004744EB">
              <w:rPr>
                <w:sz w:val="24"/>
                <w:szCs w:val="24"/>
              </w:rPr>
              <w:t xml:space="preserve"> росписи. Знакомство с элементами</w:t>
            </w:r>
          </w:p>
        </w:tc>
        <w:tc>
          <w:tcPr>
            <w:tcW w:w="99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b/>
                <w:sz w:val="24"/>
                <w:szCs w:val="24"/>
              </w:rPr>
            </w:pPr>
            <w:r w:rsidRPr="004744EB">
              <w:rPr>
                <w:sz w:val="24"/>
                <w:szCs w:val="24"/>
              </w:rPr>
              <w:t>Урок</w:t>
            </w:r>
          </w:p>
        </w:tc>
        <w:tc>
          <w:tcPr>
            <w:tcW w:w="2125"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4,5</w:t>
            </w:r>
          </w:p>
        </w:tc>
        <w:tc>
          <w:tcPr>
            <w:tcW w:w="200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1,5</w:t>
            </w:r>
          </w:p>
        </w:tc>
        <w:tc>
          <w:tcPr>
            <w:tcW w:w="1116"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3</w:t>
            </w:r>
          </w:p>
        </w:tc>
      </w:tr>
      <w:tr w:rsidR="004339FA" w:rsidRPr="004744EB" w:rsidTr="004339FA">
        <w:tc>
          <w:tcPr>
            <w:tcW w:w="709"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2.2.</w:t>
            </w:r>
          </w:p>
        </w:tc>
        <w:tc>
          <w:tcPr>
            <w:tcW w:w="2551"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sz w:val="24"/>
                <w:szCs w:val="24"/>
              </w:rPr>
            </w:pPr>
            <w:r w:rsidRPr="004744EB">
              <w:rPr>
                <w:sz w:val="24"/>
                <w:szCs w:val="24"/>
              </w:rPr>
              <w:t>Копирование образца</w:t>
            </w:r>
          </w:p>
        </w:tc>
        <w:tc>
          <w:tcPr>
            <w:tcW w:w="992" w:type="dxa"/>
            <w:tcBorders>
              <w:top w:val="single" w:sz="4" w:space="0" w:color="auto"/>
              <w:left w:val="single" w:sz="4" w:space="0" w:color="auto"/>
              <w:right w:val="single" w:sz="4" w:space="0" w:color="auto"/>
            </w:tcBorders>
          </w:tcPr>
          <w:p w:rsidR="004339FA" w:rsidRPr="004744EB" w:rsidRDefault="004339FA" w:rsidP="00F16507">
            <w:pPr>
              <w:spacing w:line="360" w:lineRule="auto"/>
              <w:rPr>
                <w:b/>
                <w:sz w:val="24"/>
                <w:szCs w:val="24"/>
              </w:rPr>
            </w:pPr>
            <w:r w:rsidRPr="004744EB">
              <w:rPr>
                <w:sz w:val="24"/>
                <w:szCs w:val="24"/>
              </w:rPr>
              <w:t>Урок</w:t>
            </w:r>
          </w:p>
          <w:p w:rsidR="004339FA" w:rsidRPr="004744EB" w:rsidRDefault="004339FA" w:rsidP="00F16507">
            <w:pPr>
              <w:spacing w:line="360" w:lineRule="auto"/>
              <w:rPr>
                <w:b/>
                <w:sz w:val="24"/>
                <w:szCs w:val="24"/>
              </w:rPr>
            </w:pPr>
          </w:p>
        </w:tc>
        <w:tc>
          <w:tcPr>
            <w:tcW w:w="2125"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4,5</w:t>
            </w:r>
          </w:p>
        </w:tc>
        <w:tc>
          <w:tcPr>
            <w:tcW w:w="200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1,5</w:t>
            </w:r>
          </w:p>
        </w:tc>
        <w:tc>
          <w:tcPr>
            <w:tcW w:w="1116"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3</w:t>
            </w:r>
          </w:p>
        </w:tc>
      </w:tr>
      <w:tr w:rsidR="004339FA" w:rsidRPr="004744EB" w:rsidTr="004339FA">
        <w:tc>
          <w:tcPr>
            <w:tcW w:w="709"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2.3.</w:t>
            </w:r>
          </w:p>
        </w:tc>
        <w:tc>
          <w:tcPr>
            <w:tcW w:w="2551"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sz w:val="24"/>
                <w:szCs w:val="24"/>
              </w:rPr>
            </w:pPr>
            <w:r w:rsidRPr="004744EB">
              <w:rPr>
                <w:sz w:val="24"/>
                <w:szCs w:val="24"/>
              </w:rPr>
              <w:t>Творческая работа создание композиции с использованием характерных образов данной росписи</w:t>
            </w:r>
          </w:p>
        </w:tc>
        <w:tc>
          <w:tcPr>
            <w:tcW w:w="992" w:type="dxa"/>
            <w:tcBorders>
              <w:left w:val="single" w:sz="4" w:space="0" w:color="auto"/>
              <w:right w:val="single" w:sz="4" w:space="0" w:color="auto"/>
            </w:tcBorders>
          </w:tcPr>
          <w:p w:rsidR="004339FA" w:rsidRPr="004744EB" w:rsidRDefault="004339FA" w:rsidP="00F16507">
            <w:pPr>
              <w:spacing w:line="360" w:lineRule="auto"/>
              <w:rPr>
                <w:b/>
                <w:sz w:val="24"/>
                <w:szCs w:val="24"/>
              </w:rPr>
            </w:pPr>
            <w:r w:rsidRPr="004744EB">
              <w:rPr>
                <w:sz w:val="24"/>
                <w:szCs w:val="24"/>
              </w:rPr>
              <w:t>Урок</w:t>
            </w:r>
          </w:p>
        </w:tc>
        <w:tc>
          <w:tcPr>
            <w:tcW w:w="2125"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6</w:t>
            </w:r>
          </w:p>
        </w:tc>
        <w:tc>
          <w:tcPr>
            <w:tcW w:w="200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2</w:t>
            </w:r>
          </w:p>
        </w:tc>
        <w:tc>
          <w:tcPr>
            <w:tcW w:w="1116"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4</w:t>
            </w:r>
          </w:p>
        </w:tc>
      </w:tr>
      <w:tr w:rsidR="004339FA" w:rsidRPr="004744EB" w:rsidTr="004339FA">
        <w:tc>
          <w:tcPr>
            <w:tcW w:w="9495" w:type="dxa"/>
            <w:gridSpan w:val="6"/>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b/>
                <w:sz w:val="24"/>
                <w:szCs w:val="24"/>
              </w:rPr>
            </w:pPr>
          </w:p>
          <w:p w:rsidR="004339FA" w:rsidRPr="004744EB" w:rsidRDefault="004339FA" w:rsidP="00F16507">
            <w:pPr>
              <w:spacing w:line="360" w:lineRule="auto"/>
              <w:jc w:val="center"/>
              <w:rPr>
                <w:sz w:val="24"/>
                <w:szCs w:val="24"/>
              </w:rPr>
            </w:pPr>
            <w:r w:rsidRPr="004744EB">
              <w:rPr>
                <w:b/>
                <w:sz w:val="24"/>
                <w:szCs w:val="24"/>
              </w:rPr>
              <w:t>Раздел 3: «Текстиль. Ткачество»</w:t>
            </w:r>
          </w:p>
        </w:tc>
      </w:tr>
      <w:tr w:rsidR="004339FA" w:rsidRPr="004744EB" w:rsidTr="004339FA">
        <w:tc>
          <w:tcPr>
            <w:tcW w:w="709"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sz w:val="24"/>
                <w:szCs w:val="24"/>
              </w:rPr>
            </w:pPr>
            <w:r w:rsidRPr="004744EB">
              <w:rPr>
                <w:sz w:val="24"/>
                <w:szCs w:val="24"/>
              </w:rPr>
              <w:t>3.1.</w:t>
            </w:r>
          </w:p>
        </w:tc>
        <w:tc>
          <w:tcPr>
            <w:tcW w:w="2551"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sz w:val="24"/>
                <w:szCs w:val="24"/>
              </w:rPr>
            </w:pPr>
            <w:r w:rsidRPr="004744EB">
              <w:rPr>
                <w:sz w:val="24"/>
                <w:szCs w:val="24"/>
              </w:rPr>
              <w:t>История ткацкого ремесла</w:t>
            </w:r>
          </w:p>
        </w:tc>
        <w:tc>
          <w:tcPr>
            <w:tcW w:w="992" w:type="dxa"/>
            <w:tcBorders>
              <w:left w:val="single" w:sz="4" w:space="0" w:color="auto"/>
              <w:bottom w:val="single" w:sz="4" w:space="0" w:color="auto"/>
              <w:right w:val="single" w:sz="4" w:space="0" w:color="auto"/>
            </w:tcBorders>
          </w:tcPr>
          <w:p w:rsidR="004339FA" w:rsidRPr="004744EB" w:rsidRDefault="004339FA" w:rsidP="00F16507">
            <w:pPr>
              <w:spacing w:line="360" w:lineRule="auto"/>
              <w:rPr>
                <w:b/>
                <w:sz w:val="24"/>
                <w:szCs w:val="24"/>
              </w:rPr>
            </w:pPr>
            <w:r w:rsidRPr="004744EB">
              <w:rPr>
                <w:sz w:val="24"/>
                <w:szCs w:val="24"/>
              </w:rPr>
              <w:t>Урок</w:t>
            </w:r>
          </w:p>
        </w:tc>
        <w:tc>
          <w:tcPr>
            <w:tcW w:w="2125"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1,5</w:t>
            </w:r>
          </w:p>
        </w:tc>
        <w:tc>
          <w:tcPr>
            <w:tcW w:w="200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0,5</w:t>
            </w:r>
          </w:p>
        </w:tc>
        <w:tc>
          <w:tcPr>
            <w:tcW w:w="1116"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1</w:t>
            </w:r>
          </w:p>
        </w:tc>
      </w:tr>
      <w:tr w:rsidR="004339FA" w:rsidRPr="004744EB" w:rsidTr="004339FA">
        <w:tc>
          <w:tcPr>
            <w:tcW w:w="709"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3.2.</w:t>
            </w:r>
          </w:p>
        </w:tc>
        <w:tc>
          <w:tcPr>
            <w:tcW w:w="2551"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sz w:val="24"/>
                <w:szCs w:val="24"/>
              </w:rPr>
            </w:pPr>
            <w:r w:rsidRPr="004744EB">
              <w:rPr>
                <w:sz w:val="24"/>
                <w:szCs w:val="24"/>
              </w:rPr>
              <w:t>Основн</w:t>
            </w:r>
            <w:r w:rsidR="00504E8C" w:rsidRPr="004744EB">
              <w:rPr>
                <w:sz w:val="24"/>
                <w:szCs w:val="24"/>
              </w:rPr>
              <w:t>ые технические приемы ткачества</w:t>
            </w:r>
          </w:p>
        </w:tc>
        <w:tc>
          <w:tcPr>
            <w:tcW w:w="992" w:type="dxa"/>
            <w:tcBorders>
              <w:left w:val="single" w:sz="4" w:space="0" w:color="auto"/>
              <w:bottom w:val="single" w:sz="4" w:space="0" w:color="auto"/>
              <w:right w:val="single" w:sz="4" w:space="0" w:color="auto"/>
            </w:tcBorders>
          </w:tcPr>
          <w:p w:rsidR="004339FA" w:rsidRPr="004744EB" w:rsidRDefault="004339FA" w:rsidP="00F16507">
            <w:pPr>
              <w:spacing w:line="360" w:lineRule="auto"/>
              <w:rPr>
                <w:b/>
                <w:sz w:val="24"/>
                <w:szCs w:val="24"/>
              </w:rPr>
            </w:pPr>
            <w:r w:rsidRPr="004744EB">
              <w:rPr>
                <w:sz w:val="24"/>
                <w:szCs w:val="24"/>
              </w:rPr>
              <w:t>Урок</w:t>
            </w:r>
          </w:p>
        </w:tc>
        <w:tc>
          <w:tcPr>
            <w:tcW w:w="2125"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1,5</w:t>
            </w:r>
          </w:p>
        </w:tc>
        <w:tc>
          <w:tcPr>
            <w:tcW w:w="200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0,5</w:t>
            </w:r>
          </w:p>
        </w:tc>
        <w:tc>
          <w:tcPr>
            <w:tcW w:w="1116"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1</w:t>
            </w:r>
          </w:p>
        </w:tc>
      </w:tr>
      <w:tr w:rsidR="004339FA" w:rsidRPr="004744EB" w:rsidTr="004339FA">
        <w:tc>
          <w:tcPr>
            <w:tcW w:w="709"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b/>
                <w:sz w:val="24"/>
                <w:szCs w:val="24"/>
              </w:rPr>
            </w:pPr>
            <w:r w:rsidRPr="004744EB">
              <w:rPr>
                <w:sz w:val="24"/>
                <w:szCs w:val="24"/>
              </w:rPr>
              <w:lastRenderedPageBreak/>
              <w:t>3.3.</w:t>
            </w:r>
          </w:p>
        </w:tc>
        <w:tc>
          <w:tcPr>
            <w:tcW w:w="2551" w:type="dxa"/>
            <w:tcBorders>
              <w:top w:val="single" w:sz="4" w:space="0" w:color="auto"/>
              <w:left w:val="single" w:sz="4" w:space="0" w:color="auto"/>
              <w:bottom w:val="single" w:sz="4" w:space="0" w:color="auto"/>
              <w:right w:val="single" w:sz="4" w:space="0" w:color="auto"/>
            </w:tcBorders>
          </w:tcPr>
          <w:p w:rsidR="004339FA" w:rsidRPr="004744EB" w:rsidRDefault="00504E8C" w:rsidP="00F16507">
            <w:pPr>
              <w:spacing w:line="360" w:lineRule="auto"/>
              <w:rPr>
                <w:sz w:val="24"/>
                <w:szCs w:val="24"/>
              </w:rPr>
            </w:pPr>
            <w:r w:rsidRPr="004744EB">
              <w:rPr>
                <w:sz w:val="24"/>
                <w:szCs w:val="24"/>
              </w:rPr>
              <w:t>Копирование гобелена</w:t>
            </w:r>
          </w:p>
        </w:tc>
        <w:tc>
          <w:tcPr>
            <w:tcW w:w="992" w:type="dxa"/>
            <w:tcBorders>
              <w:left w:val="single" w:sz="4" w:space="0" w:color="auto"/>
              <w:bottom w:val="single" w:sz="4" w:space="0" w:color="auto"/>
              <w:right w:val="single" w:sz="4" w:space="0" w:color="auto"/>
            </w:tcBorders>
          </w:tcPr>
          <w:p w:rsidR="004339FA" w:rsidRPr="004744EB" w:rsidRDefault="004339FA" w:rsidP="00F16507">
            <w:pPr>
              <w:spacing w:line="360" w:lineRule="auto"/>
              <w:rPr>
                <w:b/>
                <w:sz w:val="24"/>
                <w:szCs w:val="24"/>
              </w:rPr>
            </w:pPr>
            <w:r w:rsidRPr="004744EB">
              <w:rPr>
                <w:sz w:val="24"/>
                <w:szCs w:val="24"/>
              </w:rPr>
              <w:t>Урок</w:t>
            </w:r>
          </w:p>
        </w:tc>
        <w:tc>
          <w:tcPr>
            <w:tcW w:w="2125"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1,5</w:t>
            </w:r>
          </w:p>
        </w:tc>
        <w:tc>
          <w:tcPr>
            <w:tcW w:w="200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0,5</w:t>
            </w:r>
          </w:p>
        </w:tc>
        <w:tc>
          <w:tcPr>
            <w:tcW w:w="1116"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1</w:t>
            </w:r>
          </w:p>
        </w:tc>
      </w:tr>
      <w:tr w:rsidR="004339FA" w:rsidRPr="004744EB" w:rsidTr="004339FA">
        <w:tc>
          <w:tcPr>
            <w:tcW w:w="709"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b/>
                <w:sz w:val="24"/>
                <w:szCs w:val="24"/>
              </w:rPr>
            </w:pPr>
            <w:r w:rsidRPr="004744EB">
              <w:rPr>
                <w:sz w:val="24"/>
                <w:szCs w:val="24"/>
              </w:rPr>
              <w:t>3.4.</w:t>
            </w:r>
          </w:p>
        </w:tc>
        <w:tc>
          <w:tcPr>
            <w:tcW w:w="2551"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sz w:val="24"/>
                <w:szCs w:val="24"/>
              </w:rPr>
            </w:pPr>
            <w:r w:rsidRPr="004744EB">
              <w:rPr>
                <w:sz w:val="24"/>
                <w:szCs w:val="24"/>
              </w:rPr>
              <w:t>Значение колорита в  работе над гобеленом</w:t>
            </w:r>
          </w:p>
        </w:tc>
        <w:tc>
          <w:tcPr>
            <w:tcW w:w="992" w:type="dxa"/>
            <w:tcBorders>
              <w:left w:val="single" w:sz="4" w:space="0" w:color="auto"/>
              <w:bottom w:val="single" w:sz="4" w:space="0" w:color="auto"/>
              <w:right w:val="single" w:sz="4" w:space="0" w:color="auto"/>
            </w:tcBorders>
          </w:tcPr>
          <w:p w:rsidR="004339FA" w:rsidRPr="004744EB" w:rsidRDefault="004339FA" w:rsidP="00F16507">
            <w:pPr>
              <w:spacing w:line="360" w:lineRule="auto"/>
              <w:rPr>
                <w:b/>
                <w:sz w:val="24"/>
                <w:szCs w:val="24"/>
              </w:rPr>
            </w:pPr>
            <w:r w:rsidRPr="004744EB">
              <w:rPr>
                <w:sz w:val="24"/>
                <w:szCs w:val="24"/>
              </w:rPr>
              <w:t>Урок</w:t>
            </w:r>
          </w:p>
        </w:tc>
        <w:tc>
          <w:tcPr>
            <w:tcW w:w="2125"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1,5</w:t>
            </w:r>
          </w:p>
        </w:tc>
        <w:tc>
          <w:tcPr>
            <w:tcW w:w="200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0,5</w:t>
            </w:r>
          </w:p>
        </w:tc>
        <w:tc>
          <w:tcPr>
            <w:tcW w:w="1116"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1</w:t>
            </w:r>
          </w:p>
        </w:tc>
      </w:tr>
      <w:tr w:rsidR="004339FA" w:rsidRPr="004744EB" w:rsidTr="004339FA">
        <w:tc>
          <w:tcPr>
            <w:tcW w:w="709"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3.5.</w:t>
            </w:r>
          </w:p>
        </w:tc>
        <w:tc>
          <w:tcPr>
            <w:tcW w:w="2551"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sz w:val="24"/>
                <w:szCs w:val="24"/>
              </w:rPr>
            </w:pPr>
            <w:r w:rsidRPr="004744EB">
              <w:rPr>
                <w:sz w:val="24"/>
                <w:szCs w:val="24"/>
              </w:rPr>
              <w:t>Выполнение эскиза гобелена</w:t>
            </w:r>
          </w:p>
        </w:tc>
        <w:tc>
          <w:tcPr>
            <w:tcW w:w="992" w:type="dxa"/>
            <w:tcBorders>
              <w:left w:val="single" w:sz="4" w:space="0" w:color="auto"/>
              <w:bottom w:val="single" w:sz="4" w:space="0" w:color="auto"/>
              <w:right w:val="single" w:sz="4" w:space="0" w:color="auto"/>
            </w:tcBorders>
          </w:tcPr>
          <w:p w:rsidR="004339FA" w:rsidRPr="004744EB" w:rsidRDefault="004339FA" w:rsidP="00F16507">
            <w:pPr>
              <w:spacing w:line="360" w:lineRule="auto"/>
              <w:rPr>
                <w:sz w:val="24"/>
                <w:szCs w:val="24"/>
              </w:rPr>
            </w:pPr>
            <w:r w:rsidRPr="004744EB">
              <w:rPr>
                <w:sz w:val="24"/>
                <w:szCs w:val="24"/>
              </w:rPr>
              <w:t>Урок</w:t>
            </w:r>
          </w:p>
        </w:tc>
        <w:tc>
          <w:tcPr>
            <w:tcW w:w="2125"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6</w:t>
            </w:r>
          </w:p>
        </w:tc>
        <w:tc>
          <w:tcPr>
            <w:tcW w:w="2002"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2</w:t>
            </w:r>
          </w:p>
        </w:tc>
        <w:tc>
          <w:tcPr>
            <w:tcW w:w="1116"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4</w:t>
            </w:r>
          </w:p>
        </w:tc>
      </w:tr>
    </w:tbl>
    <w:p w:rsidR="004339FA" w:rsidRPr="004744EB" w:rsidRDefault="004339FA" w:rsidP="00F16507">
      <w:pPr>
        <w:pStyle w:val="af3"/>
        <w:spacing w:line="360" w:lineRule="auto"/>
        <w:ind w:left="360"/>
        <w:jc w:val="center"/>
        <w:outlineLvl w:val="0"/>
        <w:rPr>
          <w:rFonts w:ascii="Times New Roman" w:hAnsi="Times New Roman"/>
          <w:b/>
          <w:sz w:val="24"/>
          <w:szCs w:val="24"/>
        </w:rPr>
      </w:pPr>
    </w:p>
    <w:p w:rsidR="004339FA" w:rsidRPr="004744EB" w:rsidRDefault="004339FA" w:rsidP="00F16507">
      <w:pPr>
        <w:snapToGrid w:val="0"/>
        <w:spacing w:line="360" w:lineRule="auto"/>
        <w:jc w:val="center"/>
        <w:rPr>
          <w:b/>
          <w:caps/>
          <w:sz w:val="24"/>
          <w:szCs w:val="24"/>
        </w:rPr>
      </w:pPr>
      <w:r w:rsidRPr="004744EB">
        <w:rPr>
          <w:b/>
          <w:caps/>
          <w:sz w:val="24"/>
          <w:szCs w:val="24"/>
        </w:rPr>
        <w:t>2 год обучения</w:t>
      </w:r>
    </w:p>
    <w:tbl>
      <w:tblPr>
        <w:tblW w:w="96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075"/>
        <w:gridCol w:w="1093"/>
        <w:gridCol w:w="1899"/>
        <w:gridCol w:w="2191"/>
        <w:gridCol w:w="1654"/>
      </w:tblGrid>
      <w:tr w:rsidR="004339FA" w:rsidRPr="004744EB" w:rsidTr="00504E8C">
        <w:tc>
          <w:tcPr>
            <w:tcW w:w="709" w:type="dxa"/>
            <w:vMerge w:val="restart"/>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b/>
                <w:sz w:val="24"/>
                <w:szCs w:val="24"/>
              </w:rPr>
              <w:t>№</w:t>
            </w:r>
          </w:p>
        </w:tc>
        <w:tc>
          <w:tcPr>
            <w:tcW w:w="2075" w:type="dxa"/>
            <w:vMerge w:val="restart"/>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Название раздела, темы</w:t>
            </w:r>
          </w:p>
          <w:p w:rsidR="004339FA" w:rsidRPr="004744EB" w:rsidRDefault="004339FA" w:rsidP="00F16507">
            <w:pPr>
              <w:spacing w:line="360" w:lineRule="auto"/>
              <w:jc w:val="center"/>
              <w:rPr>
                <w:sz w:val="24"/>
                <w:szCs w:val="24"/>
              </w:rPr>
            </w:pPr>
          </w:p>
        </w:tc>
        <w:tc>
          <w:tcPr>
            <w:tcW w:w="1093" w:type="dxa"/>
            <w:vMerge w:val="restart"/>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Вид</w:t>
            </w:r>
          </w:p>
          <w:p w:rsidR="004339FA" w:rsidRPr="004744EB" w:rsidRDefault="004339FA" w:rsidP="00F16507">
            <w:pPr>
              <w:spacing w:line="360" w:lineRule="auto"/>
              <w:jc w:val="center"/>
              <w:rPr>
                <w:sz w:val="24"/>
                <w:szCs w:val="24"/>
              </w:rPr>
            </w:pPr>
            <w:r w:rsidRPr="004744EB">
              <w:rPr>
                <w:sz w:val="24"/>
                <w:szCs w:val="24"/>
              </w:rPr>
              <w:t>учеб-</w:t>
            </w:r>
          </w:p>
          <w:p w:rsidR="004339FA" w:rsidRPr="004744EB" w:rsidRDefault="004339FA" w:rsidP="00F16507">
            <w:pPr>
              <w:spacing w:line="360" w:lineRule="auto"/>
              <w:jc w:val="center"/>
              <w:rPr>
                <w:sz w:val="24"/>
                <w:szCs w:val="24"/>
              </w:rPr>
            </w:pPr>
            <w:proofErr w:type="spellStart"/>
            <w:r w:rsidRPr="004744EB">
              <w:rPr>
                <w:sz w:val="24"/>
                <w:szCs w:val="24"/>
              </w:rPr>
              <w:t>ного</w:t>
            </w:r>
            <w:proofErr w:type="spellEnd"/>
            <w:r w:rsidRPr="004744EB">
              <w:rPr>
                <w:sz w:val="24"/>
                <w:szCs w:val="24"/>
              </w:rPr>
              <w:t xml:space="preserve"> занятия</w:t>
            </w:r>
          </w:p>
        </w:tc>
        <w:tc>
          <w:tcPr>
            <w:tcW w:w="5744" w:type="dxa"/>
            <w:gridSpan w:val="3"/>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Общий объем времени в часах</w:t>
            </w:r>
          </w:p>
        </w:tc>
      </w:tr>
      <w:tr w:rsidR="004339FA" w:rsidRPr="004744EB" w:rsidTr="00504E8C">
        <w:trPr>
          <w:trHeight w:val="413"/>
        </w:trPr>
        <w:tc>
          <w:tcPr>
            <w:tcW w:w="709" w:type="dxa"/>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sz w:val="24"/>
                <w:szCs w:val="24"/>
              </w:rPr>
            </w:pPr>
          </w:p>
        </w:tc>
        <w:tc>
          <w:tcPr>
            <w:tcW w:w="1899"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Максимальная учебная нагрузка</w:t>
            </w:r>
          </w:p>
        </w:tc>
        <w:tc>
          <w:tcPr>
            <w:tcW w:w="2191"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 xml:space="preserve">Самостоятельная </w:t>
            </w:r>
          </w:p>
          <w:p w:rsidR="004339FA" w:rsidRPr="004744EB" w:rsidRDefault="004339FA" w:rsidP="00F16507">
            <w:pPr>
              <w:spacing w:line="360" w:lineRule="auto"/>
              <w:jc w:val="center"/>
              <w:rPr>
                <w:sz w:val="24"/>
                <w:szCs w:val="24"/>
              </w:rPr>
            </w:pPr>
            <w:r w:rsidRPr="004744EB">
              <w:rPr>
                <w:sz w:val="24"/>
                <w:szCs w:val="24"/>
              </w:rPr>
              <w:t>работа</w:t>
            </w:r>
          </w:p>
        </w:tc>
        <w:tc>
          <w:tcPr>
            <w:tcW w:w="1654"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 xml:space="preserve">Аудиторные </w:t>
            </w:r>
          </w:p>
          <w:p w:rsidR="004339FA" w:rsidRPr="004744EB" w:rsidRDefault="004339FA" w:rsidP="00F16507">
            <w:pPr>
              <w:spacing w:line="360" w:lineRule="auto"/>
              <w:jc w:val="center"/>
              <w:rPr>
                <w:sz w:val="24"/>
                <w:szCs w:val="24"/>
              </w:rPr>
            </w:pPr>
            <w:r w:rsidRPr="004744EB">
              <w:rPr>
                <w:sz w:val="24"/>
                <w:szCs w:val="24"/>
              </w:rPr>
              <w:t>занятия</w:t>
            </w:r>
          </w:p>
        </w:tc>
      </w:tr>
      <w:tr w:rsidR="004339FA" w:rsidRPr="004744EB" w:rsidTr="00504E8C">
        <w:trPr>
          <w:trHeight w:val="41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sz w:val="24"/>
                <w:szCs w:val="24"/>
              </w:rPr>
            </w:pPr>
          </w:p>
        </w:tc>
        <w:tc>
          <w:tcPr>
            <w:tcW w:w="1899" w:type="dxa"/>
            <w:tcBorders>
              <w:top w:val="single" w:sz="4" w:space="0" w:color="auto"/>
              <w:left w:val="single" w:sz="4" w:space="0" w:color="auto"/>
              <w:bottom w:val="single" w:sz="4" w:space="0" w:color="auto"/>
              <w:right w:val="single" w:sz="4" w:space="0" w:color="auto"/>
            </w:tcBorders>
          </w:tcPr>
          <w:p w:rsidR="004339FA" w:rsidRPr="004744EB" w:rsidRDefault="003A3558" w:rsidP="00F16507">
            <w:pPr>
              <w:spacing w:line="360" w:lineRule="auto"/>
              <w:jc w:val="center"/>
              <w:rPr>
                <w:sz w:val="24"/>
                <w:szCs w:val="24"/>
              </w:rPr>
            </w:pPr>
            <w:r w:rsidRPr="004744EB">
              <w:rPr>
                <w:sz w:val="24"/>
                <w:szCs w:val="24"/>
              </w:rPr>
              <w:t>99</w:t>
            </w:r>
          </w:p>
        </w:tc>
        <w:tc>
          <w:tcPr>
            <w:tcW w:w="2191" w:type="dxa"/>
            <w:tcBorders>
              <w:top w:val="single" w:sz="4" w:space="0" w:color="auto"/>
              <w:left w:val="single" w:sz="4" w:space="0" w:color="auto"/>
              <w:bottom w:val="single" w:sz="4" w:space="0" w:color="auto"/>
              <w:right w:val="single" w:sz="4" w:space="0" w:color="auto"/>
            </w:tcBorders>
          </w:tcPr>
          <w:p w:rsidR="004339FA" w:rsidRPr="004744EB" w:rsidRDefault="003A3558" w:rsidP="00F16507">
            <w:pPr>
              <w:spacing w:line="360" w:lineRule="auto"/>
              <w:jc w:val="center"/>
              <w:rPr>
                <w:sz w:val="24"/>
                <w:szCs w:val="24"/>
              </w:rPr>
            </w:pPr>
            <w:r w:rsidRPr="004744EB">
              <w:rPr>
                <w:sz w:val="24"/>
                <w:szCs w:val="24"/>
              </w:rPr>
              <w:t>33</w:t>
            </w:r>
          </w:p>
        </w:tc>
        <w:tc>
          <w:tcPr>
            <w:tcW w:w="1654" w:type="dxa"/>
            <w:tcBorders>
              <w:top w:val="single" w:sz="4" w:space="0" w:color="auto"/>
              <w:left w:val="single" w:sz="4" w:space="0" w:color="auto"/>
              <w:bottom w:val="single" w:sz="4" w:space="0" w:color="auto"/>
              <w:right w:val="single" w:sz="4" w:space="0" w:color="auto"/>
            </w:tcBorders>
          </w:tcPr>
          <w:p w:rsidR="004339FA" w:rsidRPr="004744EB" w:rsidRDefault="003A3558" w:rsidP="00F16507">
            <w:pPr>
              <w:spacing w:line="360" w:lineRule="auto"/>
              <w:jc w:val="center"/>
              <w:rPr>
                <w:sz w:val="24"/>
                <w:szCs w:val="24"/>
              </w:rPr>
            </w:pPr>
            <w:r w:rsidRPr="004744EB">
              <w:rPr>
                <w:sz w:val="24"/>
                <w:szCs w:val="24"/>
              </w:rPr>
              <w:t>66</w:t>
            </w:r>
          </w:p>
        </w:tc>
      </w:tr>
      <w:tr w:rsidR="004339FA" w:rsidRPr="004744EB" w:rsidTr="00504E8C">
        <w:trPr>
          <w:cantSplit/>
          <w:trHeight w:val="535"/>
        </w:trPr>
        <w:tc>
          <w:tcPr>
            <w:tcW w:w="9621" w:type="dxa"/>
            <w:gridSpan w:val="6"/>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b/>
                <w:sz w:val="24"/>
                <w:szCs w:val="24"/>
              </w:rPr>
            </w:pPr>
          </w:p>
          <w:p w:rsidR="004339FA" w:rsidRPr="004744EB" w:rsidRDefault="004339FA" w:rsidP="00F16507">
            <w:pPr>
              <w:spacing w:line="360" w:lineRule="auto"/>
              <w:jc w:val="center"/>
              <w:rPr>
                <w:b/>
                <w:sz w:val="24"/>
                <w:szCs w:val="24"/>
              </w:rPr>
            </w:pPr>
            <w:r w:rsidRPr="004744EB">
              <w:rPr>
                <w:b/>
                <w:sz w:val="24"/>
                <w:szCs w:val="24"/>
              </w:rPr>
              <w:t>Раздел</w:t>
            </w:r>
            <w:r w:rsidR="00504E8C" w:rsidRPr="004744EB">
              <w:rPr>
                <w:b/>
                <w:sz w:val="24"/>
                <w:szCs w:val="24"/>
              </w:rPr>
              <w:t xml:space="preserve"> 1: « Работа с бумагой. Коллаж»</w:t>
            </w:r>
          </w:p>
        </w:tc>
      </w:tr>
      <w:tr w:rsidR="004339FA" w:rsidRPr="004744EB" w:rsidTr="00504E8C">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t>1.1</w:t>
            </w:r>
          </w:p>
        </w:tc>
        <w:tc>
          <w:tcPr>
            <w:tcW w:w="2075" w:type="dxa"/>
            <w:tcBorders>
              <w:top w:val="single" w:sz="4" w:space="0" w:color="auto"/>
              <w:left w:val="single" w:sz="4" w:space="0" w:color="auto"/>
              <w:bottom w:val="single" w:sz="4" w:space="0" w:color="auto"/>
              <w:right w:val="single" w:sz="4" w:space="0" w:color="auto"/>
            </w:tcBorders>
          </w:tcPr>
          <w:p w:rsidR="004339FA" w:rsidRPr="004744EB" w:rsidRDefault="00504E8C" w:rsidP="00F16507">
            <w:pPr>
              <w:spacing w:line="360" w:lineRule="auto"/>
              <w:rPr>
                <w:sz w:val="24"/>
                <w:szCs w:val="24"/>
              </w:rPr>
            </w:pPr>
            <w:r w:rsidRPr="004744EB">
              <w:rPr>
                <w:sz w:val="24"/>
                <w:szCs w:val="24"/>
              </w:rPr>
              <w:t>Натюрморт</w:t>
            </w:r>
          </w:p>
        </w:tc>
        <w:tc>
          <w:tcPr>
            <w:tcW w:w="1093"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b/>
                <w:sz w:val="24"/>
                <w:szCs w:val="24"/>
              </w:rPr>
            </w:pPr>
            <w:r w:rsidRPr="004744EB">
              <w:rPr>
                <w:sz w:val="24"/>
                <w:szCs w:val="24"/>
              </w:rPr>
              <w:t>Урок</w:t>
            </w:r>
          </w:p>
        </w:tc>
        <w:tc>
          <w:tcPr>
            <w:tcW w:w="1899"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c>
          <w:tcPr>
            <w:tcW w:w="2191"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c>
          <w:tcPr>
            <w:tcW w:w="1654" w:type="dxa"/>
            <w:tcBorders>
              <w:top w:val="single" w:sz="4" w:space="0" w:color="auto"/>
              <w:left w:val="single" w:sz="4" w:space="0" w:color="auto"/>
              <w:bottom w:val="single" w:sz="4" w:space="0" w:color="auto"/>
              <w:right w:val="single" w:sz="4" w:space="0" w:color="auto"/>
            </w:tcBorders>
          </w:tcPr>
          <w:p w:rsidR="004339FA" w:rsidRPr="004744EB" w:rsidRDefault="005F36E1" w:rsidP="005F36E1">
            <w:pPr>
              <w:spacing w:line="360" w:lineRule="auto"/>
              <w:jc w:val="center"/>
              <w:rPr>
                <w:sz w:val="24"/>
                <w:szCs w:val="24"/>
              </w:rPr>
            </w:pPr>
            <w:r w:rsidRPr="004744EB">
              <w:rPr>
                <w:sz w:val="24"/>
                <w:szCs w:val="24"/>
              </w:rPr>
              <w:t>4</w:t>
            </w:r>
          </w:p>
        </w:tc>
      </w:tr>
      <w:tr w:rsidR="004339FA" w:rsidRPr="004744EB" w:rsidTr="00504E8C">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t>1.2</w:t>
            </w:r>
          </w:p>
        </w:tc>
        <w:tc>
          <w:tcPr>
            <w:tcW w:w="2075" w:type="dxa"/>
            <w:tcBorders>
              <w:top w:val="single" w:sz="4" w:space="0" w:color="auto"/>
              <w:left w:val="single" w:sz="4" w:space="0" w:color="auto"/>
              <w:bottom w:val="single" w:sz="4" w:space="0" w:color="auto"/>
              <w:right w:val="single" w:sz="4" w:space="0" w:color="auto"/>
            </w:tcBorders>
          </w:tcPr>
          <w:p w:rsidR="004339FA" w:rsidRPr="004744EB" w:rsidRDefault="00504E8C" w:rsidP="00F16507">
            <w:pPr>
              <w:spacing w:line="360" w:lineRule="auto"/>
              <w:rPr>
                <w:sz w:val="24"/>
                <w:szCs w:val="24"/>
              </w:rPr>
            </w:pPr>
            <w:r w:rsidRPr="004744EB">
              <w:rPr>
                <w:sz w:val="24"/>
                <w:szCs w:val="24"/>
              </w:rPr>
              <w:t>Открытка</w:t>
            </w:r>
          </w:p>
        </w:tc>
        <w:tc>
          <w:tcPr>
            <w:tcW w:w="1093"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b/>
                <w:sz w:val="24"/>
                <w:szCs w:val="24"/>
              </w:rPr>
            </w:pPr>
            <w:r w:rsidRPr="004744EB">
              <w:rPr>
                <w:sz w:val="24"/>
                <w:szCs w:val="24"/>
              </w:rPr>
              <w:t>Урок</w:t>
            </w:r>
          </w:p>
        </w:tc>
        <w:tc>
          <w:tcPr>
            <w:tcW w:w="1899"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c>
          <w:tcPr>
            <w:tcW w:w="2191"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c>
          <w:tcPr>
            <w:tcW w:w="1654"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r>
      <w:tr w:rsidR="004339FA" w:rsidRPr="004744EB" w:rsidTr="00504E8C">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t>1.3</w:t>
            </w:r>
          </w:p>
        </w:tc>
        <w:tc>
          <w:tcPr>
            <w:tcW w:w="2075" w:type="dxa"/>
            <w:tcBorders>
              <w:top w:val="single" w:sz="4" w:space="0" w:color="auto"/>
              <w:left w:val="single" w:sz="4" w:space="0" w:color="auto"/>
              <w:bottom w:val="single" w:sz="4" w:space="0" w:color="auto"/>
              <w:right w:val="single" w:sz="4" w:space="0" w:color="auto"/>
            </w:tcBorders>
          </w:tcPr>
          <w:p w:rsidR="004339FA" w:rsidRPr="004744EB" w:rsidRDefault="00504E8C" w:rsidP="00F16507">
            <w:pPr>
              <w:spacing w:line="360" w:lineRule="auto"/>
              <w:rPr>
                <w:sz w:val="24"/>
                <w:szCs w:val="24"/>
              </w:rPr>
            </w:pPr>
            <w:r w:rsidRPr="004744EB">
              <w:rPr>
                <w:sz w:val="24"/>
                <w:szCs w:val="24"/>
              </w:rPr>
              <w:t>Город</w:t>
            </w:r>
          </w:p>
        </w:tc>
        <w:tc>
          <w:tcPr>
            <w:tcW w:w="1093"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Урок</w:t>
            </w:r>
          </w:p>
        </w:tc>
        <w:tc>
          <w:tcPr>
            <w:tcW w:w="1899"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9</w:t>
            </w:r>
          </w:p>
        </w:tc>
        <w:tc>
          <w:tcPr>
            <w:tcW w:w="2191"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3</w:t>
            </w:r>
          </w:p>
        </w:tc>
        <w:tc>
          <w:tcPr>
            <w:tcW w:w="1654"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r>
      <w:tr w:rsidR="004339FA" w:rsidRPr="004744EB" w:rsidTr="00504E8C">
        <w:tc>
          <w:tcPr>
            <w:tcW w:w="9621" w:type="dxa"/>
            <w:gridSpan w:val="6"/>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b/>
                <w:sz w:val="24"/>
                <w:szCs w:val="24"/>
              </w:rPr>
            </w:pPr>
          </w:p>
          <w:p w:rsidR="004339FA" w:rsidRPr="004744EB" w:rsidRDefault="004339FA" w:rsidP="00F16507">
            <w:pPr>
              <w:spacing w:line="360" w:lineRule="auto"/>
              <w:jc w:val="center"/>
              <w:rPr>
                <w:sz w:val="24"/>
                <w:szCs w:val="24"/>
              </w:rPr>
            </w:pPr>
            <w:r w:rsidRPr="004744EB">
              <w:rPr>
                <w:b/>
                <w:sz w:val="24"/>
                <w:szCs w:val="24"/>
              </w:rPr>
              <w:t>Раздел 2: «Традиционные виды росписи. Кистевая роспись»</w:t>
            </w:r>
          </w:p>
        </w:tc>
      </w:tr>
      <w:tr w:rsidR="004339FA" w:rsidRPr="004744EB" w:rsidTr="00504E8C">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t>2.1</w:t>
            </w:r>
          </w:p>
        </w:tc>
        <w:tc>
          <w:tcPr>
            <w:tcW w:w="2075"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Кистевая роспись.</w:t>
            </w:r>
          </w:p>
        </w:tc>
        <w:tc>
          <w:tcPr>
            <w:tcW w:w="10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Урок</w:t>
            </w:r>
          </w:p>
        </w:tc>
        <w:tc>
          <w:tcPr>
            <w:tcW w:w="1899"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c>
          <w:tcPr>
            <w:tcW w:w="2191"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c>
          <w:tcPr>
            <w:tcW w:w="1654"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r>
      <w:tr w:rsidR="004339FA" w:rsidRPr="004744EB" w:rsidTr="00504E8C">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t>2.2</w:t>
            </w:r>
          </w:p>
        </w:tc>
        <w:tc>
          <w:tcPr>
            <w:tcW w:w="2075"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Кистевая роспись. Выполнение копии</w:t>
            </w:r>
          </w:p>
        </w:tc>
        <w:tc>
          <w:tcPr>
            <w:tcW w:w="10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Урок</w:t>
            </w:r>
          </w:p>
        </w:tc>
        <w:tc>
          <w:tcPr>
            <w:tcW w:w="1899"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c>
          <w:tcPr>
            <w:tcW w:w="2191"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c>
          <w:tcPr>
            <w:tcW w:w="1654"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r>
      <w:tr w:rsidR="004339FA" w:rsidRPr="004744EB" w:rsidTr="00504E8C">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t>2.3</w:t>
            </w:r>
          </w:p>
        </w:tc>
        <w:tc>
          <w:tcPr>
            <w:tcW w:w="2075"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Творческая работа создание композиции с использованием характерных образов данной росписи</w:t>
            </w:r>
          </w:p>
        </w:tc>
        <w:tc>
          <w:tcPr>
            <w:tcW w:w="10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Урок</w:t>
            </w:r>
          </w:p>
        </w:tc>
        <w:tc>
          <w:tcPr>
            <w:tcW w:w="1899"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12</w:t>
            </w:r>
          </w:p>
        </w:tc>
        <w:tc>
          <w:tcPr>
            <w:tcW w:w="2191"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c>
          <w:tcPr>
            <w:tcW w:w="1654"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8</w:t>
            </w:r>
          </w:p>
        </w:tc>
      </w:tr>
      <w:tr w:rsidR="004339FA" w:rsidRPr="004744EB" w:rsidTr="00504E8C">
        <w:trPr>
          <w:trHeight w:val="444"/>
        </w:trPr>
        <w:tc>
          <w:tcPr>
            <w:tcW w:w="9621" w:type="dxa"/>
            <w:gridSpan w:val="6"/>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jc w:val="center"/>
              <w:rPr>
                <w:b/>
                <w:sz w:val="24"/>
                <w:szCs w:val="24"/>
              </w:rPr>
            </w:pPr>
            <w:r w:rsidRPr="004744EB">
              <w:rPr>
                <w:b/>
                <w:sz w:val="24"/>
                <w:szCs w:val="24"/>
              </w:rPr>
              <w:t>Раздел 3: «Текстиль. Вышивка»</w:t>
            </w:r>
          </w:p>
        </w:tc>
      </w:tr>
      <w:tr w:rsidR="004339FA" w:rsidRPr="004744EB" w:rsidTr="00504E8C">
        <w:trPr>
          <w:trHeight w:val="348"/>
        </w:trPr>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outlineLvl w:val="0"/>
              <w:rPr>
                <w:sz w:val="24"/>
                <w:szCs w:val="24"/>
              </w:rPr>
            </w:pPr>
            <w:r w:rsidRPr="004744EB">
              <w:rPr>
                <w:sz w:val="24"/>
                <w:szCs w:val="24"/>
              </w:rPr>
              <w:t>3.1</w:t>
            </w:r>
          </w:p>
        </w:tc>
        <w:tc>
          <w:tcPr>
            <w:tcW w:w="2075"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Вышивка в русском костюме</w:t>
            </w:r>
          </w:p>
        </w:tc>
        <w:tc>
          <w:tcPr>
            <w:tcW w:w="10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 xml:space="preserve">Урок </w:t>
            </w:r>
          </w:p>
        </w:tc>
        <w:tc>
          <w:tcPr>
            <w:tcW w:w="1899"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c>
          <w:tcPr>
            <w:tcW w:w="2191"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c>
          <w:tcPr>
            <w:tcW w:w="1654"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r>
      <w:tr w:rsidR="004339FA" w:rsidRPr="004744EB" w:rsidTr="00504E8C">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lastRenderedPageBreak/>
              <w:t>3.2</w:t>
            </w:r>
          </w:p>
        </w:tc>
        <w:tc>
          <w:tcPr>
            <w:tcW w:w="2075"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Вышивка в марийском костюме</w:t>
            </w:r>
          </w:p>
        </w:tc>
        <w:tc>
          <w:tcPr>
            <w:tcW w:w="10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Урок</w:t>
            </w:r>
          </w:p>
        </w:tc>
        <w:tc>
          <w:tcPr>
            <w:tcW w:w="1899"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c>
          <w:tcPr>
            <w:tcW w:w="2191"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c>
          <w:tcPr>
            <w:tcW w:w="1654"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r>
      <w:tr w:rsidR="004339FA" w:rsidRPr="004744EB" w:rsidTr="00504E8C">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b/>
                <w:sz w:val="24"/>
                <w:szCs w:val="24"/>
              </w:rPr>
            </w:pPr>
            <w:r w:rsidRPr="004744EB">
              <w:rPr>
                <w:sz w:val="24"/>
                <w:szCs w:val="24"/>
              </w:rPr>
              <w:t>3.3</w:t>
            </w:r>
          </w:p>
        </w:tc>
        <w:tc>
          <w:tcPr>
            <w:tcW w:w="2075"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Копирование образцов</w:t>
            </w:r>
          </w:p>
        </w:tc>
        <w:tc>
          <w:tcPr>
            <w:tcW w:w="10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Урок</w:t>
            </w:r>
          </w:p>
        </w:tc>
        <w:tc>
          <w:tcPr>
            <w:tcW w:w="1899"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9</w:t>
            </w:r>
          </w:p>
        </w:tc>
        <w:tc>
          <w:tcPr>
            <w:tcW w:w="2191"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3</w:t>
            </w:r>
          </w:p>
        </w:tc>
        <w:tc>
          <w:tcPr>
            <w:tcW w:w="1654"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r>
      <w:tr w:rsidR="004339FA" w:rsidRPr="004744EB" w:rsidTr="00504E8C">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t>3.4</w:t>
            </w:r>
          </w:p>
        </w:tc>
        <w:tc>
          <w:tcPr>
            <w:tcW w:w="2075"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sz w:val="24"/>
                <w:szCs w:val="24"/>
              </w:rPr>
            </w:pPr>
            <w:r w:rsidRPr="004744EB">
              <w:rPr>
                <w:sz w:val="24"/>
                <w:szCs w:val="24"/>
              </w:rPr>
              <w:t>Творческая работа</w:t>
            </w:r>
          </w:p>
          <w:p w:rsidR="004339FA" w:rsidRPr="004744EB" w:rsidRDefault="004339FA" w:rsidP="00F16507">
            <w:pPr>
              <w:spacing w:line="360" w:lineRule="auto"/>
              <w:rPr>
                <w:sz w:val="24"/>
                <w:szCs w:val="24"/>
              </w:rPr>
            </w:pPr>
            <w:r w:rsidRPr="004744EB">
              <w:rPr>
                <w:sz w:val="24"/>
                <w:szCs w:val="24"/>
              </w:rPr>
              <w:t>«Дерево»</w:t>
            </w:r>
          </w:p>
        </w:tc>
        <w:tc>
          <w:tcPr>
            <w:tcW w:w="10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Урок</w:t>
            </w:r>
          </w:p>
        </w:tc>
        <w:tc>
          <w:tcPr>
            <w:tcW w:w="1899"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9</w:t>
            </w:r>
          </w:p>
        </w:tc>
        <w:tc>
          <w:tcPr>
            <w:tcW w:w="2191"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3</w:t>
            </w:r>
          </w:p>
        </w:tc>
        <w:tc>
          <w:tcPr>
            <w:tcW w:w="1654"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r>
      <w:tr w:rsidR="004339FA" w:rsidRPr="004744EB" w:rsidTr="00504E8C">
        <w:tc>
          <w:tcPr>
            <w:tcW w:w="9621" w:type="dxa"/>
            <w:gridSpan w:val="6"/>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b/>
                <w:sz w:val="24"/>
                <w:szCs w:val="24"/>
              </w:rPr>
            </w:pPr>
          </w:p>
          <w:p w:rsidR="004339FA" w:rsidRPr="004744EB" w:rsidRDefault="004339FA" w:rsidP="00F16507">
            <w:pPr>
              <w:spacing w:line="360" w:lineRule="auto"/>
              <w:jc w:val="center"/>
              <w:rPr>
                <w:b/>
                <w:sz w:val="24"/>
                <w:szCs w:val="24"/>
              </w:rPr>
            </w:pPr>
            <w:r w:rsidRPr="004744EB">
              <w:rPr>
                <w:b/>
                <w:sz w:val="24"/>
                <w:szCs w:val="24"/>
              </w:rPr>
              <w:t>Раздел 4: «Игрушка в различных техниках и материалах»</w:t>
            </w:r>
          </w:p>
          <w:p w:rsidR="004339FA" w:rsidRPr="004744EB" w:rsidRDefault="004339FA" w:rsidP="00F16507">
            <w:pPr>
              <w:spacing w:line="360" w:lineRule="auto"/>
              <w:jc w:val="center"/>
              <w:rPr>
                <w:b/>
                <w:sz w:val="24"/>
                <w:szCs w:val="24"/>
              </w:rPr>
            </w:pPr>
          </w:p>
        </w:tc>
      </w:tr>
      <w:tr w:rsidR="004339FA" w:rsidRPr="004744EB" w:rsidTr="00504E8C">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rPr>
                <w:b/>
                <w:sz w:val="24"/>
                <w:szCs w:val="24"/>
                <w:lang w:val="en-US"/>
              </w:rPr>
            </w:pPr>
            <w:r w:rsidRPr="004744EB">
              <w:rPr>
                <w:sz w:val="24"/>
                <w:szCs w:val="24"/>
              </w:rPr>
              <w:t>4.1</w:t>
            </w:r>
          </w:p>
        </w:tc>
        <w:tc>
          <w:tcPr>
            <w:tcW w:w="2075"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 xml:space="preserve">Закладка на основе косички </w:t>
            </w:r>
          </w:p>
        </w:tc>
        <w:tc>
          <w:tcPr>
            <w:tcW w:w="10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lang w:val="en-US"/>
              </w:rPr>
            </w:pPr>
            <w:r w:rsidRPr="004744EB">
              <w:rPr>
                <w:sz w:val="24"/>
                <w:szCs w:val="24"/>
              </w:rPr>
              <w:t>Урок</w:t>
            </w:r>
          </w:p>
        </w:tc>
        <w:tc>
          <w:tcPr>
            <w:tcW w:w="1899"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c>
          <w:tcPr>
            <w:tcW w:w="2191"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c>
          <w:tcPr>
            <w:tcW w:w="1654"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r>
      <w:tr w:rsidR="004339FA" w:rsidRPr="004744EB" w:rsidTr="00504E8C">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b/>
                <w:sz w:val="24"/>
                <w:szCs w:val="24"/>
              </w:rPr>
            </w:pPr>
            <w:r w:rsidRPr="004744EB">
              <w:rPr>
                <w:sz w:val="24"/>
                <w:szCs w:val="24"/>
              </w:rPr>
              <w:t>4.2</w:t>
            </w:r>
          </w:p>
        </w:tc>
        <w:tc>
          <w:tcPr>
            <w:tcW w:w="2075"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 xml:space="preserve">«Птица» </w:t>
            </w:r>
          </w:p>
        </w:tc>
        <w:tc>
          <w:tcPr>
            <w:tcW w:w="10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Урок</w:t>
            </w:r>
          </w:p>
        </w:tc>
        <w:tc>
          <w:tcPr>
            <w:tcW w:w="1899"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c>
          <w:tcPr>
            <w:tcW w:w="2191"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c>
          <w:tcPr>
            <w:tcW w:w="1654"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r>
      <w:tr w:rsidR="004339FA" w:rsidRPr="004744EB" w:rsidTr="00504E8C">
        <w:tc>
          <w:tcPr>
            <w:tcW w:w="709"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4.3</w:t>
            </w:r>
          </w:p>
        </w:tc>
        <w:tc>
          <w:tcPr>
            <w:tcW w:w="2075"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b/>
                <w:sz w:val="24"/>
                <w:szCs w:val="24"/>
              </w:rPr>
            </w:pPr>
            <w:r w:rsidRPr="004744EB">
              <w:rPr>
                <w:sz w:val="24"/>
                <w:szCs w:val="24"/>
              </w:rPr>
              <w:t>«Лошадка»</w:t>
            </w:r>
          </w:p>
        </w:tc>
        <w:tc>
          <w:tcPr>
            <w:tcW w:w="10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Урок</w:t>
            </w:r>
          </w:p>
        </w:tc>
        <w:tc>
          <w:tcPr>
            <w:tcW w:w="1899"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12</w:t>
            </w:r>
          </w:p>
        </w:tc>
        <w:tc>
          <w:tcPr>
            <w:tcW w:w="2191"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c>
          <w:tcPr>
            <w:tcW w:w="1654"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8</w:t>
            </w:r>
          </w:p>
        </w:tc>
      </w:tr>
    </w:tbl>
    <w:p w:rsidR="004339FA" w:rsidRPr="004744EB" w:rsidRDefault="004339FA" w:rsidP="00F16507">
      <w:pPr>
        <w:spacing w:line="360" w:lineRule="auto"/>
        <w:rPr>
          <w:sz w:val="24"/>
          <w:szCs w:val="24"/>
        </w:rPr>
      </w:pPr>
    </w:p>
    <w:p w:rsidR="004339FA" w:rsidRPr="004744EB" w:rsidRDefault="004339FA" w:rsidP="00F16507">
      <w:pPr>
        <w:snapToGrid w:val="0"/>
        <w:spacing w:line="360" w:lineRule="auto"/>
        <w:jc w:val="center"/>
        <w:rPr>
          <w:b/>
          <w:caps/>
          <w:sz w:val="24"/>
          <w:szCs w:val="24"/>
        </w:rPr>
      </w:pPr>
      <w:r w:rsidRPr="004744EB">
        <w:rPr>
          <w:b/>
          <w:caps/>
          <w:sz w:val="24"/>
          <w:szCs w:val="24"/>
        </w:rPr>
        <w:t>3 год обучения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493"/>
        <w:gridCol w:w="1054"/>
        <w:gridCol w:w="1827"/>
        <w:gridCol w:w="1983"/>
        <w:gridCol w:w="1530"/>
      </w:tblGrid>
      <w:tr w:rsidR="004339FA" w:rsidRPr="004744EB" w:rsidTr="004339FA">
        <w:tc>
          <w:tcPr>
            <w:tcW w:w="576" w:type="dxa"/>
            <w:vMerge w:val="restart"/>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b/>
                <w:sz w:val="24"/>
                <w:szCs w:val="24"/>
              </w:rPr>
              <w:t>№</w:t>
            </w:r>
          </w:p>
        </w:tc>
        <w:tc>
          <w:tcPr>
            <w:tcW w:w="2493" w:type="dxa"/>
            <w:vMerge w:val="restart"/>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sz w:val="24"/>
                <w:szCs w:val="24"/>
              </w:rPr>
            </w:pPr>
            <w:r w:rsidRPr="004744EB">
              <w:rPr>
                <w:sz w:val="24"/>
                <w:szCs w:val="24"/>
              </w:rPr>
              <w:t>Название раздела, темы</w:t>
            </w:r>
          </w:p>
          <w:p w:rsidR="004339FA" w:rsidRPr="004744EB" w:rsidRDefault="004339FA" w:rsidP="00F16507">
            <w:pPr>
              <w:spacing w:line="360" w:lineRule="auto"/>
              <w:jc w:val="center"/>
              <w:rPr>
                <w:sz w:val="24"/>
                <w:szCs w:val="24"/>
              </w:rPr>
            </w:pPr>
          </w:p>
        </w:tc>
        <w:tc>
          <w:tcPr>
            <w:tcW w:w="1054" w:type="dxa"/>
            <w:vMerge w:val="restart"/>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Вид</w:t>
            </w:r>
          </w:p>
          <w:p w:rsidR="004339FA" w:rsidRPr="004744EB" w:rsidRDefault="004339FA" w:rsidP="00F16507">
            <w:pPr>
              <w:spacing w:line="360" w:lineRule="auto"/>
              <w:jc w:val="center"/>
              <w:rPr>
                <w:sz w:val="24"/>
                <w:szCs w:val="24"/>
              </w:rPr>
            </w:pPr>
            <w:r w:rsidRPr="004744EB">
              <w:rPr>
                <w:sz w:val="24"/>
                <w:szCs w:val="24"/>
              </w:rPr>
              <w:t>учеб-</w:t>
            </w:r>
          </w:p>
          <w:p w:rsidR="004339FA" w:rsidRPr="004744EB" w:rsidRDefault="004339FA" w:rsidP="00F16507">
            <w:pPr>
              <w:spacing w:line="360" w:lineRule="auto"/>
              <w:jc w:val="center"/>
              <w:rPr>
                <w:sz w:val="24"/>
                <w:szCs w:val="24"/>
              </w:rPr>
            </w:pPr>
            <w:proofErr w:type="spellStart"/>
            <w:r w:rsidRPr="004744EB">
              <w:rPr>
                <w:sz w:val="24"/>
                <w:szCs w:val="24"/>
              </w:rPr>
              <w:t>ного</w:t>
            </w:r>
            <w:proofErr w:type="spellEnd"/>
            <w:r w:rsidRPr="004744EB">
              <w:rPr>
                <w:sz w:val="24"/>
                <w:szCs w:val="24"/>
              </w:rPr>
              <w:t xml:space="preserve"> занятия</w:t>
            </w:r>
          </w:p>
        </w:tc>
        <w:tc>
          <w:tcPr>
            <w:tcW w:w="5340" w:type="dxa"/>
            <w:gridSpan w:val="3"/>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Общий объем времени в часах</w:t>
            </w:r>
          </w:p>
        </w:tc>
      </w:tr>
      <w:tr w:rsidR="004339FA" w:rsidRPr="004744EB" w:rsidTr="004339FA">
        <w:trPr>
          <w:trHeight w:val="4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sz w:val="24"/>
                <w:szCs w:val="24"/>
              </w:rPr>
            </w:pPr>
          </w:p>
        </w:tc>
        <w:tc>
          <w:tcPr>
            <w:tcW w:w="1827"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Максимальная учебная нагрузка</w:t>
            </w:r>
          </w:p>
        </w:tc>
        <w:tc>
          <w:tcPr>
            <w:tcW w:w="198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 xml:space="preserve">Самостоятельная </w:t>
            </w:r>
          </w:p>
          <w:p w:rsidR="004339FA" w:rsidRPr="004744EB" w:rsidRDefault="004339FA" w:rsidP="00F16507">
            <w:pPr>
              <w:spacing w:line="360" w:lineRule="auto"/>
              <w:jc w:val="center"/>
              <w:rPr>
                <w:sz w:val="24"/>
                <w:szCs w:val="24"/>
              </w:rPr>
            </w:pPr>
            <w:r w:rsidRPr="004744EB">
              <w:rPr>
                <w:sz w:val="24"/>
                <w:szCs w:val="24"/>
              </w:rPr>
              <w:t>работа</w:t>
            </w:r>
          </w:p>
        </w:tc>
        <w:tc>
          <w:tcPr>
            <w:tcW w:w="1530"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 xml:space="preserve">Аудиторные </w:t>
            </w:r>
          </w:p>
          <w:p w:rsidR="004339FA" w:rsidRPr="004744EB" w:rsidRDefault="004339FA" w:rsidP="00F16507">
            <w:pPr>
              <w:spacing w:line="360" w:lineRule="auto"/>
              <w:jc w:val="center"/>
              <w:rPr>
                <w:sz w:val="24"/>
                <w:szCs w:val="24"/>
              </w:rPr>
            </w:pPr>
            <w:r w:rsidRPr="004744EB">
              <w:rPr>
                <w:sz w:val="24"/>
                <w:szCs w:val="24"/>
              </w:rPr>
              <w:t>занятия</w:t>
            </w:r>
          </w:p>
        </w:tc>
      </w:tr>
      <w:tr w:rsidR="004339FA" w:rsidRPr="004744EB" w:rsidTr="004339FA">
        <w:trPr>
          <w:trHeight w:val="4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39FA" w:rsidRPr="004744EB" w:rsidRDefault="004339FA" w:rsidP="00F16507">
            <w:pPr>
              <w:spacing w:line="360" w:lineRule="auto"/>
              <w:rPr>
                <w:sz w:val="24"/>
                <w:szCs w:val="24"/>
              </w:rPr>
            </w:pPr>
          </w:p>
        </w:tc>
        <w:tc>
          <w:tcPr>
            <w:tcW w:w="1827"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99</w:t>
            </w:r>
          </w:p>
        </w:tc>
        <w:tc>
          <w:tcPr>
            <w:tcW w:w="1983"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33</w:t>
            </w:r>
          </w:p>
        </w:tc>
        <w:tc>
          <w:tcPr>
            <w:tcW w:w="1530"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66</w:t>
            </w:r>
          </w:p>
        </w:tc>
      </w:tr>
      <w:tr w:rsidR="004339FA" w:rsidRPr="004744EB" w:rsidTr="004339FA">
        <w:trPr>
          <w:cantSplit/>
          <w:trHeight w:val="535"/>
        </w:trPr>
        <w:tc>
          <w:tcPr>
            <w:tcW w:w="9463" w:type="dxa"/>
            <w:gridSpan w:val="6"/>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p>
          <w:p w:rsidR="004339FA" w:rsidRPr="004744EB" w:rsidRDefault="004339FA" w:rsidP="00F16507">
            <w:pPr>
              <w:spacing w:line="360" w:lineRule="auto"/>
              <w:jc w:val="center"/>
              <w:rPr>
                <w:b/>
                <w:sz w:val="24"/>
                <w:szCs w:val="24"/>
              </w:rPr>
            </w:pPr>
            <w:r w:rsidRPr="004744EB">
              <w:rPr>
                <w:b/>
                <w:sz w:val="24"/>
                <w:szCs w:val="24"/>
              </w:rPr>
              <w:t xml:space="preserve">Раздел 1: «Работа с бумагой. Способы окрашивания бумаги. </w:t>
            </w:r>
          </w:p>
          <w:p w:rsidR="004339FA" w:rsidRPr="004744EB" w:rsidRDefault="004339FA" w:rsidP="00F16507">
            <w:pPr>
              <w:spacing w:line="360" w:lineRule="auto"/>
              <w:jc w:val="center"/>
              <w:rPr>
                <w:b/>
                <w:sz w:val="24"/>
                <w:szCs w:val="24"/>
              </w:rPr>
            </w:pPr>
            <w:r w:rsidRPr="004744EB">
              <w:rPr>
                <w:b/>
                <w:sz w:val="24"/>
                <w:szCs w:val="24"/>
              </w:rPr>
              <w:t>Объемное м</w:t>
            </w:r>
            <w:r w:rsidR="00504E8C" w:rsidRPr="004744EB">
              <w:rPr>
                <w:b/>
                <w:sz w:val="24"/>
                <w:szCs w:val="24"/>
              </w:rPr>
              <w:t>оделирование и конструирование»</w:t>
            </w:r>
          </w:p>
        </w:tc>
      </w:tr>
      <w:tr w:rsidR="004339FA" w:rsidRPr="004744EB" w:rsidTr="004339FA">
        <w:tc>
          <w:tcPr>
            <w:tcW w:w="576"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t>1.1</w:t>
            </w:r>
          </w:p>
        </w:tc>
        <w:tc>
          <w:tcPr>
            <w:tcW w:w="24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Способы создания фактуры на бумаге</w:t>
            </w:r>
          </w:p>
        </w:tc>
        <w:tc>
          <w:tcPr>
            <w:tcW w:w="1054"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Мастер-класс</w:t>
            </w:r>
          </w:p>
        </w:tc>
        <w:tc>
          <w:tcPr>
            <w:tcW w:w="1827"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3</w:t>
            </w:r>
          </w:p>
        </w:tc>
        <w:tc>
          <w:tcPr>
            <w:tcW w:w="1983"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1</w:t>
            </w:r>
          </w:p>
        </w:tc>
        <w:tc>
          <w:tcPr>
            <w:tcW w:w="1530"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r>
      <w:tr w:rsidR="004339FA" w:rsidRPr="004744EB" w:rsidTr="004339FA">
        <w:tc>
          <w:tcPr>
            <w:tcW w:w="576"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t>1.2</w:t>
            </w:r>
          </w:p>
        </w:tc>
        <w:tc>
          <w:tcPr>
            <w:tcW w:w="24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 xml:space="preserve">Монотипия </w:t>
            </w:r>
          </w:p>
        </w:tc>
        <w:tc>
          <w:tcPr>
            <w:tcW w:w="1054"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Мастер-класс</w:t>
            </w:r>
          </w:p>
        </w:tc>
        <w:tc>
          <w:tcPr>
            <w:tcW w:w="1827"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c>
          <w:tcPr>
            <w:tcW w:w="1983"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c>
          <w:tcPr>
            <w:tcW w:w="1530"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r>
      <w:tr w:rsidR="004339FA" w:rsidRPr="004744EB" w:rsidTr="004339FA">
        <w:tc>
          <w:tcPr>
            <w:tcW w:w="576"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t>1.3</w:t>
            </w:r>
          </w:p>
        </w:tc>
        <w:tc>
          <w:tcPr>
            <w:tcW w:w="24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Конструирование объемной формы «Волнистый шар»</w:t>
            </w:r>
          </w:p>
        </w:tc>
        <w:tc>
          <w:tcPr>
            <w:tcW w:w="1054"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sz w:val="24"/>
                <w:szCs w:val="24"/>
              </w:rPr>
            </w:pPr>
            <w:r w:rsidRPr="004744EB">
              <w:rPr>
                <w:sz w:val="24"/>
                <w:szCs w:val="24"/>
              </w:rPr>
              <w:t>Урок</w:t>
            </w:r>
          </w:p>
        </w:tc>
        <w:tc>
          <w:tcPr>
            <w:tcW w:w="1827"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c>
          <w:tcPr>
            <w:tcW w:w="1983"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c>
          <w:tcPr>
            <w:tcW w:w="1530"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r>
      <w:tr w:rsidR="004339FA" w:rsidRPr="004744EB" w:rsidTr="004339FA">
        <w:tc>
          <w:tcPr>
            <w:tcW w:w="576"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t>1.4</w:t>
            </w:r>
          </w:p>
        </w:tc>
        <w:tc>
          <w:tcPr>
            <w:tcW w:w="24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Бумажная бижутерия</w:t>
            </w:r>
          </w:p>
        </w:tc>
        <w:tc>
          <w:tcPr>
            <w:tcW w:w="1054"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Урок</w:t>
            </w:r>
          </w:p>
        </w:tc>
        <w:tc>
          <w:tcPr>
            <w:tcW w:w="1827"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c>
          <w:tcPr>
            <w:tcW w:w="1983"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c>
          <w:tcPr>
            <w:tcW w:w="1530"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r>
      <w:tr w:rsidR="004339FA" w:rsidRPr="004744EB" w:rsidTr="004339FA">
        <w:trPr>
          <w:trHeight w:val="394"/>
        </w:trPr>
        <w:tc>
          <w:tcPr>
            <w:tcW w:w="9463" w:type="dxa"/>
            <w:gridSpan w:val="6"/>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b/>
                <w:sz w:val="24"/>
                <w:szCs w:val="24"/>
              </w:rPr>
            </w:pPr>
          </w:p>
          <w:p w:rsidR="004339FA" w:rsidRPr="004744EB" w:rsidRDefault="004339FA" w:rsidP="00F16507">
            <w:pPr>
              <w:spacing w:line="360" w:lineRule="auto"/>
              <w:jc w:val="center"/>
              <w:rPr>
                <w:b/>
                <w:sz w:val="24"/>
                <w:szCs w:val="24"/>
              </w:rPr>
            </w:pPr>
            <w:r w:rsidRPr="004744EB">
              <w:rPr>
                <w:b/>
                <w:sz w:val="24"/>
                <w:szCs w:val="24"/>
              </w:rPr>
              <w:t>Раздел 2: «Традиционные в</w:t>
            </w:r>
            <w:r w:rsidR="006874C1" w:rsidRPr="004744EB">
              <w:rPr>
                <w:b/>
                <w:sz w:val="24"/>
                <w:szCs w:val="24"/>
              </w:rPr>
              <w:t>иды росписи. Роспись по дереву»</w:t>
            </w:r>
          </w:p>
        </w:tc>
      </w:tr>
      <w:tr w:rsidR="004339FA" w:rsidRPr="004744EB" w:rsidTr="004339FA">
        <w:tc>
          <w:tcPr>
            <w:tcW w:w="576"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t>2.1</w:t>
            </w:r>
          </w:p>
        </w:tc>
        <w:tc>
          <w:tcPr>
            <w:tcW w:w="24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 xml:space="preserve">Роспись по дереву </w:t>
            </w:r>
          </w:p>
        </w:tc>
        <w:tc>
          <w:tcPr>
            <w:tcW w:w="1054"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Урок</w:t>
            </w:r>
          </w:p>
        </w:tc>
        <w:tc>
          <w:tcPr>
            <w:tcW w:w="1827"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c>
          <w:tcPr>
            <w:tcW w:w="1983"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c>
          <w:tcPr>
            <w:tcW w:w="1530"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r>
      <w:tr w:rsidR="004339FA" w:rsidRPr="004744EB" w:rsidTr="004339FA">
        <w:tc>
          <w:tcPr>
            <w:tcW w:w="576"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lastRenderedPageBreak/>
              <w:t>2.2</w:t>
            </w:r>
          </w:p>
        </w:tc>
        <w:tc>
          <w:tcPr>
            <w:tcW w:w="24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Копирование образца</w:t>
            </w:r>
          </w:p>
        </w:tc>
        <w:tc>
          <w:tcPr>
            <w:tcW w:w="1054"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Урок</w:t>
            </w:r>
          </w:p>
        </w:tc>
        <w:tc>
          <w:tcPr>
            <w:tcW w:w="1827"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c>
          <w:tcPr>
            <w:tcW w:w="1983"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c>
          <w:tcPr>
            <w:tcW w:w="1530"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r>
      <w:tr w:rsidR="004339FA" w:rsidRPr="004744EB" w:rsidTr="004339FA">
        <w:tc>
          <w:tcPr>
            <w:tcW w:w="576"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sz w:val="24"/>
                <w:szCs w:val="24"/>
              </w:rPr>
            </w:pPr>
            <w:r w:rsidRPr="004744EB">
              <w:rPr>
                <w:sz w:val="24"/>
                <w:szCs w:val="24"/>
              </w:rPr>
              <w:t>2.3</w:t>
            </w:r>
          </w:p>
        </w:tc>
        <w:tc>
          <w:tcPr>
            <w:tcW w:w="24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 xml:space="preserve">Эскиз росписи разделочной доски </w:t>
            </w:r>
          </w:p>
        </w:tc>
        <w:tc>
          <w:tcPr>
            <w:tcW w:w="1054"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Урок</w:t>
            </w:r>
          </w:p>
        </w:tc>
        <w:tc>
          <w:tcPr>
            <w:tcW w:w="1827"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12</w:t>
            </w:r>
          </w:p>
        </w:tc>
        <w:tc>
          <w:tcPr>
            <w:tcW w:w="1983"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c>
          <w:tcPr>
            <w:tcW w:w="1530"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8</w:t>
            </w:r>
          </w:p>
        </w:tc>
      </w:tr>
      <w:tr w:rsidR="004339FA" w:rsidRPr="004744EB" w:rsidTr="004339FA">
        <w:trPr>
          <w:trHeight w:val="408"/>
        </w:trPr>
        <w:tc>
          <w:tcPr>
            <w:tcW w:w="9463" w:type="dxa"/>
            <w:gridSpan w:val="6"/>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b/>
                <w:sz w:val="24"/>
                <w:szCs w:val="24"/>
              </w:rPr>
            </w:pPr>
          </w:p>
          <w:p w:rsidR="004339FA" w:rsidRPr="004744EB" w:rsidRDefault="004339FA" w:rsidP="00F16507">
            <w:pPr>
              <w:spacing w:line="360" w:lineRule="auto"/>
              <w:jc w:val="center"/>
              <w:rPr>
                <w:b/>
                <w:sz w:val="24"/>
                <w:szCs w:val="24"/>
              </w:rPr>
            </w:pPr>
            <w:r w:rsidRPr="004744EB">
              <w:rPr>
                <w:b/>
                <w:sz w:val="24"/>
                <w:szCs w:val="24"/>
              </w:rPr>
              <w:t>Раздел 3:</w:t>
            </w:r>
            <w:r w:rsidR="00504E8C" w:rsidRPr="004744EB">
              <w:rPr>
                <w:b/>
                <w:sz w:val="24"/>
                <w:szCs w:val="24"/>
              </w:rPr>
              <w:t xml:space="preserve"> «Текстиль. Традиционные куклы»</w:t>
            </w:r>
          </w:p>
        </w:tc>
      </w:tr>
      <w:tr w:rsidR="004339FA" w:rsidRPr="004744EB" w:rsidTr="004339FA">
        <w:tc>
          <w:tcPr>
            <w:tcW w:w="576"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rPr>
                <w:b/>
                <w:sz w:val="24"/>
                <w:szCs w:val="24"/>
              </w:rPr>
            </w:pPr>
            <w:r w:rsidRPr="004744EB">
              <w:rPr>
                <w:sz w:val="24"/>
                <w:szCs w:val="24"/>
              </w:rPr>
              <w:t>3.1</w:t>
            </w:r>
          </w:p>
        </w:tc>
        <w:tc>
          <w:tcPr>
            <w:tcW w:w="24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Знакомств с миром тряпичной куклы. Кукла «Зайчик на пальчик».</w:t>
            </w:r>
          </w:p>
        </w:tc>
        <w:tc>
          <w:tcPr>
            <w:tcW w:w="1054"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Урок</w:t>
            </w:r>
          </w:p>
        </w:tc>
        <w:tc>
          <w:tcPr>
            <w:tcW w:w="1827"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6</w:t>
            </w:r>
          </w:p>
        </w:tc>
        <w:tc>
          <w:tcPr>
            <w:tcW w:w="1983"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2</w:t>
            </w:r>
          </w:p>
        </w:tc>
        <w:tc>
          <w:tcPr>
            <w:tcW w:w="1530" w:type="dxa"/>
            <w:tcBorders>
              <w:top w:val="single" w:sz="4" w:space="0" w:color="auto"/>
              <w:left w:val="single" w:sz="4" w:space="0" w:color="auto"/>
              <w:bottom w:val="single" w:sz="4" w:space="0" w:color="auto"/>
              <w:right w:val="single" w:sz="4" w:space="0" w:color="auto"/>
            </w:tcBorders>
            <w:hideMark/>
          </w:tcPr>
          <w:p w:rsidR="004339FA" w:rsidRPr="004744EB" w:rsidRDefault="005F36E1" w:rsidP="00F16507">
            <w:pPr>
              <w:spacing w:line="360" w:lineRule="auto"/>
              <w:jc w:val="center"/>
              <w:rPr>
                <w:sz w:val="24"/>
                <w:szCs w:val="24"/>
              </w:rPr>
            </w:pPr>
            <w:r w:rsidRPr="004744EB">
              <w:rPr>
                <w:sz w:val="24"/>
                <w:szCs w:val="24"/>
              </w:rPr>
              <w:t>4</w:t>
            </w:r>
          </w:p>
        </w:tc>
      </w:tr>
      <w:tr w:rsidR="004339FA" w:rsidRPr="004744EB" w:rsidTr="004339FA">
        <w:tc>
          <w:tcPr>
            <w:tcW w:w="576"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rPr>
                <w:b/>
                <w:sz w:val="24"/>
                <w:szCs w:val="24"/>
              </w:rPr>
            </w:pPr>
            <w:r w:rsidRPr="004744EB">
              <w:rPr>
                <w:sz w:val="24"/>
                <w:szCs w:val="24"/>
              </w:rPr>
              <w:t>3.2</w:t>
            </w:r>
          </w:p>
        </w:tc>
        <w:tc>
          <w:tcPr>
            <w:tcW w:w="2493" w:type="dxa"/>
            <w:tcBorders>
              <w:top w:val="single" w:sz="4" w:space="0" w:color="auto"/>
              <w:left w:val="single" w:sz="4" w:space="0" w:color="auto"/>
              <w:bottom w:val="single" w:sz="4" w:space="0" w:color="auto"/>
              <w:right w:val="single" w:sz="4" w:space="0" w:color="auto"/>
            </w:tcBorders>
          </w:tcPr>
          <w:p w:rsidR="004339FA" w:rsidRPr="004744EB" w:rsidRDefault="00504E8C" w:rsidP="00F16507">
            <w:pPr>
              <w:spacing w:line="360" w:lineRule="auto"/>
              <w:rPr>
                <w:sz w:val="24"/>
                <w:szCs w:val="24"/>
              </w:rPr>
            </w:pPr>
            <w:r w:rsidRPr="004744EB">
              <w:rPr>
                <w:sz w:val="24"/>
                <w:szCs w:val="24"/>
              </w:rPr>
              <w:t>Кукла «</w:t>
            </w:r>
            <w:proofErr w:type="spellStart"/>
            <w:r w:rsidRPr="004744EB">
              <w:rPr>
                <w:sz w:val="24"/>
                <w:szCs w:val="24"/>
              </w:rPr>
              <w:t>Крупеничка</w:t>
            </w:r>
            <w:proofErr w:type="spellEnd"/>
            <w:r w:rsidRPr="004744EB">
              <w:rPr>
                <w:sz w:val="24"/>
                <w:szCs w:val="24"/>
              </w:rPr>
              <w:t>»</w:t>
            </w:r>
          </w:p>
        </w:tc>
        <w:tc>
          <w:tcPr>
            <w:tcW w:w="1054"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Урок</w:t>
            </w:r>
          </w:p>
        </w:tc>
        <w:tc>
          <w:tcPr>
            <w:tcW w:w="1827"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12</w:t>
            </w:r>
          </w:p>
        </w:tc>
        <w:tc>
          <w:tcPr>
            <w:tcW w:w="1983"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c>
          <w:tcPr>
            <w:tcW w:w="1530" w:type="dxa"/>
            <w:tcBorders>
              <w:top w:val="single" w:sz="4" w:space="0" w:color="auto"/>
              <w:left w:val="single" w:sz="4" w:space="0" w:color="auto"/>
              <w:bottom w:val="single" w:sz="4" w:space="0" w:color="auto"/>
              <w:right w:val="single" w:sz="4" w:space="0" w:color="auto"/>
            </w:tcBorders>
            <w:hideMark/>
          </w:tcPr>
          <w:p w:rsidR="004339FA" w:rsidRPr="004744EB" w:rsidRDefault="005F36E1" w:rsidP="00F16507">
            <w:pPr>
              <w:spacing w:line="360" w:lineRule="auto"/>
              <w:jc w:val="center"/>
              <w:rPr>
                <w:sz w:val="24"/>
                <w:szCs w:val="24"/>
              </w:rPr>
            </w:pPr>
            <w:r w:rsidRPr="004744EB">
              <w:rPr>
                <w:sz w:val="24"/>
                <w:szCs w:val="24"/>
              </w:rPr>
              <w:t>8</w:t>
            </w:r>
          </w:p>
        </w:tc>
      </w:tr>
      <w:tr w:rsidR="004339FA" w:rsidRPr="004744EB" w:rsidTr="004339FA">
        <w:tc>
          <w:tcPr>
            <w:tcW w:w="576" w:type="dxa"/>
            <w:tcBorders>
              <w:top w:val="single" w:sz="4" w:space="0" w:color="auto"/>
              <w:left w:val="single" w:sz="4" w:space="0" w:color="auto"/>
              <w:bottom w:val="single" w:sz="4" w:space="0" w:color="auto"/>
              <w:right w:val="single" w:sz="4" w:space="0" w:color="auto"/>
            </w:tcBorders>
            <w:hideMark/>
          </w:tcPr>
          <w:p w:rsidR="004339FA" w:rsidRPr="004744EB" w:rsidRDefault="00504E8C" w:rsidP="00F16507">
            <w:pPr>
              <w:spacing w:line="360" w:lineRule="auto"/>
              <w:jc w:val="center"/>
              <w:rPr>
                <w:b/>
                <w:sz w:val="24"/>
                <w:szCs w:val="24"/>
              </w:rPr>
            </w:pPr>
            <w:r w:rsidRPr="004744EB">
              <w:rPr>
                <w:sz w:val="24"/>
                <w:szCs w:val="24"/>
              </w:rPr>
              <w:t>3.3</w:t>
            </w:r>
          </w:p>
        </w:tc>
        <w:tc>
          <w:tcPr>
            <w:tcW w:w="2493"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rPr>
                <w:sz w:val="24"/>
                <w:szCs w:val="24"/>
              </w:rPr>
            </w:pPr>
            <w:r w:rsidRPr="004744EB">
              <w:rPr>
                <w:sz w:val="24"/>
                <w:szCs w:val="24"/>
              </w:rPr>
              <w:t>Кукла «Колокольчик»</w:t>
            </w:r>
          </w:p>
        </w:tc>
        <w:tc>
          <w:tcPr>
            <w:tcW w:w="1054" w:type="dxa"/>
            <w:tcBorders>
              <w:top w:val="single" w:sz="4" w:space="0" w:color="auto"/>
              <w:left w:val="single" w:sz="4" w:space="0" w:color="auto"/>
              <w:bottom w:val="single" w:sz="4" w:space="0" w:color="auto"/>
              <w:right w:val="single" w:sz="4" w:space="0" w:color="auto"/>
            </w:tcBorders>
            <w:hideMark/>
          </w:tcPr>
          <w:p w:rsidR="004339FA" w:rsidRPr="004744EB" w:rsidRDefault="004339FA" w:rsidP="00F16507">
            <w:pPr>
              <w:spacing w:line="360" w:lineRule="auto"/>
              <w:jc w:val="center"/>
              <w:rPr>
                <w:b/>
                <w:sz w:val="24"/>
                <w:szCs w:val="24"/>
              </w:rPr>
            </w:pPr>
            <w:r w:rsidRPr="004744EB">
              <w:rPr>
                <w:sz w:val="24"/>
                <w:szCs w:val="24"/>
              </w:rPr>
              <w:t>Урок</w:t>
            </w:r>
          </w:p>
        </w:tc>
        <w:tc>
          <w:tcPr>
            <w:tcW w:w="1827"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12</w:t>
            </w:r>
          </w:p>
        </w:tc>
        <w:tc>
          <w:tcPr>
            <w:tcW w:w="1983"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c>
          <w:tcPr>
            <w:tcW w:w="1530" w:type="dxa"/>
            <w:tcBorders>
              <w:top w:val="single" w:sz="4" w:space="0" w:color="auto"/>
              <w:left w:val="single" w:sz="4" w:space="0" w:color="auto"/>
              <w:bottom w:val="single" w:sz="4" w:space="0" w:color="auto"/>
              <w:right w:val="single" w:sz="4" w:space="0" w:color="auto"/>
            </w:tcBorders>
            <w:hideMark/>
          </w:tcPr>
          <w:p w:rsidR="004339FA" w:rsidRPr="004744EB" w:rsidRDefault="005F36E1" w:rsidP="00F16507">
            <w:pPr>
              <w:spacing w:line="360" w:lineRule="auto"/>
              <w:jc w:val="center"/>
              <w:rPr>
                <w:sz w:val="24"/>
                <w:szCs w:val="24"/>
              </w:rPr>
            </w:pPr>
            <w:r w:rsidRPr="004744EB">
              <w:rPr>
                <w:sz w:val="24"/>
                <w:szCs w:val="24"/>
              </w:rPr>
              <w:t>8</w:t>
            </w:r>
          </w:p>
        </w:tc>
      </w:tr>
      <w:tr w:rsidR="004339FA" w:rsidRPr="004744EB" w:rsidTr="004339FA">
        <w:tc>
          <w:tcPr>
            <w:tcW w:w="9463" w:type="dxa"/>
            <w:gridSpan w:val="6"/>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b/>
                <w:sz w:val="24"/>
                <w:szCs w:val="24"/>
              </w:rPr>
            </w:pPr>
          </w:p>
          <w:p w:rsidR="004339FA" w:rsidRPr="004744EB" w:rsidRDefault="004339FA" w:rsidP="00F16507">
            <w:pPr>
              <w:spacing w:line="360" w:lineRule="auto"/>
              <w:jc w:val="center"/>
              <w:rPr>
                <w:b/>
                <w:sz w:val="24"/>
                <w:szCs w:val="24"/>
              </w:rPr>
            </w:pPr>
            <w:r w:rsidRPr="004744EB">
              <w:rPr>
                <w:b/>
                <w:sz w:val="24"/>
                <w:szCs w:val="24"/>
              </w:rPr>
              <w:t>Раздел 4: «Игрушки из различного материала»</w:t>
            </w:r>
          </w:p>
        </w:tc>
      </w:tr>
      <w:tr w:rsidR="004339FA" w:rsidRPr="004744EB" w:rsidTr="004339FA">
        <w:tc>
          <w:tcPr>
            <w:tcW w:w="576" w:type="dxa"/>
            <w:tcBorders>
              <w:top w:val="single" w:sz="4" w:space="0" w:color="auto"/>
              <w:left w:val="single" w:sz="4" w:space="0" w:color="auto"/>
              <w:bottom w:val="single" w:sz="4" w:space="0" w:color="auto"/>
              <w:right w:val="single" w:sz="4" w:space="0" w:color="auto"/>
            </w:tcBorders>
          </w:tcPr>
          <w:p w:rsidR="004339FA" w:rsidRPr="004744EB" w:rsidRDefault="00504E8C" w:rsidP="00F16507">
            <w:pPr>
              <w:spacing w:line="360" w:lineRule="auto"/>
              <w:jc w:val="center"/>
              <w:rPr>
                <w:sz w:val="24"/>
                <w:szCs w:val="24"/>
              </w:rPr>
            </w:pPr>
            <w:r w:rsidRPr="004744EB">
              <w:rPr>
                <w:sz w:val="24"/>
                <w:szCs w:val="24"/>
              </w:rPr>
              <w:t>4.1</w:t>
            </w:r>
          </w:p>
        </w:tc>
        <w:tc>
          <w:tcPr>
            <w:tcW w:w="2493"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sz w:val="24"/>
                <w:szCs w:val="24"/>
              </w:rPr>
            </w:pPr>
            <w:r w:rsidRPr="004744EB">
              <w:rPr>
                <w:sz w:val="24"/>
                <w:szCs w:val="24"/>
              </w:rPr>
              <w:t>Конструирование игрушки из бросового материала</w:t>
            </w:r>
          </w:p>
        </w:tc>
        <w:tc>
          <w:tcPr>
            <w:tcW w:w="1054"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b/>
                <w:sz w:val="24"/>
                <w:szCs w:val="24"/>
              </w:rPr>
            </w:pPr>
            <w:r w:rsidRPr="004744EB">
              <w:rPr>
                <w:sz w:val="24"/>
                <w:szCs w:val="24"/>
              </w:rPr>
              <w:t>Урок</w:t>
            </w:r>
          </w:p>
        </w:tc>
        <w:tc>
          <w:tcPr>
            <w:tcW w:w="1827"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12</w:t>
            </w:r>
          </w:p>
        </w:tc>
        <w:tc>
          <w:tcPr>
            <w:tcW w:w="1983"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c>
          <w:tcPr>
            <w:tcW w:w="1530"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8</w:t>
            </w:r>
          </w:p>
        </w:tc>
      </w:tr>
      <w:tr w:rsidR="004339FA" w:rsidRPr="004744EB" w:rsidTr="004339FA">
        <w:tc>
          <w:tcPr>
            <w:tcW w:w="576" w:type="dxa"/>
            <w:tcBorders>
              <w:top w:val="single" w:sz="4" w:space="0" w:color="auto"/>
              <w:left w:val="single" w:sz="4" w:space="0" w:color="auto"/>
              <w:bottom w:val="single" w:sz="4" w:space="0" w:color="auto"/>
              <w:right w:val="single" w:sz="4" w:space="0" w:color="auto"/>
            </w:tcBorders>
          </w:tcPr>
          <w:p w:rsidR="004339FA" w:rsidRPr="004744EB" w:rsidRDefault="00504E8C" w:rsidP="00F16507">
            <w:pPr>
              <w:spacing w:line="360" w:lineRule="auto"/>
              <w:jc w:val="center"/>
              <w:rPr>
                <w:sz w:val="24"/>
                <w:szCs w:val="24"/>
              </w:rPr>
            </w:pPr>
            <w:r w:rsidRPr="004744EB">
              <w:rPr>
                <w:sz w:val="24"/>
                <w:szCs w:val="24"/>
              </w:rPr>
              <w:t>4.2</w:t>
            </w:r>
          </w:p>
        </w:tc>
        <w:tc>
          <w:tcPr>
            <w:tcW w:w="2493"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rPr>
                <w:sz w:val="24"/>
                <w:szCs w:val="24"/>
              </w:rPr>
            </w:pPr>
            <w:r w:rsidRPr="004744EB">
              <w:rPr>
                <w:sz w:val="24"/>
                <w:szCs w:val="24"/>
              </w:rPr>
              <w:t xml:space="preserve">Игрушки </w:t>
            </w:r>
            <w:proofErr w:type="gramStart"/>
            <w:r w:rsidRPr="004744EB">
              <w:rPr>
                <w:sz w:val="24"/>
                <w:szCs w:val="24"/>
              </w:rPr>
              <w:t>из</w:t>
            </w:r>
            <w:proofErr w:type="gramEnd"/>
            <w:r w:rsidRPr="004744EB">
              <w:rPr>
                <w:sz w:val="24"/>
                <w:szCs w:val="24"/>
              </w:rPr>
              <w:t xml:space="preserve"> опилка «</w:t>
            </w:r>
            <w:proofErr w:type="spellStart"/>
            <w:r w:rsidRPr="004744EB">
              <w:rPr>
                <w:sz w:val="24"/>
                <w:szCs w:val="24"/>
              </w:rPr>
              <w:t>Травянчик</w:t>
            </w:r>
            <w:proofErr w:type="spellEnd"/>
            <w:r w:rsidRPr="004744EB">
              <w:rPr>
                <w:sz w:val="24"/>
                <w:szCs w:val="24"/>
              </w:rPr>
              <w:t>»</w:t>
            </w:r>
          </w:p>
        </w:tc>
        <w:tc>
          <w:tcPr>
            <w:tcW w:w="1054" w:type="dxa"/>
            <w:tcBorders>
              <w:top w:val="single" w:sz="4" w:space="0" w:color="auto"/>
              <w:left w:val="single" w:sz="4" w:space="0" w:color="auto"/>
              <w:bottom w:val="single" w:sz="4" w:space="0" w:color="auto"/>
              <w:right w:val="single" w:sz="4" w:space="0" w:color="auto"/>
            </w:tcBorders>
          </w:tcPr>
          <w:p w:rsidR="004339FA" w:rsidRPr="004744EB" w:rsidRDefault="004339FA" w:rsidP="00F16507">
            <w:pPr>
              <w:spacing w:line="360" w:lineRule="auto"/>
              <w:jc w:val="center"/>
              <w:rPr>
                <w:b/>
                <w:sz w:val="24"/>
                <w:szCs w:val="24"/>
              </w:rPr>
            </w:pPr>
            <w:r w:rsidRPr="004744EB">
              <w:rPr>
                <w:sz w:val="24"/>
                <w:szCs w:val="24"/>
              </w:rPr>
              <w:t>Урок</w:t>
            </w:r>
          </w:p>
        </w:tc>
        <w:tc>
          <w:tcPr>
            <w:tcW w:w="1827"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12</w:t>
            </w:r>
          </w:p>
        </w:tc>
        <w:tc>
          <w:tcPr>
            <w:tcW w:w="1983"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4</w:t>
            </w:r>
          </w:p>
        </w:tc>
        <w:tc>
          <w:tcPr>
            <w:tcW w:w="1530" w:type="dxa"/>
            <w:tcBorders>
              <w:top w:val="single" w:sz="4" w:space="0" w:color="auto"/>
              <w:left w:val="single" w:sz="4" w:space="0" w:color="auto"/>
              <w:bottom w:val="single" w:sz="4" w:space="0" w:color="auto"/>
              <w:right w:val="single" w:sz="4" w:space="0" w:color="auto"/>
            </w:tcBorders>
          </w:tcPr>
          <w:p w:rsidR="004339FA" w:rsidRPr="004744EB" w:rsidRDefault="005F36E1" w:rsidP="00F16507">
            <w:pPr>
              <w:spacing w:line="360" w:lineRule="auto"/>
              <w:jc w:val="center"/>
              <w:rPr>
                <w:sz w:val="24"/>
                <w:szCs w:val="24"/>
              </w:rPr>
            </w:pPr>
            <w:r w:rsidRPr="004744EB">
              <w:rPr>
                <w:sz w:val="24"/>
                <w:szCs w:val="24"/>
              </w:rPr>
              <w:t>8</w:t>
            </w:r>
          </w:p>
        </w:tc>
      </w:tr>
    </w:tbl>
    <w:p w:rsidR="004339FA" w:rsidRPr="004744EB" w:rsidRDefault="004339FA" w:rsidP="00F16507">
      <w:pPr>
        <w:spacing w:line="360" w:lineRule="auto"/>
        <w:jc w:val="center"/>
        <w:rPr>
          <w:sz w:val="24"/>
          <w:szCs w:val="24"/>
        </w:rPr>
      </w:pPr>
    </w:p>
    <w:p w:rsidR="004339FA" w:rsidRPr="004744EB" w:rsidRDefault="004339FA" w:rsidP="00F16507">
      <w:pPr>
        <w:spacing w:line="360" w:lineRule="auto"/>
        <w:ind w:left="360"/>
        <w:jc w:val="center"/>
        <w:rPr>
          <w:b/>
          <w:sz w:val="24"/>
          <w:szCs w:val="24"/>
        </w:rPr>
      </w:pPr>
      <w:r w:rsidRPr="004744EB">
        <w:rPr>
          <w:b/>
          <w:sz w:val="24"/>
          <w:szCs w:val="24"/>
        </w:rPr>
        <w:t>СОДЕРЖАНИЕ УЧЕБНОГО ПРЕДМЕТА</w:t>
      </w:r>
    </w:p>
    <w:p w:rsidR="004339FA" w:rsidRPr="004744EB" w:rsidRDefault="004339FA" w:rsidP="00F16507">
      <w:pPr>
        <w:spacing w:line="360" w:lineRule="auto"/>
        <w:ind w:firstLine="709"/>
        <w:jc w:val="both"/>
        <w:rPr>
          <w:sz w:val="24"/>
          <w:szCs w:val="24"/>
        </w:rPr>
      </w:pPr>
      <w:r w:rsidRPr="004744EB">
        <w:rPr>
          <w:sz w:val="24"/>
          <w:szCs w:val="24"/>
        </w:rPr>
        <w:t>Содержание учебного предмета «Прикладное творчество» построено с учетом возрастных особенностей детей, а также с учетом особенностей развития их пространственного мышления; включает теоретическую и практическую части.</w:t>
      </w:r>
    </w:p>
    <w:p w:rsidR="004339FA" w:rsidRPr="004744EB" w:rsidRDefault="004339FA" w:rsidP="00F16507">
      <w:pPr>
        <w:spacing w:line="360" w:lineRule="auto"/>
        <w:ind w:firstLine="709"/>
        <w:jc w:val="both"/>
        <w:rPr>
          <w:sz w:val="24"/>
          <w:szCs w:val="24"/>
        </w:rPr>
      </w:pPr>
      <w:r w:rsidRPr="004744EB">
        <w:rPr>
          <w:sz w:val="24"/>
          <w:szCs w:val="24"/>
        </w:rPr>
        <w:t xml:space="preserve">Теоретическая часть предполагает знакомство учащихся с техниками и способами  работы с различными материалами, а практическая часть основана на применении теоретических знаний в учебном и творческом процессе. За годы освоения программы дети получают знания о многообразии декоративно-прикладного искусства, а также умения работы в различных техниках прикладного творчества. </w:t>
      </w:r>
    </w:p>
    <w:p w:rsidR="004339FA" w:rsidRPr="004744EB" w:rsidRDefault="004339FA" w:rsidP="00F16507">
      <w:pPr>
        <w:spacing w:line="360" w:lineRule="auto"/>
        <w:ind w:firstLine="709"/>
        <w:rPr>
          <w:color w:val="000000"/>
          <w:sz w:val="24"/>
          <w:szCs w:val="24"/>
        </w:rPr>
      </w:pPr>
      <w:r w:rsidRPr="004744EB">
        <w:rPr>
          <w:sz w:val="24"/>
          <w:szCs w:val="24"/>
        </w:rPr>
        <w:t>Содержание программы включает следующие основные разделы:</w:t>
      </w:r>
      <w:r w:rsidRPr="004744EB">
        <w:rPr>
          <w:color w:val="000000"/>
          <w:sz w:val="24"/>
          <w:szCs w:val="24"/>
        </w:rPr>
        <w:t xml:space="preserve"> </w:t>
      </w:r>
    </w:p>
    <w:p w:rsidR="004339FA" w:rsidRPr="004744EB" w:rsidRDefault="004339FA" w:rsidP="00F16507">
      <w:pPr>
        <w:spacing w:line="360" w:lineRule="auto"/>
        <w:ind w:firstLine="709"/>
        <w:rPr>
          <w:sz w:val="24"/>
          <w:szCs w:val="24"/>
        </w:rPr>
      </w:pPr>
      <w:r w:rsidRPr="004744EB">
        <w:rPr>
          <w:sz w:val="24"/>
          <w:szCs w:val="24"/>
        </w:rPr>
        <w:t>Раздел 1: Работа с бумагой.</w:t>
      </w:r>
    </w:p>
    <w:p w:rsidR="004339FA" w:rsidRPr="004744EB" w:rsidRDefault="004339FA" w:rsidP="00F16507">
      <w:pPr>
        <w:spacing w:line="360" w:lineRule="auto"/>
        <w:ind w:firstLine="709"/>
        <w:rPr>
          <w:sz w:val="24"/>
          <w:szCs w:val="24"/>
        </w:rPr>
      </w:pPr>
      <w:r w:rsidRPr="004744EB">
        <w:rPr>
          <w:sz w:val="24"/>
          <w:szCs w:val="24"/>
        </w:rPr>
        <w:t>Раздел 2: Традиционные виды росписи.</w:t>
      </w:r>
    </w:p>
    <w:p w:rsidR="004339FA" w:rsidRPr="004744EB" w:rsidRDefault="004339FA" w:rsidP="00F16507">
      <w:pPr>
        <w:spacing w:line="360" w:lineRule="auto"/>
        <w:ind w:firstLine="709"/>
        <w:rPr>
          <w:sz w:val="24"/>
          <w:szCs w:val="24"/>
        </w:rPr>
      </w:pPr>
      <w:r w:rsidRPr="004744EB">
        <w:rPr>
          <w:sz w:val="24"/>
          <w:szCs w:val="24"/>
        </w:rPr>
        <w:t xml:space="preserve">Раздел 3: Текстиль. </w:t>
      </w:r>
    </w:p>
    <w:p w:rsidR="004339FA" w:rsidRPr="004744EB" w:rsidRDefault="004339FA" w:rsidP="00F16507">
      <w:pPr>
        <w:spacing w:line="360" w:lineRule="auto"/>
        <w:ind w:firstLine="709"/>
        <w:rPr>
          <w:sz w:val="24"/>
          <w:szCs w:val="24"/>
        </w:rPr>
      </w:pPr>
      <w:r w:rsidRPr="004744EB">
        <w:rPr>
          <w:sz w:val="24"/>
          <w:szCs w:val="24"/>
        </w:rPr>
        <w:t>Раздел 4: Игрушка в различных техниках и материалах.</w:t>
      </w:r>
    </w:p>
    <w:p w:rsidR="004339FA" w:rsidRPr="004744EB" w:rsidRDefault="004339FA" w:rsidP="00F16507">
      <w:pPr>
        <w:spacing w:line="360" w:lineRule="auto"/>
        <w:ind w:firstLine="709"/>
        <w:jc w:val="both"/>
        <w:rPr>
          <w:b/>
          <w:sz w:val="24"/>
          <w:szCs w:val="24"/>
        </w:rPr>
      </w:pPr>
      <w:r w:rsidRPr="004744EB">
        <w:rPr>
          <w:sz w:val="24"/>
          <w:szCs w:val="24"/>
        </w:rPr>
        <w:t>Содержание  программы направлено на освоение различных способов работы с материалами, ознакомление с традиционными народными ремеслами, а также с другими видами декоративно-прикладного творчества.</w:t>
      </w:r>
    </w:p>
    <w:p w:rsidR="004339FA" w:rsidRPr="004744EB" w:rsidRDefault="004339FA" w:rsidP="00F16507">
      <w:pPr>
        <w:shd w:val="clear" w:color="auto" w:fill="FFFFFF"/>
        <w:spacing w:line="360" w:lineRule="auto"/>
        <w:ind w:firstLine="709"/>
        <w:jc w:val="both"/>
        <w:rPr>
          <w:sz w:val="24"/>
          <w:szCs w:val="24"/>
        </w:rPr>
      </w:pPr>
      <w:r w:rsidRPr="004744EB">
        <w:rPr>
          <w:i/>
          <w:sz w:val="24"/>
          <w:szCs w:val="24"/>
        </w:rPr>
        <w:lastRenderedPageBreak/>
        <w:t>Цель:</w:t>
      </w:r>
      <w:r w:rsidRPr="004744EB">
        <w:rPr>
          <w:sz w:val="24"/>
          <w:szCs w:val="24"/>
        </w:rPr>
        <w:t xml:space="preserve"> развивать важнейшее для творчества умение видеть, понимать и изображать предметы окружающего мира как художественные образы.</w:t>
      </w:r>
    </w:p>
    <w:p w:rsidR="004339FA" w:rsidRPr="004744EB" w:rsidRDefault="004339FA" w:rsidP="00F16507">
      <w:pPr>
        <w:shd w:val="clear" w:color="auto" w:fill="FFFFFF"/>
        <w:spacing w:line="360" w:lineRule="auto"/>
        <w:ind w:firstLine="709"/>
        <w:jc w:val="both"/>
        <w:outlineLvl w:val="0"/>
        <w:rPr>
          <w:bCs/>
          <w:i/>
          <w:kern w:val="36"/>
          <w:sz w:val="24"/>
          <w:szCs w:val="24"/>
        </w:rPr>
      </w:pPr>
      <w:r w:rsidRPr="004744EB">
        <w:rPr>
          <w:bCs/>
          <w:i/>
          <w:kern w:val="36"/>
          <w:sz w:val="24"/>
          <w:szCs w:val="24"/>
        </w:rPr>
        <w:t>Основные задачи:</w:t>
      </w:r>
    </w:p>
    <w:p w:rsidR="004339FA" w:rsidRPr="004744EB" w:rsidRDefault="004339FA" w:rsidP="00F16507">
      <w:pPr>
        <w:pStyle w:val="aa"/>
        <w:shd w:val="clear" w:color="auto" w:fill="FFFFFF"/>
        <w:spacing w:line="360" w:lineRule="auto"/>
        <w:ind w:left="0" w:firstLine="709"/>
        <w:jc w:val="both"/>
        <w:rPr>
          <w:sz w:val="24"/>
          <w:szCs w:val="24"/>
        </w:rPr>
      </w:pPr>
      <w:r w:rsidRPr="004744EB">
        <w:rPr>
          <w:sz w:val="24"/>
          <w:szCs w:val="24"/>
        </w:rPr>
        <w:t>- сформировать у детей представление о декоративно-прикладном искусстве;</w:t>
      </w:r>
    </w:p>
    <w:p w:rsidR="004339FA" w:rsidRPr="004744EB" w:rsidRDefault="004339FA" w:rsidP="00F16507">
      <w:pPr>
        <w:pStyle w:val="aa"/>
        <w:shd w:val="clear" w:color="auto" w:fill="FFFFFF"/>
        <w:tabs>
          <w:tab w:val="left" w:pos="993"/>
        </w:tabs>
        <w:spacing w:line="360" w:lineRule="auto"/>
        <w:ind w:left="0" w:firstLine="709"/>
        <w:jc w:val="both"/>
        <w:rPr>
          <w:color w:val="000000"/>
          <w:sz w:val="24"/>
          <w:szCs w:val="24"/>
        </w:rPr>
      </w:pPr>
      <w:r w:rsidRPr="004744EB">
        <w:rPr>
          <w:sz w:val="24"/>
          <w:szCs w:val="24"/>
        </w:rPr>
        <w:t xml:space="preserve">- </w:t>
      </w:r>
      <w:r w:rsidRPr="004744EB">
        <w:rPr>
          <w:color w:val="000000"/>
          <w:sz w:val="24"/>
          <w:szCs w:val="24"/>
        </w:rPr>
        <w:t>формирование умений и навыков</w:t>
      </w:r>
      <w:r w:rsidRPr="004744EB">
        <w:rPr>
          <w:sz w:val="24"/>
          <w:szCs w:val="24"/>
        </w:rPr>
        <w:t xml:space="preserve"> работы с различными материалами и техниками декоративно-прикладного творчества</w:t>
      </w:r>
      <w:r w:rsidRPr="004744EB">
        <w:rPr>
          <w:color w:val="000000"/>
          <w:sz w:val="24"/>
          <w:szCs w:val="24"/>
        </w:rPr>
        <w:t>;</w:t>
      </w:r>
      <w:r w:rsidRPr="004744EB">
        <w:rPr>
          <w:sz w:val="24"/>
          <w:szCs w:val="24"/>
        </w:rPr>
        <w:t xml:space="preserve"> </w:t>
      </w:r>
    </w:p>
    <w:p w:rsidR="004339FA" w:rsidRPr="004744EB" w:rsidRDefault="004339FA" w:rsidP="00F16507">
      <w:pPr>
        <w:pStyle w:val="aa"/>
        <w:shd w:val="clear" w:color="auto" w:fill="FFFFFF"/>
        <w:spacing w:line="360" w:lineRule="auto"/>
        <w:ind w:left="0" w:firstLine="709"/>
        <w:jc w:val="both"/>
        <w:rPr>
          <w:sz w:val="24"/>
          <w:szCs w:val="24"/>
        </w:rPr>
      </w:pPr>
      <w:r w:rsidRPr="004744EB">
        <w:rPr>
          <w:sz w:val="24"/>
          <w:szCs w:val="24"/>
        </w:rPr>
        <w:t>- научить воспринимать художественные образы, передавать настроение, состояние.</w:t>
      </w:r>
    </w:p>
    <w:p w:rsidR="004339FA" w:rsidRPr="004744EB" w:rsidRDefault="004339FA" w:rsidP="00F16507">
      <w:pPr>
        <w:shd w:val="clear" w:color="auto" w:fill="FFFFFF"/>
        <w:spacing w:line="360" w:lineRule="auto"/>
        <w:jc w:val="both"/>
        <w:rPr>
          <w:sz w:val="24"/>
          <w:szCs w:val="24"/>
        </w:rPr>
      </w:pPr>
      <w:r w:rsidRPr="004744EB">
        <w:rPr>
          <w:i/>
          <w:sz w:val="24"/>
          <w:szCs w:val="24"/>
        </w:rPr>
        <w:t>Предполагаемый результат, учащиеся</w:t>
      </w:r>
      <w:r w:rsidRPr="004744EB">
        <w:rPr>
          <w:sz w:val="24"/>
          <w:szCs w:val="24"/>
        </w:rPr>
        <w:t>:</w:t>
      </w:r>
    </w:p>
    <w:p w:rsidR="004339FA" w:rsidRPr="004744EB" w:rsidRDefault="004339FA" w:rsidP="00F16507">
      <w:pPr>
        <w:pStyle w:val="aa"/>
        <w:shd w:val="clear" w:color="auto" w:fill="FFFFFF"/>
        <w:spacing w:line="360" w:lineRule="auto"/>
        <w:ind w:left="0" w:firstLine="709"/>
        <w:jc w:val="both"/>
        <w:rPr>
          <w:sz w:val="24"/>
          <w:szCs w:val="24"/>
        </w:rPr>
      </w:pPr>
      <w:r w:rsidRPr="004744EB">
        <w:rPr>
          <w:sz w:val="24"/>
          <w:szCs w:val="24"/>
        </w:rPr>
        <w:t>- узнают о материалах и инструментах, применяемых в декоративно-прикладном творчестве;</w:t>
      </w:r>
    </w:p>
    <w:p w:rsidR="004339FA" w:rsidRPr="004744EB" w:rsidRDefault="004339FA" w:rsidP="00F16507">
      <w:pPr>
        <w:pStyle w:val="aa"/>
        <w:shd w:val="clear" w:color="auto" w:fill="FFFFFF"/>
        <w:spacing w:line="360" w:lineRule="auto"/>
        <w:ind w:left="0" w:firstLine="709"/>
        <w:jc w:val="both"/>
        <w:rPr>
          <w:sz w:val="24"/>
          <w:szCs w:val="24"/>
        </w:rPr>
      </w:pPr>
      <w:r w:rsidRPr="004744EB">
        <w:rPr>
          <w:sz w:val="24"/>
          <w:szCs w:val="24"/>
        </w:rPr>
        <w:t>- научатся вырезать, использовать технику оригами для создания декоративной композиции;</w:t>
      </w:r>
    </w:p>
    <w:p w:rsidR="004339FA" w:rsidRPr="004744EB" w:rsidRDefault="004339FA" w:rsidP="00F16507">
      <w:pPr>
        <w:pStyle w:val="aa"/>
        <w:shd w:val="clear" w:color="auto" w:fill="FFFFFF"/>
        <w:spacing w:line="360" w:lineRule="auto"/>
        <w:ind w:left="0" w:firstLine="709"/>
        <w:jc w:val="both"/>
        <w:rPr>
          <w:sz w:val="24"/>
          <w:szCs w:val="24"/>
        </w:rPr>
      </w:pPr>
      <w:r w:rsidRPr="004744EB">
        <w:rPr>
          <w:sz w:val="24"/>
          <w:szCs w:val="24"/>
        </w:rPr>
        <w:t>- получат первичные навыки создания кукол для кукольного театра;</w:t>
      </w:r>
    </w:p>
    <w:p w:rsidR="004339FA" w:rsidRPr="004744EB" w:rsidRDefault="004339FA" w:rsidP="00F16507">
      <w:pPr>
        <w:pStyle w:val="aa"/>
        <w:shd w:val="clear" w:color="auto" w:fill="FFFFFF"/>
        <w:spacing w:line="360" w:lineRule="auto"/>
        <w:ind w:left="0" w:firstLine="709"/>
        <w:jc w:val="both"/>
        <w:rPr>
          <w:sz w:val="24"/>
          <w:szCs w:val="24"/>
        </w:rPr>
      </w:pPr>
      <w:r w:rsidRPr="004744EB">
        <w:rPr>
          <w:sz w:val="24"/>
          <w:szCs w:val="24"/>
        </w:rPr>
        <w:t>- научатся получать удовольствие от работ, сделанных своими руками, и доставлять удовольствие близким.</w:t>
      </w:r>
    </w:p>
    <w:p w:rsidR="00504E8C" w:rsidRPr="004744EB" w:rsidRDefault="00504E8C" w:rsidP="00946781">
      <w:pPr>
        <w:spacing w:line="360" w:lineRule="auto"/>
        <w:rPr>
          <w:b/>
          <w:sz w:val="24"/>
          <w:szCs w:val="24"/>
        </w:rPr>
      </w:pPr>
    </w:p>
    <w:p w:rsidR="004339FA" w:rsidRPr="004744EB" w:rsidRDefault="004339FA" w:rsidP="00F16507">
      <w:pPr>
        <w:spacing w:line="360" w:lineRule="auto"/>
        <w:jc w:val="center"/>
        <w:rPr>
          <w:b/>
          <w:sz w:val="24"/>
          <w:szCs w:val="24"/>
        </w:rPr>
      </w:pPr>
      <w:r w:rsidRPr="004744EB">
        <w:rPr>
          <w:b/>
          <w:sz w:val="24"/>
          <w:szCs w:val="24"/>
        </w:rPr>
        <w:t>Годовые требов</w:t>
      </w:r>
      <w:r w:rsidR="006874C1" w:rsidRPr="004744EB">
        <w:rPr>
          <w:b/>
          <w:sz w:val="24"/>
          <w:szCs w:val="24"/>
        </w:rPr>
        <w:t>ания. Содержание разделов и тем</w:t>
      </w:r>
    </w:p>
    <w:p w:rsidR="004339FA" w:rsidRPr="004744EB" w:rsidRDefault="004339FA" w:rsidP="006874C1">
      <w:pPr>
        <w:spacing w:after="200"/>
        <w:jc w:val="center"/>
        <w:rPr>
          <w:b/>
          <w:caps/>
          <w:sz w:val="24"/>
          <w:szCs w:val="24"/>
        </w:rPr>
      </w:pPr>
      <w:r w:rsidRPr="004744EB">
        <w:rPr>
          <w:b/>
          <w:caps/>
          <w:sz w:val="24"/>
          <w:szCs w:val="24"/>
        </w:rPr>
        <w:t>1 год обучения</w:t>
      </w:r>
    </w:p>
    <w:p w:rsidR="004339FA" w:rsidRPr="004744EB" w:rsidRDefault="004339FA" w:rsidP="006874C1">
      <w:pPr>
        <w:jc w:val="center"/>
        <w:rPr>
          <w:b/>
          <w:sz w:val="24"/>
          <w:szCs w:val="24"/>
        </w:rPr>
      </w:pPr>
      <w:r w:rsidRPr="004744EB">
        <w:rPr>
          <w:b/>
          <w:sz w:val="24"/>
          <w:szCs w:val="24"/>
        </w:rPr>
        <w:t>Раздел 1: Работа с бумагой. Основы декоративной композиции. Аппликация с элементами коллажа</w:t>
      </w:r>
    </w:p>
    <w:p w:rsidR="004339FA" w:rsidRPr="004744EB" w:rsidRDefault="004339FA" w:rsidP="00F16507">
      <w:pPr>
        <w:spacing w:line="360" w:lineRule="auto"/>
        <w:jc w:val="both"/>
        <w:rPr>
          <w:sz w:val="24"/>
          <w:szCs w:val="24"/>
        </w:rPr>
      </w:pPr>
      <w:r w:rsidRPr="004744EB">
        <w:rPr>
          <w:b/>
          <w:sz w:val="24"/>
          <w:szCs w:val="24"/>
        </w:rPr>
        <w:t>1.1. Тема: Дерево – рука.</w:t>
      </w:r>
      <w:r w:rsidRPr="004744EB">
        <w:rPr>
          <w:sz w:val="24"/>
          <w:szCs w:val="24"/>
        </w:rPr>
        <w:t xml:space="preserve"> Познакомиться с особенностями декоративной композиции: плоскостность изображения, лаконичность и выразительность силуэта, локальные цветовые отношения. Использование контрастных отношений  локального цвета фона и пестрой аппликации, которая на него наклеивается. </w:t>
      </w:r>
    </w:p>
    <w:p w:rsidR="004339FA" w:rsidRPr="004744EB" w:rsidRDefault="004339FA" w:rsidP="00F16507">
      <w:pPr>
        <w:tabs>
          <w:tab w:val="left" w:pos="142"/>
          <w:tab w:val="left" w:pos="851"/>
        </w:tabs>
        <w:spacing w:line="360" w:lineRule="auto"/>
        <w:jc w:val="both"/>
        <w:rPr>
          <w:sz w:val="24"/>
          <w:szCs w:val="24"/>
        </w:rPr>
      </w:pPr>
      <w:r w:rsidRPr="004744EB">
        <w:rPr>
          <w:i/>
          <w:sz w:val="24"/>
          <w:szCs w:val="24"/>
        </w:rPr>
        <w:t xml:space="preserve">Материалы: </w:t>
      </w:r>
      <w:r w:rsidRPr="004744EB">
        <w:rPr>
          <w:sz w:val="24"/>
          <w:szCs w:val="24"/>
        </w:rPr>
        <w:t>картон, цветная и пестрая бумага из журналов, клей, ножницы, простой карандаш</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xml:space="preserve"> «Веселые </w:t>
      </w:r>
      <w:proofErr w:type="spellStart"/>
      <w:r w:rsidRPr="004744EB">
        <w:rPr>
          <w:sz w:val="24"/>
          <w:szCs w:val="24"/>
        </w:rPr>
        <w:t>осьминожки</w:t>
      </w:r>
      <w:proofErr w:type="spellEnd"/>
      <w:r w:rsidRPr="004744EB">
        <w:rPr>
          <w:sz w:val="24"/>
          <w:szCs w:val="24"/>
        </w:rPr>
        <w:t>». Придумать и выполнить декоративную композицию с использованием отпечатков рук (гуашь, акварель, формат А3).</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 2 ч.</w:t>
      </w:r>
    </w:p>
    <w:p w:rsidR="004339FA" w:rsidRPr="004744EB" w:rsidRDefault="004339FA" w:rsidP="00F16507">
      <w:pPr>
        <w:spacing w:line="360" w:lineRule="auto"/>
        <w:jc w:val="both"/>
        <w:rPr>
          <w:sz w:val="24"/>
          <w:szCs w:val="24"/>
        </w:rPr>
      </w:pPr>
      <w:r w:rsidRPr="004744EB">
        <w:rPr>
          <w:b/>
          <w:sz w:val="24"/>
          <w:szCs w:val="24"/>
        </w:rPr>
        <w:t>1.2. Тема: Букет цветов</w:t>
      </w:r>
      <w:r w:rsidRPr="004744EB">
        <w:rPr>
          <w:sz w:val="24"/>
          <w:szCs w:val="24"/>
        </w:rPr>
        <w:t>. Познакомиться с техникой мозаичной аппликации. Узнать о виде  монументального декоративно-прикладного искусства - мозаика. Выполнить композицию из заранее подготовленных кусочков бумаги разных оттенков одного цвета. Организовать плоскость листа при акцентировании композиционного центра и соподчинении всех элементов композиции.</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Задание выполняется на картоне с использованием цветной бумажной </w:t>
      </w:r>
      <w:r w:rsidRPr="004744EB">
        <w:rPr>
          <w:sz w:val="24"/>
          <w:szCs w:val="24"/>
        </w:rPr>
        <w:lastRenderedPageBreak/>
        <w:t>мозаикой.</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b/>
          <w:sz w:val="24"/>
          <w:szCs w:val="24"/>
        </w:rPr>
        <w:t xml:space="preserve"> </w:t>
      </w:r>
      <w:r w:rsidRPr="004744EB">
        <w:rPr>
          <w:sz w:val="24"/>
          <w:szCs w:val="24"/>
        </w:rPr>
        <w:t xml:space="preserve"> собрать коллекцию осенних листьев.  </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 2 ч.</w:t>
      </w:r>
    </w:p>
    <w:p w:rsidR="004339FA" w:rsidRPr="004744EB" w:rsidRDefault="004339FA" w:rsidP="00F16507">
      <w:pPr>
        <w:spacing w:line="360" w:lineRule="auto"/>
        <w:jc w:val="both"/>
        <w:rPr>
          <w:sz w:val="24"/>
          <w:szCs w:val="24"/>
        </w:rPr>
      </w:pPr>
      <w:r w:rsidRPr="004744EB">
        <w:rPr>
          <w:b/>
          <w:sz w:val="24"/>
          <w:szCs w:val="24"/>
        </w:rPr>
        <w:t>1.3.Тема:</w:t>
      </w:r>
      <w:r w:rsidRPr="004744EB">
        <w:rPr>
          <w:sz w:val="24"/>
          <w:szCs w:val="24"/>
        </w:rPr>
        <w:t xml:space="preserve"> </w:t>
      </w:r>
      <w:r w:rsidRPr="004744EB">
        <w:rPr>
          <w:b/>
          <w:sz w:val="24"/>
          <w:szCs w:val="24"/>
        </w:rPr>
        <w:t>Осенние листочки</w:t>
      </w:r>
      <w:r w:rsidRPr="004744EB">
        <w:rPr>
          <w:sz w:val="24"/>
          <w:szCs w:val="24"/>
        </w:rPr>
        <w:t xml:space="preserve">. Знакомство с понятием «простая и сложная форма». Сравнение по форме различных листьев (рябина и липа, ясень и дуб), и выявление их геометрической основы. Сравнение пропорций частей  в сложных составных формах. Понятия «симметрия» и «асимметрия».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Использование</w:t>
      </w:r>
      <w:r w:rsidRPr="004744EB">
        <w:rPr>
          <w:b/>
          <w:sz w:val="24"/>
          <w:szCs w:val="24"/>
        </w:rPr>
        <w:t xml:space="preserve"> </w:t>
      </w:r>
      <w:r w:rsidRPr="004744EB">
        <w:rPr>
          <w:sz w:val="24"/>
          <w:szCs w:val="24"/>
        </w:rPr>
        <w:t>цветной бумаги, картона, шаблона листьев, декоративных маркеров.</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b/>
          <w:i/>
          <w:sz w:val="24"/>
          <w:szCs w:val="24"/>
        </w:rPr>
        <w:t xml:space="preserve"> </w:t>
      </w:r>
      <w:r w:rsidRPr="004744EB">
        <w:rPr>
          <w:b/>
          <w:sz w:val="24"/>
          <w:szCs w:val="24"/>
        </w:rPr>
        <w:t xml:space="preserve"> </w:t>
      </w:r>
      <w:r w:rsidRPr="004744EB">
        <w:rPr>
          <w:sz w:val="24"/>
          <w:szCs w:val="24"/>
        </w:rPr>
        <w:t>используя технику мозаичной аппликации выполнить упражнение «Радуга-дуга»,  цветная мозаичная бумага,  картон формат А</w:t>
      </w:r>
      <w:proofErr w:type="gramStart"/>
      <w:r w:rsidRPr="004744EB">
        <w:rPr>
          <w:sz w:val="24"/>
          <w:szCs w:val="24"/>
        </w:rPr>
        <w:t>4</w:t>
      </w:r>
      <w:proofErr w:type="gramEnd"/>
      <w:r w:rsidRPr="004744EB">
        <w:rPr>
          <w:sz w:val="24"/>
          <w:szCs w:val="24"/>
        </w:rPr>
        <w:t>.</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–3 ч.</w:t>
      </w:r>
    </w:p>
    <w:p w:rsidR="004339FA" w:rsidRPr="004744EB" w:rsidRDefault="004339FA" w:rsidP="00F16507">
      <w:pPr>
        <w:spacing w:line="360" w:lineRule="auto"/>
        <w:jc w:val="both"/>
        <w:rPr>
          <w:sz w:val="24"/>
          <w:szCs w:val="24"/>
        </w:rPr>
      </w:pPr>
      <w:r w:rsidRPr="004744EB">
        <w:rPr>
          <w:b/>
          <w:sz w:val="24"/>
          <w:szCs w:val="24"/>
        </w:rPr>
        <w:t>1.4. Тема: Пейзаж-настроение</w:t>
      </w:r>
      <w:r w:rsidRPr="004744EB">
        <w:rPr>
          <w:sz w:val="24"/>
          <w:szCs w:val="24"/>
        </w:rPr>
        <w:t xml:space="preserve">. Используя навыки, приобретенные на предыдущих уроках, выполнить композицию на передачу  эмоционального состояния природы с помощью ритмически организованных  пятен.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цветная бумага, цветной картон, клей, ножницы, осенние листья, формат А</w:t>
      </w:r>
      <w:proofErr w:type="gramStart"/>
      <w:r w:rsidRPr="004744EB">
        <w:rPr>
          <w:sz w:val="24"/>
          <w:szCs w:val="24"/>
        </w:rPr>
        <w:t>4</w:t>
      </w:r>
      <w:proofErr w:type="gramEnd"/>
      <w:r w:rsidRPr="004744EB">
        <w:rPr>
          <w:sz w:val="24"/>
          <w:szCs w:val="24"/>
        </w:rPr>
        <w:t>.</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b/>
          <w:i/>
          <w:sz w:val="24"/>
          <w:szCs w:val="24"/>
        </w:rPr>
        <w:t>:</w:t>
      </w:r>
      <w:r w:rsidRPr="004744EB">
        <w:rPr>
          <w:b/>
          <w:sz w:val="24"/>
          <w:szCs w:val="24"/>
        </w:rPr>
        <w:t xml:space="preserve"> </w:t>
      </w:r>
      <w:r w:rsidRPr="004744EB">
        <w:rPr>
          <w:sz w:val="24"/>
          <w:szCs w:val="24"/>
        </w:rPr>
        <w:t>выполнить работу по заданной теме.</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 4 ч.</w:t>
      </w:r>
    </w:p>
    <w:p w:rsidR="004339FA" w:rsidRPr="004744EB" w:rsidRDefault="004339FA" w:rsidP="00F16507">
      <w:pPr>
        <w:spacing w:line="360" w:lineRule="auto"/>
        <w:jc w:val="both"/>
        <w:rPr>
          <w:sz w:val="24"/>
          <w:szCs w:val="24"/>
        </w:rPr>
      </w:pPr>
      <w:r w:rsidRPr="004744EB">
        <w:rPr>
          <w:b/>
          <w:sz w:val="24"/>
          <w:szCs w:val="24"/>
        </w:rPr>
        <w:t xml:space="preserve">1.5.Тема: Сказка. </w:t>
      </w:r>
      <w:r w:rsidRPr="004744EB">
        <w:rPr>
          <w:sz w:val="24"/>
          <w:szCs w:val="24"/>
        </w:rPr>
        <w:t>Познакомить с</w:t>
      </w:r>
      <w:r w:rsidRPr="004744EB">
        <w:rPr>
          <w:b/>
          <w:sz w:val="24"/>
          <w:szCs w:val="24"/>
        </w:rPr>
        <w:t xml:space="preserve"> </w:t>
      </w:r>
      <w:r w:rsidRPr="004744EB">
        <w:rPr>
          <w:sz w:val="24"/>
          <w:szCs w:val="24"/>
        </w:rPr>
        <w:t xml:space="preserve">анималистическим жанром в декоративно-прикладном искусстве.  Выполнить иллюстрацию к русской народной сказке в технике аппликации из кусочков рваной цветной бумаги. Найти выразительное решение композиции, выполнить силуэтное  изображение животного.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цветная бумага, цветной картон, клей, ножницы, формат А3.</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прочитать русские народные сказки, героями которых являются звери.</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 4 ч.</w:t>
      </w:r>
    </w:p>
    <w:p w:rsidR="00504E8C" w:rsidRPr="004744EB" w:rsidRDefault="00504E8C" w:rsidP="00F16507">
      <w:pPr>
        <w:spacing w:line="360" w:lineRule="auto"/>
        <w:jc w:val="both"/>
        <w:rPr>
          <w:rFonts w:eastAsia="Lucida Grande CY"/>
          <w:sz w:val="24"/>
          <w:szCs w:val="24"/>
        </w:rPr>
      </w:pPr>
    </w:p>
    <w:p w:rsidR="004339FA" w:rsidRPr="004744EB" w:rsidRDefault="004339FA" w:rsidP="00F16507">
      <w:pPr>
        <w:spacing w:line="360" w:lineRule="auto"/>
        <w:jc w:val="center"/>
        <w:outlineLvl w:val="0"/>
        <w:rPr>
          <w:b/>
          <w:sz w:val="24"/>
          <w:szCs w:val="24"/>
        </w:rPr>
      </w:pPr>
      <w:r w:rsidRPr="004744EB">
        <w:rPr>
          <w:b/>
          <w:sz w:val="24"/>
          <w:szCs w:val="24"/>
        </w:rPr>
        <w:t>Раздел 2: Традиционные виды росписи. Филимоновская роспись</w:t>
      </w:r>
    </w:p>
    <w:p w:rsidR="004339FA" w:rsidRPr="004744EB" w:rsidRDefault="004339FA" w:rsidP="00F16507">
      <w:pPr>
        <w:spacing w:line="360" w:lineRule="auto"/>
        <w:jc w:val="both"/>
        <w:rPr>
          <w:sz w:val="24"/>
          <w:szCs w:val="24"/>
        </w:rPr>
      </w:pPr>
      <w:r w:rsidRPr="004744EB">
        <w:rPr>
          <w:b/>
          <w:sz w:val="24"/>
          <w:szCs w:val="24"/>
        </w:rPr>
        <w:t xml:space="preserve">2.1. Тема: Беседа о </w:t>
      </w:r>
      <w:proofErr w:type="spellStart"/>
      <w:r w:rsidRPr="004744EB">
        <w:rPr>
          <w:b/>
          <w:sz w:val="24"/>
          <w:szCs w:val="24"/>
        </w:rPr>
        <w:t>Филимоновской</w:t>
      </w:r>
      <w:proofErr w:type="spellEnd"/>
      <w:r w:rsidRPr="004744EB">
        <w:rPr>
          <w:b/>
          <w:sz w:val="24"/>
          <w:szCs w:val="24"/>
        </w:rPr>
        <w:t xml:space="preserve"> росписи</w:t>
      </w:r>
      <w:r w:rsidRPr="004744EB">
        <w:rPr>
          <w:sz w:val="24"/>
          <w:szCs w:val="24"/>
        </w:rPr>
        <w:t xml:space="preserve">. </w:t>
      </w:r>
      <w:r w:rsidRPr="004744EB">
        <w:rPr>
          <w:b/>
          <w:sz w:val="24"/>
          <w:szCs w:val="24"/>
        </w:rPr>
        <w:t>Знакомство с элементами.</w:t>
      </w:r>
      <w:r w:rsidRPr="004744EB">
        <w:rPr>
          <w:sz w:val="24"/>
          <w:szCs w:val="24"/>
        </w:rPr>
        <w:t xml:space="preserve"> Беседа об истории возникновения и развития  росписи деревни Филимоново Тульской области. Знакомство с ее орнаментальными мотивами, видами узоров, которыми украшают </w:t>
      </w:r>
      <w:proofErr w:type="spellStart"/>
      <w:r w:rsidRPr="004744EB">
        <w:rPr>
          <w:sz w:val="24"/>
          <w:szCs w:val="24"/>
        </w:rPr>
        <w:t>филимоновскую</w:t>
      </w:r>
      <w:proofErr w:type="spellEnd"/>
      <w:r w:rsidRPr="004744EB">
        <w:rPr>
          <w:sz w:val="24"/>
          <w:szCs w:val="24"/>
        </w:rPr>
        <w:t xml:space="preserve"> игрушку и способами их нанесения на поверхность. Выполнение орнаментальных схем. Заполнение плоской формы узором. Возможно создание коллективной композиции «Ярмарка игрушек». </w:t>
      </w:r>
    </w:p>
    <w:p w:rsidR="004339FA" w:rsidRPr="004744EB" w:rsidRDefault="004339FA" w:rsidP="00F16507">
      <w:pPr>
        <w:spacing w:line="360" w:lineRule="auto"/>
        <w:jc w:val="both"/>
        <w:rPr>
          <w:b/>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гуашь, кисти, простой карандаш.</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b/>
          <w:sz w:val="24"/>
          <w:szCs w:val="24"/>
        </w:rPr>
        <w:t xml:space="preserve"> </w:t>
      </w:r>
      <w:r w:rsidRPr="004744EB">
        <w:rPr>
          <w:sz w:val="24"/>
          <w:szCs w:val="24"/>
        </w:rPr>
        <w:t>вместе с родителями</w:t>
      </w:r>
      <w:r w:rsidRPr="004744EB">
        <w:rPr>
          <w:b/>
          <w:sz w:val="24"/>
          <w:szCs w:val="24"/>
        </w:rPr>
        <w:t xml:space="preserve"> </w:t>
      </w:r>
      <w:r w:rsidRPr="004744EB">
        <w:rPr>
          <w:sz w:val="24"/>
          <w:szCs w:val="24"/>
        </w:rPr>
        <w:t xml:space="preserve">посмотреть информацию  о мастерах </w:t>
      </w:r>
      <w:proofErr w:type="spellStart"/>
      <w:r w:rsidRPr="004744EB">
        <w:rPr>
          <w:sz w:val="24"/>
          <w:szCs w:val="24"/>
        </w:rPr>
        <w:lastRenderedPageBreak/>
        <w:t>филимоновской</w:t>
      </w:r>
      <w:proofErr w:type="spellEnd"/>
      <w:r w:rsidRPr="004744EB">
        <w:rPr>
          <w:sz w:val="24"/>
          <w:szCs w:val="24"/>
        </w:rPr>
        <w:t xml:space="preserve"> игрушки  и вписать ее в альбом домашних заданий.</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 3 ч.</w:t>
      </w:r>
    </w:p>
    <w:p w:rsidR="004339FA" w:rsidRPr="004744EB" w:rsidRDefault="004339FA" w:rsidP="00F16507">
      <w:pPr>
        <w:spacing w:line="360" w:lineRule="auto"/>
        <w:jc w:val="both"/>
        <w:rPr>
          <w:sz w:val="24"/>
          <w:szCs w:val="24"/>
        </w:rPr>
      </w:pPr>
      <w:r w:rsidRPr="004744EB">
        <w:rPr>
          <w:b/>
          <w:sz w:val="24"/>
          <w:szCs w:val="24"/>
        </w:rPr>
        <w:t xml:space="preserve">2.2. Тема: Копирование образца. </w:t>
      </w:r>
      <w:r w:rsidRPr="004744EB">
        <w:rPr>
          <w:sz w:val="24"/>
          <w:szCs w:val="24"/>
        </w:rPr>
        <w:t xml:space="preserve">Выполнить копию росписи </w:t>
      </w:r>
      <w:proofErr w:type="spellStart"/>
      <w:r w:rsidRPr="004744EB">
        <w:rPr>
          <w:sz w:val="24"/>
          <w:szCs w:val="24"/>
        </w:rPr>
        <w:t>Филимоновской</w:t>
      </w:r>
      <w:proofErr w:type="spellEnd"/>
      <w:r w:rsidRPr="004744EB">
        <w:rPr>
          <w:sz w:val="24"/>
          <w:szCs w:val="24"/>
        </w:rPr>
        <w:t xml:space="preserve"> игрушки. Расписать нарисованную по шаблону фигурку или готовую белую игрушку-свистульку простой формы, используя в качестве образцов игрушки  расписанные мастерами, а также схемы,  выполненные на предыдущих уроках. </w:t>
      </w:r>
    </w:p>
    <w:p w:rsidR="004339FA" w:rsidRPr="004744EB" w:rsidRDefault="004339FA" w:rsidP="00F16507">
      <w:pPr>
        <w:spacing w:line="360" w:lineRule="auto"/>
        <w:jc w:val="both"/>
        <w:rPr>
          <w:b/>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гуашь, кисти, простой карандаш.</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xml:space="preserve"> разработать узор для </w:t>
      </w:r>
      <w:proofErr w:type="spellStart"/>
      <w:r w:rsidRPr="004744EB">
        <w:rPr>
          <w:sz w:val="24"/>
          <w:szCs w:val="24"/>
        </w:rPr>
        <w:t>филимоновского</w:t>
      </w:r>
      <w:proofErr w:type="spellEnd"/>
      <w:r w:rsidRPr="004744EB">
        <w:rPr>
          <w:sz w:val="24"/>
          <w:szCs w:val="24"/>
        </w:rPr>
        <w:t xml:space="preserve"> всадника и барыни в альбоме домашних заданий.</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 3 ч.</w:t>
      </w:r>
    </w:p>
    <w:p w:rsidR="004339FA" w:rsidRPr="004744EB" w:rsidRDefault="004339FA" w:rsidP="00F16507">
      <w:pPr>
        <w:spacing w:line="360" w:lineRule="auto"/>
        <w:jc w:val="both"/>
        <w:rPr>
          <w:sz w:val="24"/>
          <w:szCs w:val="24"/>
        </w:rPr>
      </w:pPr>
      <w:r w:rsidRPr="004744EB">
        <w:rPr>
          <w:b/>
          <w:sz w:val="24"/>
          <w:szCs w:val="24"/>
        </w:rPr>
        <w:t>2.3. Тема: Творческая работа создание композиции с использованием характерных образов данной росписи.</w:t>
      </w:r>
      <w:r w:rsidRPr="004744EB">
        <w:rPr>
          <w:sz w:val="24"/>
          <w:szCs w:val="24"/>
        </w:rPr>
        <w:t xml:space="preserve"> Создать композицию с</w:t>
      </w:r>
      <w:r w:rsidRPr="004744EB">
        <w:rPr>
          <w:b/>
          <w:sz w:val="24"/>
          <w:szCs w:val="24"/>
        </w:rPr>
        <w:t xml:space="preserve"> </w:t>
      </w:r>
      <w:r w:rsidRPr="004744EB">
        <w:rPr>
          <w:sz w:val="24"/>
          <w:szCs w:val="24"/>
        </w:rPr>
        <w:t xml:space="preserve">фигурками людей, зверей, птиц выполнив их роспись. Закрепить пройденный материал.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бумага формат А</w:t>
      </w:r>
      <w:proofErr w:type="gramStart"/>
      <w:r w:rsidRPr="004744EB">
        <w:rPr>
          <w:sz w:val="24"/>
          <w:szCs w:val="24"/>
        </w:rPr>
        <w:t>4</w:t>
      </w:r>
      <w:proofErr w:type="gramEnd"/>
      <w:r w:rsidRPr="004744EB">
        <w:rPr>
          <w:sz w:val="24"/>
          <w:szCs w:val="24"/>
        </w:rPr>
        <w:t>, гуашь, кисти, простой карандаш.</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xml:space="preserve"> разработать эскиз в альбоме домашних заданий.</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аудиторных – 3 ч.</w:t>
      </w:r>
    </w:p>
    <w:p w:rsidR="004339FA" w:rsidRPr="004744EB" w:rsidRDefault="004339FA" w:rsidP="00F16507">
      <w:pPr>
        <w:spacing w:line="360" w:lineRule="auto"/>
        <w:jc w:val="both"/>
        <w:rPr>
          <w:b/>
          <w:sz w:val="24"/>
          <w:szCs w:val="24"/>
        </w:rPr>
      </w:pPr>
    </w:p>
    <w:p w:rsidR="004339FA" w:rsidRPr="004744EB" w:rsidRDefault="004339FA" w:rsidP="00F16507">
      <w:pPr>
        <w:spacing w:line="360" w:lineRule="auto"/>
        <w:jc w:val="center"/>
        <w:outlineLvl w:val="0"/>
        <w:rPr>
          <w:b/>
          <w:sz w:val="24"/>
          <w:szCs w:val="24"/>
        </w:rPr>
      </w:pPr>
      <w:r w:rsidRPr="004744EB">
        <w:rPr>
          <w:b/>
          <w:sz w:val="24"/>
          <w:szCs w:val="24"/>
        </w:rPr>
        <w:t>Раздел 3: Текстиль. Ткачество</w:t>
      </w:r>
    </w:p>
    <w:p w:rsidR="004339FA" w:rsidRPr="004744EB" w:rsidRDefault="004339FA" w:rsidP="00F16507">
      <w:pPr>
        <w:spacing w:line="360" w:lineRule="auto"/>
        <w:jc w:val="both"/>
        <w:outlineLvl w:val="0"/>
        <w:rPr>
          <w:sz w:val="24"/>
          <w:szCs w:val="24"/>
        </w:rPr>
      </w:pPr>
      <w:r w:rsidRPr="004744EB">
        <w:rPr>
          <w:b/>
          <w:sz w:val="24"/>
          <w:szCs w:val="24"/>
        </w:rPr>
        <w:t xml:space="preserve">3.1. Тема: История ткацкого ремесла. </w:t>
      </w:r>
      <w:r w:rsidRPr="004744EB">
        <w:rPr>
          <w:sz w:val="24"/>
          <w:szCs w:val="24"/>
        </w:rPr>
        <w:t>Просмотр фильма об истории ткацкого ремесла, об оборудовании, необходимом для ткачества. На основе музейных образцов познакомиться с видами ткачества.</w:t>
      </w:r>
    </w:p>
    <w:p w:rsidR="004339FA" w:rsidRPr="004744EB" w:rsidRDefault="004339FA" w:rsidP="00F16507">
      <w:pPr>
        <w:spacing w:line="360" w:lineRule="auto"/>
        <w:jc w:val="both"/>
        <w:outlineLvl w:val="0"/>
        <w:rPr>
          <w:sz w:val="24"/>
          <w:szCs w:val="24"/>
        </w:rPr>
      </w:pPr>
      <w:r w:rsidRPr="004744EB">
        <w:rPr>
          <w:i/>
          <w:sz w:val="24"/>
          <w:szCs w:val="24"/>
        </w:rPr>
        <w:t xml:space="preserve">Материалы: </w:t>
      </w:r>
      <w:r w:rsidRPr="004744EB">
        <w:rPr>
          <w:sz w:val="24"/>
          <w:szCs w:val="24"/>
        </w:rPr>
        <w:t>альбом, цветные карандаши</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b/>
          <w:i/>
          <w:sz w:val="24"/>
          <w:szCs w:val="24"/>
        </w:rPr>
        <w:t xml:space="preserve">: </w:t>
      </w:r>
      <w:r w:rsidRPr="004744EB">
        <w:rPr>
          <w:sz w:val="24"/>
          <w:szCs w:val="24"/>
        </w:rPr>
        <w:t>зарисовать образец ткани.</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 1 ч.</w:t>
      </w:r>
    </w:p>
    <w:p w:rsidR="004339FA" w:rsidRPr="004744EB" w:rsidRDefault="004339FA" w:rsidP="00F16507">
      <w:pPr>
        <w:spacing w:line="360" w:lineRule="auto"/>
        <w:jc w:val="both"/>
        <w:outlineLvl w:val="0"/>
        <w:rPr>
          <w:sz w:val="24"/>
          <w:szCs w:val="24"/>
        </w:rPr>
      </w:pPr>
      <w:r w:rsidRPr="004744EB">
        <w:rPr>
          <w:b/>
          <w:sz w:val="24"/>
          <w:szCs w:val="24"/>
        </w:rPr>
        <w:t>3.2. Тема: Основные технические приемы ткачества</w:t>
      </w:r>
      <w:r w:rsidRPr="004744EB">
        <w:rPr>
          <w:sz w:val="24"/>
          <w:szCs w:val="24"/>
        </w:rPr>
        <w:t xml:space="preserve">. Подготовить картон к ткачеству, выполнить простое полотняное переплетение. Познакомиться с понятиями зев, уток, долевая нить. </w:t>
      </w:r>
    </w:p>
    <w:p w:rsidR="004339FA" w:rsidRPr="004744EB" w:rsidRDefault="004339FA" w:rsidP="00F16507">
      <w:pPr>
        <w:spacing w:line="360" w:lineRule="auto"/>
        <w:jc w:val="both"/>
        <w:outlineLvl w:val="0"/>
        <w:rPr>
          <w:sz w:val="24"/>
          <w:szCs w:val="24"/>
        </w:rPr>
      </w:pPr>
      <w:r w:rsidRPr="004744EB">
        <w:rPr>
          <w:i/>
          <w:sz w:val="24"/>
          <w:szCs w:val="24"/>
        </w:rPr>
        <w:t>Материалы:</w:t>
      </w:r>
      <w:r w:rsidRPr="004744EB">
        <w:rPr>
          <w:b/>
          <w:sz w:val="24"/>
          <w:szCs w:val="24"/>
        </w:rPr>
        <w:t xml:space="preserve"> </w:t>
      </w:r>
      <w:r w:rsidRPr="004744EB">
        <w:rPr>
          <w:sz w:val="24"/>
          <w:szCs w:val="24"/>
        </w:rPr>
        <w:t>картон, хлопковая и шерстяная нить, пластиковая иголка.</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b/>
          <w:i/>
          <w:sz w:val="24"/>
          <w:szCs w:val="24"/>
        </w:rPr>
        <w:t>:</w:t>
      </w:r>
      <w:r w:rsidRPr="004744EB">
        <w:rPr>
          <w:b/>
          <w:sz w:val="24"/>
          <w:szCs w:val="24"/>
        </w:rPr>
        <w:t xml:space="preserve"> </w:t>
      </w:r>
      <w:r w:rsidRPr="004744EB">
        <w:rPr>
          <w:sz w:val="24"/>
          <w:szCs w:val="24"/>
        </w:rPr>
        <w:t>вклеить в альбом домашних заданий картинки с изображением тканых изделий.</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6874C1" w:rsidRPr="004744EB">
        <w:rPr>
          <w:rFonts w:eastAsia="Lucida Grande CY"/>
          <w:sz w:val="24"/>
          <w:szCs w:val="24"/>
        </w:rPr>
        <w:t>: аудиторных – 1 ч.</w:t>
      </w:r>
    </w:p>
    <w:p w:rsidR="004339FA" w:rsidRPr="004744EB" w:rsidRDefault="004339FA" w:rsidP="00F16507">
      <w:pPr>
        <w:spacing w:line="360" w:lineRule="auto"/>
        <w:jc w:val="both"/>
        <w:outlineLvl w:val="0"/>
        <w:rPr>
          <w:sz w:val="24"/>
          <w:szCs w:val="24"/>
        </w:rPr>
      </w:pPr>
      <w:r w:rsidRPr="004744EB">
        <w:rPr>
          <w:b/>
          <w:sz w:val="24"/>
          <w:szCs w:val="24"/>
        </w:rPr>
        <w:t>3.3.</w:t>
      </w:r>
      <w:r w:rsidRPr="004744EB">
        <w:rPr>
          <w:sz w:val="24"/>
          <w:szCs w:val="24"/>
        </w:rPr>
        <w:t xml:space="preserve"> </w:t>
      </w:r>
      <w:r w:rsidRPr="004744EB">
        <w:rPr>
          <w:b/>
          <w:sz w:val="24"/>
          <w:szCs w:val="24"/>
        </w:rPr>
        <w:t>Тема:</w:t>
      </w:r>
      <w:r w:rsidRPr="004744EB">
        <w:rPr>
          <w:sz w:val="24"/>
          <w:szCs w:val="24"/>
        </w:rPr>
        <w:t xml:space="preserve"> </w:t>
      </w:r>
      <w:r w:rsidRPr="004744EB">
        <w:rPr>
          <w:b/>
          <w:sz w:val="24"/>
          <w:szCs w:val="24"/>
        </w:rPr>
        <w:t xml:space="preserve">Копирование гобелена. </w:t>
      </w:r>
      <w:r w:rsidRPr="004744EB">
        <w:rPr>
          <w:sz w:val="24"/>
          <w:szCs w:val="24"/>
        </w:rPr>
        <w:t>Используя возможности изобразительных средств (линия, точка) выполнить копию готового гобелена с натуры, имитируя технику ткачества.</w:t>
      </w:r>
    </w:p>
    <w:p w:rsidR="004339FA" w:rsidRPr="004744EB" w:rsidRDefault="004339FA" w:rsidP="00F16507">
      <w:pPr>
        <w:spacing w:line="360" w:lineRule="auto"/>
        <w:jc w:val="both"/>
        <w:outlineLvl w:val="0"/>
        <w:rPr>
          <w:sz w:val="24"/>
          <w:szCs w:val="24"/>
        </w:rPr>
      </w:pPr>
      <w:r w:rsidRPr="004744EB">
        <w:rPr>
          <w:i/>
          <w:sz w:val="24"/>
          <w:szCs w:val="24"/>
        </w:rPr>
        <w:t>Материалы</w:t>
      </w:r>
      <w:r w:rsidRPr="004744EB">
        <w:rPr>
          <w:sz w:val="24"/>
          <w:szCs w:val="24"/>
        </w:rPr>
        <w:t xml:space="preserve"> бумага</w:t>
      </w:r>
      <w:r w:rsidRPr="004744EB">
        <w:rPr>
          <w:b/>
          <w:sz w:val="24"/>
          <w:szCs w:val="24"/>
        </w:rPr>
        <w:t xml:space="preserve"> </w:t>
      </w:r>
      <w:r w:rsidRPr="004744EB">
        <w:rPr>
          <w:sz w:val="24"/>
          <w:szCs w:val="24"/>
        </w:rPr>
        <w:t>формат А</w:t>
      </w:r>
      <w:proofErr w:type="gramStart"/>
      <w:r w:rsidRPr="004744EB">
        <w:rPr>
          <w:sz w:val="24"/>
          <w:szCs w:val="24"/>
        </w:rPr>
        <w:t>4</w:t>
      </w:r>
      <w:proofErr w:type="gramEnd"/>
      <w:r w:rsidRPr="004744EB">
        <w:rPr>
          <w:sz w:val="24"/>
          <w:szCs w:val="24"/>
        </w:rPr>
        <w:t>, акварель, цветные карандаши, фломастеры.</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sz w:val="24"/>
          <w:szCs w:val="24"/>
        </w:rPr>
        <w:t xml:space="preserve"> в альбоме домашних заданий выполнить копию гобелена с его </w:t>
      </w:r>
      <w:r w:rsidRPr="004744EB">
        <w:rPr>
          <w:sz w:val="24"/>
          <w:szCs w:val="24"/>
        </w:rPr>
        <w:lastRenderedPageBreak/>
        <w:t>изображения на фотографии.</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аудит</w:t>
      </w:r>
      <w:r w:rsidR="00504E8C" w:rsidRPr="004744EB">
        <w:rPr>
          <w:rFonts w:eastAsia="Lucida Grande CY"/>
          <w:sz w:val="24"/>
          <w:szCs w:val="24"/>
        </w:rPr>
        <w:t>орных – 1 ч.</w:t>
      </w:r>
    </w:p>
    <w:p w:rsidR="004339FA" w:rsidRPr="004744EB" w:rsidRDefault="004339FA" w:rsidP="00F16507">
      <w:pPr>
        <w:spacing w:line="360" w:lineRule="auto"/>
        <w:jc w:val="both"/>
        <w:outlineLvl w:val="0"/>
        <w:rPr>
          <w:sz w:val="24"/>
          <w:szCs w:val="24"/>
        </w:rPr>
      </w:pPr>
      <w:r w:rsidRPr="004744EB">
        <w:rPr>
          <w:b/>
          <w:sz w:val="24"/>
          <w:szCs w:val="24"/>
        </w:rPr>
        <w:t>3.4. Тема:</w:t>
      </w:r>
      <w:r w:rsidRPr="004744EB">
        <w:rPr>
          <w:sz w:val="24"/>
          <w:szCs w:val="24"/>
        </w:rPr>
        <w:t xml:space="preserve"> </w:t>
      </w:r>
      <w:r w:rsidRPr="004744EB">
        <w:rPr>
          <w:b/>
          <w:sz w:val="24"/>
          <w:szCs w:val="24"/>
        </w:rPr>
        <w:t xml:space="preserve">Значение колорита в работе над гобеленом. </w:t>
      </w:r>
      <w:r w:rsidRPr="004744EB">
        <w:rPr>
          <w:sz w:val="24"/>
          <w:szCs w:val="24"/>
        </w:rPr>
        <w:t>Выполнить ассоциативную цветовую композицию на заданную тему (</w:t>
      </w:r>
      <w:proofErr w:type="gramStart"/>
      <w:r w:rsidRPr="004744EB">
        <w:rPr>
          <w:sz w:val="24"/>
          <w:szCs w:val="24"/>
        </w:rPr>
        <w:t>грустно-весело</w:t>
      </w:r>
      <w:proofErr w:type="gramEnd"/>
      <w:r w:rsidRPr="004744EB">
        <w:rPr>
          <w:sz w:val="24"/>
          <w:szCs w:val="24"/>
        </w:rPr>
        <w:t>, тепло-холодно и т.д.). Возможно использование фактуры для достижения большей эмоциональной выразительности.</w:t>
      </w:r>
    </w:p>
    <w:p w:rsidR="004339FA" w:rsidRPr="004744EB" w:rsidRDefault="004339FA" w:rsidP="00F16507">
      <w:pPr>
        <w:spacing w:line="360" w:lineRule="auto"/>
        <w:jc w:val="both"/>
        <w:outlineLvl w:val="0"/>
        <w:rPr>
          <w:sz w:val="24"/>
          <w:szCs w:val="24"/>
        </w:rPr>
      </w:pPr>
      <w:r w:rsidRPr="004744EB">
        <w:rPr>
          <w:i/>
          <w:sz w:val="24"/>
          <w:szCs w:val="24"/>
        </w:rPr>
        <w:t xml:space="preserve"> Материалы</w:t>
      </w:r>
      <w:r w:rsidRPr="004744EB">
        <w:rPr>
          <w:b/>
          <w:i/>
          <w:sz w:val="24"/>
          <w:szCs w:val="24"/>
        </w:rPr>
        <w:t>:</w:t>
      </w:r>
      <w:r w:rsidRPr="004744EB">
        <w:rPr>
          <w:b/>
          <w:sz w:val="24"/>
          <w:szCs w:val="24"/>
        </w:rPr>
        <w:t xml:space="preserve"> </w:t>
      </w:r>
      <w:r w:rsidRPr="004744EB">
        <w:rPr>
          <w:sz w:val="24"/>
          <w:szCs w:val="24"/>
        </w:rPr>
        <w:t>гуашь, формат А</w:t>
      </w:r>
      <w:proofErr w:type="gramStart"/>
      <w:r w:rsidRPr="004744EB">
        <w:rPr>
          <w:sz w:val="24"/>
          <w:szCs w:val="24"/>
        </w:rPr>
        <w:t>4</w:t>
      </w:r>
      <w:proofErr w:type="gramEnd"/>
      <w:r w:rsidRPr="004744EB">
        <w:rPr>
          <w:sz w:val="24"/>
          <w:szCs w:val="24"/>
        </w:rPr>
        <w:t>.</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sz w:val="24"/>
          <w:szCs w:val="24"/>
        </w:rPr>
        <w:t>: Выполнить колористическую композицию на заданную тему.</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 1 ч.</w:t>
      </w:r>
    </w:p>
    <w:p w:rsidR="004339FA" w:rsidRPr="004744EB" w:rsidRDefault="004339FA" w:rsidP="00F16507">
      <w:pPr>
        <w:spacing w:line="360" w:lineRule="auto"/>
        <w:jc w:val="both"/>
        <w:outlineLvl w:val="0"/>
        <w:rPr>
          <w:sz w:val="24"/>
          <w:szCs w:val="24"/>
        </w:rPr>
      </w:pPr>
      <w:r w:rsidRPr="004744EB">
        <w:rPr>
          <w:b/>
          <w:sz w:val="24"/>
          <w:szCs w:val="24"/>
        </w:rPr>
        <w:t>3.5. Тема:</w:t>
      </w:r>
      <w:r w:rsidRPr="004744EB">
        <w:rPr>
          <w:sz w:val="24"/>
          <w:szCs w:val="24"/>
        </w:rPr>
        <w:t xml:space="preserve"> </w:t>
      </w:r>
      <w:r w:rsidRPr="004744EB">
        <w:rPr>
          <w:b/>
          <w:sz w:val="24"/>
          <w:szCs w:val="24"/>
        </w:rPr>
        <w:t xml:space="preserve">Выполнение эскиза гобелена. </w:t>
      </w:r>
      <w:r w:rsidRPr="004744EB">
        <w:rPr>
          <w:sz w:val="24"/>
          <w:szCs w:val="24"/>
        </w:rPr>
        <w:t xml:space="preserve">Симметрия и асимметрия в декоративной композиции. Выполнить эскиз гобелена в цвете, используя технику работы мазком, направленном только вертикально или только горизонтально. </w:t>
      </w:r>
    </w:p>
    <w:p w:rsidR="004339FA" w:rsidRPr="004744EB" w:rsidRDefault="004339FA" w:rsidP="00F16507">
      <w:pPr>
        <w:spacing w:line="360" w:lineRule="auto"/>
        <w:jc w:val="both"/>
        <w:outlineLvl w:val="0"/>
        <w:rPr>
          <w:sz w:val="24"/>
          <w:szCs w:val="24"/>
        </w:rPr>
      </w:pPr>
      <w:r w:rsidRPr="004744EB">
        <w:rPr>
          <w:i/>
          <w:sz w:val="24"/>
          <w:szCs w:val="24"/>
        </w:rPr>
        <w:t>Материалы</w:t>
      </w:r>
      <w:r w:rsidRPr="004744EB">
        <w:rPr>
          <w:b/>
          <w:i/>
          <w:sz w:val="24"/>
          <w:szCs w:val="24"/>
        </w:rPr>
        <w:t>:</w:t>
      </w:r>
      <w:r w:rsidRPr="004744EB">
        <w:rPr>
          <w:b/>
          <w:sz w:val="24"/>
          <w:szCs w:val="24"/>
        </w:rPr>
        <w:t xml:space="preserve"> </w:t>
      </w:r>
      <w:r w:rsidRPr="004744EB">
        <w:rPr>
          <w:sz w:val="24"/>
          <w:szCs w:val="24"/>
        </w:rPr>
        <w:t>гуашь, формат А</w:t>
      </w:r>
      <w:proofErr w:type="gramStart"/>
      <w:r w:rsidRPr="004744EB">
        <w:rPr>
          <w:sz w:val="24"/>
          <w:szCs w:val="24"/>
        </w:rPr>
        <w:t>4</w:t>
      </w:r>
      <w:proofErr w:type="gramEnd"/>
      <w:r w:rsidRPr="004744EB">
        <w:rPr>
          <w:sz w:val="24"/>
          <w:szCs w:val="24"/>
        </w:rPr>
        <w:t>.</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sz w:val="24"/>
          <w:szCs w:val="24"/>
        </w:rPr>
        <w:t>: Выполнить эскиз гобелена на заданную тему.</w:t>
      </w:r>
    </w:p>
    <w:p w:rsidR="006874C1" w:rsidRPr="00946781" w:rsidRDefault="004339FA" w:rsidP="00946781">
      <w:pPr>
        <w:spacing w:line="360" w:lineRule="auto"/>
        <w:jc w:val="both"/>
        <w:rPr>
          <w:rFonts w:eastAsia="Lucida Grande CY"/>
          <w:sz w:val="24"/>
          <w:szCs w:val="24"/>
        </w:rPr>
      </w:pPr>
      <w:r w:rsidRPr="004744EB">
        <w:rPr>
          <w:rFonts w:eastAsia="Lucida Grande CY"/>
          <w:i/>
          <w:sz w:val="24"/>
          <w:szCs w:val="24"/>
        </w:rPr>
        <w:t>Кол-во часов</w:t>
      </w:r>
      <w:r w:rsidR="00946781">
        <w:rPr>
          <w:rFonts w:eastAsia="Lucida Grande CY"/>
          <w:sz w:val="24"/>
          <w:szCs w:val="24"/>
        </w:rPr>
        <w:t>: аудиторных – 3 ч.</w:t>
      </w:r>
    </w:p>
    <w:p w:rsidR="006874C1" w:rsidRPr="004744EB" w:rsidRDefault="006874C1" w:rsidP="00F16507">
      <w:pPr>
        <w:spacing w:line="360" w:lineRule="auto"/>
        <w:jc w:val="center"/>
        <w:rPr>
          <w:b/>
          <w:caps/>
          <w:sz w:val="24"/>
          <w:szCs w:val="24"/>
        </w:rPr>
      </w:pPr>
    </w:p>
    <w:p w:rsidR="004339FA" w:rsidRPr="004744EB" w:rsidRDefault="004339FA" w:rsidP="00F16507">
      <w:pPr>
        <w:spacing w:line="360" w:lineRule="auto"/>
        <w:jc w:val="center"/>
        <w:rPr>
          <w:b/>
          <w:caps/>
          <w:sz w:val="24"/>
          <w:szCs w:val="24"/>
        </w:rPr>
      </w:pPr>
      <w:r w:rsidRPr="004744EB">
        <w:rPr>
          <w:b/>
          <w:caps/>
          <w:sz w:val="24"/>
          <w:szCs w:val="24"/>
        </w:rPr>
        <w:t>2 год обучения</w:t>
      </w:r>
    </w:p>
    <w:p w:rsidR="004339FA" w:rsidRPr="004744EB" w:rsidRDefault="004339FA" w:rsidP="00F16507">
      <w:pPr>
        <w:spacing w:line="360" w:lineRule="auto"/>
        <w:jc w:val="center"/>
        <w:rPr>
          <w:sz w:val="24"/>
          <w:szCs w:val="24"/>
        </w:rPr>
      </w:pPr>
      <w:r w:rsidRPr="004744EB">
        <w:rPr>
          <w:b/>
          <w:sz w:val="24"/>
          <w:szCs w:val="24"/>
        </w:rPr>
        <w:t>Раздел 1: Работа с бумагой.</w:t>
      </w:r>
      <w:r w:rsidRPr="004744EB">
        <w:rPr>
          <w:sz w:val="24"/>
          <w:szCs w:val="24"/>
        </w:rPr>
        <w:t xml:space="preserve"> </w:t>
      </w:r>
      <w:r w:rsidRPr="004744EB">
        <w:rPr>
          <w:b/>
          <w:sz w:val="24"/>
          <w:szCs w:val="24"/>
        </w:rPr>
        <w:t>Коллаж</w:t>
      </w:r>
    </w:p>
    <w:p w:rsidR="004339FA" w:rsidRPr="004744EB" w:rsidRDefault="004339FA" w:rsidP="00F16507">
      <w:pPr>
        <w:spacing w:line="360" w:lineRule="auto"/>
        <w:jc w:val="both"/>
        <w:rPr>
          <w:b/>
          <w:sz w:val="24"/>
          <w:szCs w:val="24"/>
        </w:rPr>
      </w:pPr>
      <w:r w:rsidRPr="004744EB">
        <w:rPr>
          <w:b/>
          <w:sz w:val="24"/>
          <w:szCs w:val="24"/>
        </w:rPr>
        <w:t>1.1.Тема: Натюрморт</w:t>
      </w:r>
      <w:r w:rsidRPr="004744EB">
        <w:rPr>
          <w:sz w:val="24"/>
          <w:szCs w:val="24"/>
        </w:rPr>
        <w:t>. Используя технику коллажа выполнить выразительное решение сюжета. Выбрать удачное композиционное  размещение  предметов на плоскости.  Составить эскиз аппликации, вырезать отдельные  его части по заготовленным лекалам из тканей различных по фактуре и цвету и наклеить их согласно рисунку.</w:t>
      </w:r>
      <w:r w:rsidRPr="004744EB">
        <w:rPr>
          <w:b/>
          <w:sz w:val="24"/>
          <w:szCs w:val="24"/>
        </w:rPr>
        <w:t xml:space="preserve"> </w:t>
      </w:r>
    </w:p>
    <w:p w:rsidR="004339FA" w:rsidRPr="004744EB" w:rsidRDefault="004339FA" w:rsidP="00F16507">
      <w:pPr>
        <w:spacing w:line="360" w:lineRule="auto"/>
        <w:jc w:val="both"/>
        <w:rPr>
          <w:b/>
          <w:sz w:val="24"/>
          <w:szCs w:val="24"/>
        </w:rPr>
      </w:pPr>
      <w:r w:rsidRPr="004744EB">
        <w:rPr>
          <w:i/>
          <w:sz w:val="24"/>
          <w:szCs w:val="24"/>
        </w:rPr>
        <w:t>Материалы</w:t>
      </w:r>
      <w:r w:rsidRPr="004744EB">
        <w:rPr>
          <w:sz w:val="24"/>
          <w:szCs w:val="24"/>
        </w:rPr>
        <w:t>: ткань, кожа, бумага, фурнитура.</w:t>
      </w:r>
    </w:p>
    <w:p w:rsidR="004339FA" w:rsidRPr="004744EB" w:rsidRDefault="004339FA" w:rsidP="00F16507">
      <w:pPr>
        <w:spacing w:line="360" w:lineRule="auto"/>
        <w:outlineLvl w:val="0"/>
        <w:rPr>
          <w:sz w:val="24"/>
          <w:szCs w:val="24"/>
        </w:rPr>
      </w:pPr>
      <w:r w:rsidRPr="004744EB">
        <w:rPr>
          <w:i/>
          <w:sz w:val="24"/>
          <w:szCs w:val="24"/>
        </w:rPr>
        <w:t>Самостоятельная работа</w:t>
      </w:r>
      <w:r w:rsidRPr="004744EB">
        <w:rPr>
          <w:sz w:val="24"/>
          <w:szCs w:val="24"/>
        </w:rPr>
        <w:t>: собрать в коллекцию разные по фактуре ткани и бумагу.</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4</w:t>
      </w:r>
      <w:r w:rsidR="00504E8C" w:rsidRPr="004744EB">
        <w:rPr>
          <w:rFonts w:eastAsia="Lucida Grande CY"/>
          <w:sz w:val="24"/>
          <w:szCs w:val="24"/>
        </w:rPr>
        <w:t xml:space="preserve"> ч.</w:t>
      </w:r>
    </w:p>
    <w:p w:rsidR="004339FA" w:rsidRPr="004744EB" w:rsidRDefault="004339FA" w:rsidP="00F16507">
      <w:pPr>
        <w:spacing w:line="360" w:lineRule="auto"/>
        <w:jc w:val="both"/>
        <w:rPr>
          <w:sz w:val="24"/>
          <w:szCs w:val="24"/>
        </w:rPr>
      </w:pPr>
      <w:r w:rsidRPr="004744EB">
        <w:rPr>
          <w:b/>
          <w:sz w:val="24"/>
          <w:szCs w:val="24"/>
        </w:rPr>
        <w:t xml:space="preserve">1.2.Тема: </w:t>
      </w:r>
      <w:r w:rsidRPr="004744EB">
        <w:rPr>
          <w:sz w:val="24"/>
          <w:szCs w:val="24"/>
        </w:rPr>
        <w:t xml:space="preserve"> </w:t>
      </w:r>
      <w:r w:rsidRPr="004744EB">
        <w:rPr>
          <w:b/>
          <w:sz w:val="24"/>
          <w:szCs w:val="24"/>
        </w:rPr>
        <w:t xml:space="preserve">Открытка. </w:t>
      </w:r>
      <w:r w:rsidRPr="004744EB">
        <w:rPr>
          <w:sz w:val="24"/>
          <w:szCs w:val="24"/>
        </w:rPr>
        <w:t xml:space="preserve">Продумать сюжет и эскиз на основе знаний о симметрии и асимметрии, понятий ритмически расположенных форм. Согласно эскизу продумать порядок формирования изображения способом послойного наложения вырезанных заготовок на плоскость. </w:t>
      </w:r>
    </w:p>
    <w:p w:rsidR="004339FA" w:rsidRPr="004744EB" w:rsidRDefault="004339FA" w:rsidP="00F16507">
      <w:pPr>
        <w:spacing w:line="360" w:lineRule="auto"/>
        <w:jc w:val="both"/>
        <w:rPr>
          <w:b/>
          <w:sz w:val="24"/>
          <w:szCs w:val="24"/>
        </w:rPr>
      </w:pPr>
      <w:r w:rsidRPr="004744EB">
        <w:rPr>
          <w:i/>
          <w:sz w:val="24"/>
          <w:szCs w:val="24"/>
        </w:rPr>
        <w:t>Материалы</w:t>
      </w:r>
      <w:r w:rsidRPr="004744EB">
        <w:rPr>
          <w:sz w:val="24"/>
          <w:szCs w:val="24"/>
        </w:rPr>
        <w:t xml:space="preserve">: цветная бумага, картон, фетр,  фурнитура  (пуговицы, </w:t>
      </w:r>
      <w:proofErr w:type="spellStart"/>
      <w:r w:rsidRPr="004744EB">
        <w:rPr>
          <w:sz w:val="24"/>
          <w:szCs w:val="24"/>
        </w:rPr>
        <w:t>пайетки</w:t>
      </w:r>
      <w:proofErr w:type="spellEnd"/>
      <w:r w:rsidRPr="004744EB">
        <w:rPr>
          <w:sz w:val="24"/>
          <w:szCs w:val="24"/>
        </w:rPr>
        <w:t>, бусины).</w:t>
      </w:r>
    </w:p>
    <w:p w:rsidR="004339FA" w:rsidRPr="004744EB" w:rsidRDefault="004339FA" w:rsidP="00F16507">
      <w:pPr>
        <w:spacing w:line="360" w:lineRule="auto"/>
        <w:outlineLvl w:val="0"/>
        <w:rPr>
          <w:sz w:val="24"/>
          <w:szCs w:val="24"/>
        </w:rPr>
      </w:pPr>
      <w:r w:rsidRPr="004744EB">
        <w:rPr>
          <w:i/>
          <w:sz w:val="24"/>
          <w:szCs w:val="24"/>
        </w:rPr>
        <w:t>Самостоятельная работа:</w:t>
      </w:r>
      <w:r w:rsidRPr="004744EB">
        <w:rPr>
          <w:sz w:val="24"/>
          <w:szCs w:val="24"/>
        </w:rPr>
        <w:t xml:space="preserve"> выполнить композицию «Дерево» из пуговиц.</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4</w:t>
      </w:r>
      <w:r w:rsidR="00504E8C" w:rsidRPr="004744EB">
        <w:rPr>
          <w:rFonts w:eastAsia="Lucida Grande CY"/>
          <w:sz w:val="24"/>
          <w:szCs w:val="24"/>
        </w:rPr>
        <w:t xml:space="preserve"> ч.</w:t>
      </w:r>
    </w:p>
    <w:p w:rsidR="004339FA" w:rsidRPr="004744EB" w:rsidRDefault="004339FA" w:rsidP="00F16507">
      <w:pPr>
        <w:spacing w:line="360" w:lineRule="auto"/>
        <w:jc w:val="both"/>
        <w:rPr>
          <w:b/>
          <w:sz w:val="24"/>
          <w:szCs w:val="24"/>
        </w:rPr>
      </w:pPr>
      <w:r w:rsidRPr="004744EB">
        <w:rPr>
          <w:b/>
          <w:sz w:val="24"/>
          <w:szCs w:val="24"/>
        </w:rPr>
        <w:t>1.3.Тема:</w:t>
      </w:r>
      <w:r w:rsidRPr="004744EB">
        <w:rPr>
          <w:sz w:val="24"/>
          <w:szCs w:val="24"/>
        </w:rPr>
        <w:t xml:space="preserve"> </w:t>
      </w:r>
      <w:r w:rsidRPr="004744EB">
        <w:rPr>
          <w:b/>
          <w:sz w:val="24"/>
          <w:szCs w:val="24"/>
        </w:rPr>
        <w:t xml:space="preserve">Город. </w:t>
      </w:r>
      <w:r w:rsidRPr="004744EB">
        <w:rPr>
          <w:sz w:val="24"/>
          <w:szCs w:val="24"/>
        </w:rPr>
        <w:t xml:space="preserve">Нарисовать эскиз панно, затем выполнить его в технике коллажа с использованием различных материалов и способов их обработки. Используя способ </w:t>
      </w:r>
      <w:proofErr w:type="spellStart"/>
      <w:r w:rsidRPr="004744EB">
        <w:rPr>
          <w:sz w:val="24"/>
          <w:szCs w:val="24"/>
        </w:rPr>
        <w:t>бумагокручения</w:t>
      </w:r>
      <w:proofErr w:type="spellEnd"/>
      <w:r w:rsidRPr="004744EB">
        <w:rPr>
          <w:sz w:val="24"/>
          <w:szCs w:val="24"/>
        </w:rPr>
        <w:t>, основанный  на умении скручивать полоски бумаги разной ширины и длины, возможно получение объемных деталей композиции.</w:t>
      </w:r>
      <w:r w:rsidRPr="004744EB">
        <w:rPr>
          <w:b/>
          <w:sz w:val="24"/>
          <w:szCs w:val="24"/>
        </w:rPr>
        <w:t xml:space="preserve"> </w:t>
      </w:r>
    </w:p>
    <w:p w:rsidR="004339FA" w:rsidRPr="004744EB" w:rsidRDefault="004339FA" w:rsidP="00F16507">
      <w:pPr>
        <w:spacing w:line="360" w:lineRule="auto"/>
        <w:jc w:val="both"/>
        <w:rPr>
          <w:b/>
          <w:sz w:val="24"/>
          <w:szCs w:val="24"/>
        </w:rPr>
      </w:pPr>
      <w:r w:rsidRPr="004744EB">
        <w:rPr>
          <w:i/>
          <w:sz w:val="24"/>
          <w:szCs w:val="24"/>
        </w:rPr>
        <w:lastRenderedPageBreak/>
        <w:t>Материалы</w:t>
      </w:r>
      <w:r w:rsidRPr="004744EB">
        <w:rPr>
          <w:sz w:val="24"/>
          <w:szCs w:val="24"/>
        </w:rPr>
        <w:t>: бумага, ткань, картон, дырокол и др.</w:t>
      </w:r>
    </w:p>
    <w:p w:rsidR="004339FA" w:rsidRPr="004744EB" w:rsidRDefault="004339FA" w:rsidP="00F16507">
      <w:pPr>
        <w:spacing w:line="360" w:lineRule="auto"/>
        <w:outlineLvl w:val="0"/>
        <w:rPr>
          <w:sz w:val="24"/>
          <w:szCs w:val="24"/>
        </w:rPr>
      </w:pPr>
      <w:r w:rsidRPr="004744EB">
        <w:rPr>
          <w:i/>
          <w:sz w:val="24"/>
          <w:szCs w:val="24"/>
        </w:rPr>
        <w:t>Самостоятельная работа</w:t>
      </w:r>
      <w:r w:rsidRPr="004744EB">
        <w:rPr>
          <w:sz w:val="24"/>
          <w:szCs w:val="24"/>
        </w:rPr>
        <w:t xml:space="preserve">: подготовить некоторые детали композиции </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xml:space="preserve">: аудиторных – </w:t>
      </w:r>
      <w:r w:rsidR="005F36E1" w:rsidRPr="004744EB">
        <w:rPr>
          <w:rFonts w:eastAsia="Lucida Grande CY"/>
          <w:sz w:val="24"/>
          <w:szCs w:val="24"/>
        </w:rPr>
        <w:t>6</w:t>
      </w:r>
      <w:r w:rsidRPr="004744EB">
        <w:rPr>
          <w:rFonts w:eastAsia="Lucida Grande CY"/>
          <w:sz w:val="24"/>
          <w:szCs w:val="24"/>
        </w:rPr>
        <w:t xml:space="preserve"> ч.</w:t>
      </w:r>
    </w:p>
    <w:p w:rsidR="004339FA" w:rsidRPr="004744EB" w:rsidRDefault="004339FA" w:rsidP="00F16507">
      <w:pPr>
        <w:spacing w:line="360" w:lineRule="auto"/>
        <w:jc w:val="center"/>
        <w:outlineLvl w:val="0"/>
        <w:rPr>
          <w:b/>
          <w:sz w:val="24"/>
          <w:szCs w:val="24"/>
        </w:rPr>
      </w:pPr>
    </w:p>
    <w:p w:rsidR="004339FA" w:rsidRPr="004744EB" w:rsidRDefault="004339FA" w:rsidP="00F16507">
      <w:pPr>
        <w:spacing w:line="360" w:lineRule="auto"/>
        <w:jc w:val="center"/>
        <w:outlineLvl w:val="0"/>
        <w:rPr>
          <w:b/>
          <w:sz w:val="24"/>
          <w:szCs w:val="24"/>
        </w:rPr>
      </w:pPr>
      <w:r w:rsidRPr="004744EB">
        <w:rPr>
          <w:b/>
          <w:sz w:val="24"/>
          <w:szCs w:val="24"/>
        </w:rPr>
        <w:t>Раздел 2: Традиционные виды роспись. Кистевая роспись.</w:t>
      </w:r>
    </w:p>
    <w:p w:rsidR="004339FA" w:rsidRPr="004744EB" w:rsidRDefault="004339FA" w:rsidP="00F16507">
      <w:pPr>
        <w:spacing w:line="360" w:lineRule="auto"/>
        <w:jc w:val="both"/>
        <w:outlineLvl w:val="0"/>
        <w:rPr>
          <w:sz w:val="24"/>
          <w:szCs w:val="24"/>
        </w:rPr>
      </w:pPr>
      <w:r w:rsidRPr="004744EB">
        <w:rPr>
          <w:b/>
          <w:sz w:val="24"/>
          <w:szCs w:val="24"/>
        </w:rPr>
        <w:t>2.1.Тема: Кистевая роспись. Гжель (Жестово).</w:t>
      </w:r>
      <w:r w:rsidRPr="004744EB">
        <w:rPr>
          <w:sz w:val="24"/>
          <w:szCs w:val="24"/>
        </w:rPr>
        <w:t xml:space="preserve"> Беседа об истории возникновения и развития кистевой росписи «Гжель» (Жестово). Знакомство с элементами (бордюр, «мазок с тенью», капелька и др.) Изучить элементы росписи,  овладеть основными  приемами  их выполнения. Написать цветок или птицу в технике «Гжель» (Жестово).</w:t>
      </w:r>
    </w:p>
    <w:p w:rsidR="004339FA" w:rsidRPr="004744EB" w:rsidRDefault="004339FA" w:rsidP="00F16507">
      <w:pPr>
        <w:spacing w:line="360" w:lineRule="auto"/>
        <w:jc w:val="both"/>
        <w:outlineLvl w:val="0"/>
        <w:rPr>
          <w:sz w:val="24"/>
          <w:szCs w:val="24"/>
        </w:rPr>
      </w:pPr>
      <w:r w:rsidRPr="004744EB">
        <w:rPr>
          <w:i/>
          <w:sz w:val="24"/>
          <w:szCs w:val="24"/>
        </w:rPr>
        <w:t>Материалы</w:t>
      </w:r>
      <w:r w:rsidRPr="004744EB">
        <w:rPr>
          <w:sz w:val="24"/>
          <w:szCs w:val="24"/>
        </w:rPr>
        <w:t>: гуашь, формат А</w:t>
      </w:r>
      <w:proofErr w:type="gramStart"/>
      <w:r w:rsidRPr="004744EB">
        <w:rPr>
          <w:sz w:val="24"/>
          <w:szCs w:val="24"/>
        </w:rPr>
        <w:t>4</w:t>
      </w:r>
      <w:proofErr w:type="gramEnd"/>
      <w:r w:rsidRPr="004744EB">
        <w:rPr>
          <w:sz w:val="24"/>
          <w:szCs w:val="24"/>
        </w:rPr>
        <w:t>.</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sz w:val="24"/>
          <w:szCs w:val="24"/>
        </w:rPr>
        <w:t xml:space="preserve"> в альбоме домашних заданий отработать навыки работы кистью полученные на уроке.</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4</w:t>
      </w:r>
      <w:r w:rsidR="00504E8C" w:rsidRPr="004744EB">
        <w:rPr>
          <w:rFonts w:eastAsia="Lucida Grande CY"/>
          <w:sz w:val="24"/>
          <w:szCs w:val="24"/>
        </w:rPr>
        <w:t xml:space="preserve"> ч.</w:t>
      </w:r>
    </w:p>
    <w:p w:rsidR="004339FA" w:rsidRPr="004744EB" w:rsidRDefault="004339FA" w:rsidP="00F16507">
      <w:pPr>
        <w:spacing w:line="360" w:lineRule="auto"/>
        <w:jc w:val="both"/>
        <w:outlineLvl w:val="0"/>
        <w:rPr>
          <w:b/>
          <w:sz w:val="24"/>
          <w:szCs w:val="24"/>
        </w:rPr>
      </w:pPr>
      <w:r w:rsidRPr="004744EB">
        <w:rPr>
          <w:b/>
          <w:sz w:val="24"/>
          <w:szCs w:val="24"/>
        </w:rPr>
        <w:t>2.2.</w:t>
      </w:r>
      <w:r w:rsidRPr="004744EB">
        <w:rPr>
          <w:sz w:val="24"/>
          <w:szCs w:val="24"/>
        </w:rPr>
        <w:t xml:space="preserve"> </w:t>
      </w:r>
      <w:r w:rsidRPr="004744EB">
        <w:rPr>
          <w:b/>
          <w:sz w:val="24"/>
          <w:szCs w:val="24"/>
        </w:rPr>
        <w:t>Тема:</w:t>
      </w:r>
      <w:r w:rsidRPr="004744EB">
        <w:rPr>
          <w:sz w:val="24"/>
          <w:szCs w:val="24"/>
        </w:rPr>
        <w:t xml:space="preserve"> </w:t>
      </w:r>
      <w:r w:rsidRPr="004744EB">
        <w:rPr>
          <w:b/>
          <w:sz w:val="24"/>
          <w:szCs w:val="24"/>
        </w:rPr>
        <w:t xml:space="preserve">Кистевая роспись. Выполнение копии. </w:t>
      </w:r>
      <w:r w:rsidRPr="004744EB">
        <w:rPr>
          <w:sz w:val="24"/>
          <w:szCs w:val="24"/>
        </w:rPr>
        <w:t xml:space="preserve">Копирование росписи. Научиться работать по образцу, изучить разнообразие элементов росписи, отработать навыки выполнения основных приемов. </w:t>
      </w:r>
    </w:p>
    <w:p w:rsidR="004339FA" w:rsidRPr="004744EB" w:rsidRDefault="004339FA" w:rsidP="00F16507">
      <w:pPr>
        <w:spacing w:line="360" w:lineRule="auto"/>
        <w:jc w:val="both"/>
        <w:outlineLvl w:val="0"/>
        <w:rPr>
          <w:sz w:val="24"/>
          <w:szCs w:val="24"/>
        </w:rPr>
      </w:pPr>
      <w:r w:rsidRPr="004744EB">
        <w:rPr>
          <w:i/>
          <w:sz w:val="24"/>
          <w:szCs w:val="24"/>
        </w:rPr>
        <w:t>Материалы</w:t>
      </w:r>
      <w:r w:rsidRPr="004744EB">
        <w:rPr>
          <w:sz w:val="24"/>
          <w:szCs w:val="24"/>
        </w:rPr>
        <w:t>: гуашь, формат А</w:t>
      </w:r>
      <w:proofErr w:type="gramStart"/>
      <w:r w:rsidRPr="004744EB">
        <w:rPr>
          <w:sz w:val="24"/>
          <w:szCs w:val="24"/>
        </w:rPr>
        <w:t>4</w:t>
      </w:r>
      <w:proofErr w:type="gramEnd"/>
      <w:r w:rsidRPr="004744EB">
        <w:rPr>
          <w:sz w:val="24"/>
          <w:szCs w:val="24"/>
        </w:rPr>
        <w:t>.</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sz w:val="24"/>
          <w:szCs w:val="24"/>
        </w:rPr>
        <w:t>: внимательно рассмотреть изделия с росписью, и интересные элементы зарисовать в альбом домашних заданий.</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w:t>
      </w:r>
      <w:r w:rsidR="005F36E1" w:rsidRPr="004744EB">
        <w:rPr>
          <w:rFonts w:eastAsia="Lucida Grande CY"/>
          <w:sz w:val="24"/>
          <w:szCs w:val="24"/>
        </w:rPr>
        <w:t>4</w:t>
      </w:r>
      <w:r w:rsidR="00504E8C" w:rsidRPr="004744EB">
        <w:rPr>
          <w:rFonts w:eastAsia="Lucida Grande CY"/>
          <w:sz w:val="24"/>
          <w:szCs w:val="24"/>
        </w:rPr>
        <w:t xml:space="preserve"> ч.</w:t>
      </w:r>
    </w:p>
    <w:p w:rsidR="004339FA" w:rsidRPr="004744EB" w:rsidRDefault="004339FA" w:rsidP="00F16507">
      <w:pPr>
        <w:spacing w:line="360" w:lineRule="auto"/>
        <w:jc w:val="both"/>
        <w:outlineLvl w:val="0"/>
        <w:rPr>
          <w:sz w:val="24"/>
          <w:szCs w:val="24"/>
        </w:rPr>
      </w:pPr>
      <w:r w:rsidRPr="004744EB">
        <w:rPr>
          <w:b/>
          <w:sz w:val="24"/>
          <w:szCs w:val="24"/>
        </w:rPr>
        <w:t xml:space="preserve">2.3.Тема: Творческая работа создание композиции с использованием характерных образов данной росписи. </w:t>
      </w:r>
      <w:r w:rsidRPr="004744EB">
        <w:rPr>
          <w:sz w:val="24"/>
          <w:szCs w:val="24"/>
        </w:rPr>
        <w:t>Повторение основных особенностей гжельской (</w:t>
      </w:r>
      <w:proofErr w:type="spellStart"/>
      <w:r w:rsidRPr="004744EB">
        <w:rPr>
          <w:sz w:val="24"/>
          <w:szCs w:val="24"/>
        </w:rPr>
        <w:t>жестовской</w:t>
      </w:r>
      <w:proofErr w:type="spellEnd"/>
      <w:r w:rsidRPr="004744EB">
        <w:rPr>
          <w:sz w:val="24"/>
          <w:szCs w:val="24"/>
        </w:rPr>
        <w:t>) росписи (орнаментальные мотивы и приемы выполнения росписи). Создать свой эскиз и выполнить роспись по предварительно выполненному эскизу.</w:t>
      </w:r>
    </w:p>
    <w:p w:rsidR="004339FA" w:rsidRPr="004744EB" w:rsidRDefault="004339FA" w:rsidP="00F16507">
      <w:pPr>
        <w:spacing w:line="360" w:lineRule="auto"/>
        <w:jc w:val="both"/>
        <w:outlineLvl w:val="0"/>
        <w:rPr>
          <w:sz w:val="24"/>
          <w:szCs w:val="24"/>
        </w:rPr>
      </w:pPr>
      <w:r w:rsidRPr="004744EB">
        <w:rPr>
          <w:i/>
          <w:sz w:val="24"/>
          <w:szCs w:val="24"/>
        </w:rPr>
        <w:t>Материалы</w:t>
      </w:r>
      <w:r w:rsidRPr="004744EB">
        <w:rPr>
          <w:sz w:val="24"/>
          <w:szCs w:val="24"/>
        </w:rPr>
        <w:t>: гуашь, формат А3.</w:t>
      </w:r>
    </w:p>
    <w:p w:rsidR="004339FA" w:rsidRPr="004744EB" w:rsidRDefault="004339FA" w:rsidP="00F16507">
      <w:pPr>
        <w:spacing w:line="360" w:lineRule="auto"/>
        <w:jc w:val="both"/>
        <w:outlineLvl w:val="0"/>
        <w:rPr>
          <w:sz w:val="24"/>
          <w:szCs w:val="24"/>
        </w:rPr>
      </w:pPr>
      <w:r w:rsidRPr="004744EB">
        <w:rPr>
          <w:i/>
          <w:sz w:val="24"/>
          <w:szCs w:val="24"/>
        </w:rPr>
        <w:t xml:space="preserve"> Самостоятельная работа:</w:t>
      </w:r>
      <w:r w:rsidRPr="004744EB">
        <w:rPr>
          <w:sz w:val="24"/>
          <w:szCs w:val="24"/>
        </w:rPr>
        <w:t xml:space="preserve"> выполнить свой вариант росписи в технике «Гжель» (Жестово).</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xml:space="preserve">: аудиторных – </w:t>
      </w:r>
      <w:r w:rsidR="005F36E1" w:rsidRPr="004744EB">
        <w:rPr>
          <w:rFonts w:eastAsia="Lucida Grande CY"/>
          <w:sz w:val="24"/>
          <w:szCs w:val="24"/>
        </w:rPr>
        <w:t>8</w:t>
      </w:r>
      <w:r w:rsidRPr="004744EB">
        <w:rPr>
          <w:rFonts w:eastAsia="Lucida Grande CY"/>
          <w:sz w:val="24"/>
          <w:szCs w:val="24"/>
        </w:rPr>
        <w:t xml:space="preserve"> ч.</w:t>
      </w:r>
    </w:p>
    <w:p w:rsidR="004339FA" w:rsidRPr="004744EB" w:rsidRDefault="004339FA" w:rsidP="00F16507">
      <w:pPr>
        <w:spacing w:line="360" w:lineRule="auto"/>
        <w:jc w:val="both"/>
        <w:outlineLvl w:val="0"/>
        <w:rPr>
          <w:sz w:val="24"/>
          <w:szCs w:val="24"/>
        </w:rPr>
      </w:pPr>
    </w:p>
    <w:p w:rsidR="004339FA" w:rsidRPr="004744EB" w:rsidRDefault="004339FA" w:rsidP="00F16507">
      <w:pPr>
        <w:spacing w:line="360" w:lineRule="auto"/>
        <w:jc w:val="center"/>
        <w:rPr>
          <w:b/>
          <w:sz w:val="24"/>
          <w:szCs w:val="24"/>
        </w:rPr>
      </w:pPr>
      <w:r w:rsidRPr="004744EB">
        <w:rPr>
          <w:b/>
          <w:sz w:val="24"/>
          <w:szCs w:val="24"/>
        </w:rPr>
        <w:t>Раздел 3: Текстиль.  Вышивка</w:t>
      </w:r>
    </w:p>
    <w:p w:rsidR="004339FA" w:rsidRPr="004744EB" w:rsidRDefault="004339FA" w:rsidP="00F16507">
      <w:pPr>
        <w:spacing w:line="360" w:lineRule="auto"/>
        <w:jc w:val="both"/>
        <w:rPr>
          <w:sz w:val="24"/>
          <w:szCs w:val="24"/>
        </w:rPr>
      </w:pPr>
      <w:r w:rsidRPr="004744EB">
        <w:rPr>
          <w:b/>
          <w:sz w:val="24"/>
          <w:szCs w:val="24"/>
        </w:rPr>
        <w:t xml:space="preserve">  3.1. Тема:  Вышивка в русском костюме.  </w:t>
      </w:r>
      <w:r w:rsidRPr="004744EB">
        <w:rPr>
          <w:sz w:val="24"/>
          <w:szCs w:val="24"/>
        </w:rPr>
        <w:t>Беседа о вышивке</w:t>
      </w:r>
      <w:r w:rsidRPr="004744EB">
        <w:rPr>
          <w:b/>
          <w:sz w:val="24"/>
          <w:szCs w:val="24"/>
        </w:rPr>
        <w:t xml:space="preserve">. </w:t>
      </w:r>
      <w:r w:rsidRPr="004744EB">
        <w:rPr>
          <w:sz w:val="24"/>
          <w:szCs w:val="24"/>
        </w:rPr>
        <w:t xml:space="preserve">Знакомство с предметами быта старины. Познакомиться с орнаментом  русского костюма. Разобрать особенности вышивки, используя технологическую карту. Зарисовать геометрические зооморфные мотивы вышивки. </w:t>
      </w:r>
    </w:p>
    <w:p w:rsidR="004339FA" w:rsidRPr="004744EB" w:rsidRDefault="004339FA" w:rsidP="00F16507">
      <w:pPr>
        <w:spacing w:line="360" w:lineRule="auto"/>
        <w:jc w:val="both"/>
        <w:rPr>
          <w:sz w:val="24"/>
          <w:szCs w:val="24"/>
        </w:rPr>
      </w:pPr>
      <w:r w:rsidRPr="004744EB">
        <w:rPr>
          <w:i/>
          <w:sz w:val="24"/>
          <w:szCs w:val="24"/>
        </w:rPr>
        <w:t>Материалы</w:t>
      </w:r>
      <w:r w:rsidRPr="004744EB">
        <w:rPr>
          <w:sz w:val="24"/>
          <w:szCs w:val="24"/>
        </w:rPr>
        <w:t>: бумага в клетку, гуашь.</w:t>
      </w:r>
    </w:p>
    <w:p w:rsidR="004339FA" w:rsidRPr="004744EB" w:rsidRDefault="004339FA" w:rsidP="00F16507">
      <w:pPr>
        <w:spacing w:line="360" w:lineRule="auto"/>
        <w:jc w:val="both"/>
        <w:rPr>
          <w:sz w:val="24"/>
          <w:szCs w:val="24"/>
        </w:rPr>
      </w:pPr>
      <w:r w:rsidRPr="004744EB">
        <w:rPr>
          <w:i/>
          <w:sz w:val="24"/>
          <w:szCs w:val="24"/>
        </w:rPr>
        <w:t xml:space="preserve">Самостоятельная работа: </w:t>
      </w:r>
      <w:r w:rsidRPr="004744EB">
        <w:rPr>
          <w:sz w:val="24"/>
          <w:szCs w:val="24"/>
        </w:rPr>
        <w:t>рассмотреть альбомы с вышивкой.</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lastRenderedPageBreak/>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4</w:t>
      </w:r>
      <w:r w:rsidR="00504E8C" w:rsidRPr="004744EB">
        <w:rPr>
          <w:rFonts w:eastAsia="Lucida Grande CY"/>
          <w:sz w:val="24"/>
          <w:szCs w:val="24"/>
        </w:rPr>
        <w:t xml:space="preserve"> ч.</w:t>
      </w:r>
    </w:p>
    <w:p w:rsidR="004339FA" w:rsidRPr="004744EB" w:rsidRDefault="004339FA" w:rsidP="00F16507">
      <w:pPr>
        <w:spacing w:line="360" w:lineRule="auto"/>
        <w:jc w:val="both"/>
        <w:rPr>
          <w:sz w:val="24"/>
          <w:szCs w:val="24"/>
        </w:rPr>
      </w:pPr>
      <w:r w:rsidRPr="004744EB">
        <w:rPr>
          <w:b/>
          <w:sz w:val="24"/>
          <w:szCs w:val="24"/>
        </w:rPr>
        <w:t xml:space="preserve">3.2 Тема:  Вышивка в марийском костюме.  </w:t>
      </w:r>
      <w:r w:rsidRPr="004744EB">
        <w:rPr>
          <w:sz w:val="24"/>
          <w:szCs w:val="24"/>
        </w:rPr>
        <w:t>Беседа о марийской народной вышивке. История возникновения вышивки, марийский орнамент. Зарисовка орнамента.</w:t>
      </w:r>
    </w:p>
    <w:p w:rsidR="004339FA" w:rsidRPr="004744EB" w:rsidRDefault="004339FA" w:rsidP="00F16507">
      <w:pPr>
        <w:spacing w:line="360" w:lineRule="auto"/>
        <w:jc w:val="both"/>
        <w:rPr>
          <w:sz w:val="24"/>
          <w:szCs w:val="24"/>
        </w:rPr>
      </w:pPr>
      <w:r w:rsidRPr="004744EB">
        <w:rPr>
          <w:i/>
          <w:sz w:val="24"/>
          <w:szCs w:val="24"/>
        </w:rPr>
        <w:t>Материалы</w:t>
      </w:r>
      <w:r w:rsidRPr="004744EB">
        <w:rPr>
          <w:sz w:val="24"/>
          <w:szCs w:val="24"/>
        </w:rPr>
        <w:t xml:space="preserve">: тонированная бумага, </w:t>
      </w:r>
      <w:proofErr w:type="spellStart"/>
      <w:r w:rsidRPr="004744EB">
        <w:rPr>
          <w:sz w:val="24"/>
          <w:szCs w:val="24"/>
        </w:rPr>
        <w:t>гелевые</w:t>
      </w:r>
      <w:proofErr w:type="spellEnd"/>
      <w:r w:rsidRPr="004744EB">
        <w:rPr>
          <w:sz w:val="24"/>
          <w:szCs w:val="24"/>
        </w:rPr>
        <w:t xml:space="preserve">  ручки, гуашь.</w:t>
      </w:r>
    </w:p>
    <w:p w:rsidR="004339FA" w:rsidRPr="004744EB" w:rsidRDefault="004339FA" w:rsidP="00F16507">
      <w:pPr>
        <w:spacing w:line="360" w:lineRule="auto"/>
        <w:jc w:val="both"/>
        <w:rPr>
          <w:sz w:val="24"/>
          <w:szCs w:val="24"/>
        </w:rPr>
      </w:pPr>
      <w:r w:rsidRPr="004744EB">
        <w:rPr>
          <w:sz w:val="24"/>
          <w:szCs w:val="24"/>
        </w:rPr>
        <w:t xml:space="preserve"> </w:t>
      </w:r>
      <w:r w:rsidRPr="004744EB">
        <w:rPr>
          <w:i/>
          <w:sz w:val="24"/>
          <w:szCs w:val="24"/>
        </w:rPr>
        <w:t xml:space="preserve">Самостоятельная работа:  </w:t>
      </w:r>
      <w:r w:rsidRPr="004744EB">
        <w:rPr>
          <w:sz w:val="24"/>
          <w:szCs w:val="24"/>
        </w:rPr>
        <w:t>рассмотреть изделия марийского костюма.</w:t>
      </w:r>
      <w:r w:rsidRPr="004744EB">
        <w:rPr>
          <w:sz w:val="24"/>
          <w:szCs w:val="24"/>
        </w:rPr>
        <w:tab/>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4</w:t>
      </w:r>
      <w:r w:rsidR="00504E8C" w:rsidRPr="004744EB">
        <w:rPr>
          <w:rFonts w:eastAsia="Lucida Grande CY"/>
          <w:sz w:val="24"/>
          <w:szCs w:val="24"/>
        </w:rPr>
        <w:t xml:space="preserve"> ч.</w:t>
      </w:r>
    </w:p>
    <w:p w:rsidR="004339FA" w:rsidRPr="004744EB" w:rsidRDefault="004339FA" w:rsidP="00F16507">
      <w:pPr>
        <w:spacing w:line="360" w:lineRule="auto"/>
        <w:jc w:val="both"/>
        <w:rPr>
          <w:sz w:val="24"/>
          <w:szCs w:val="24"/>
        </w:rPr>
      </w:pPr>
      <w:r w:rsidRPr="004744EB">
        <w:rPr>
          <w:b/>
          <w:sz w:val="24"/>
          <w:szCs w:val="24"/>
        </w:rPr>
        <w:t xml:space="preserve">3.3. Тема:  Копирование образцов. </w:t>
      </w:r>
      <w:r w:rsidRPr="004744EB">
        <w:rPr>
          <w:sz w:val="24"/>
          <w:szCs w:val="24"/>
        </w:rPr>
        <w:t xml:space="preserve">Учить копировать образцы орнамента. Работа веется на тонированной бумаге. </w:t>
      </w:r>
    </w:p>
    <w:p w:rsidR="004339FA" w:rsidRPr="004744EB" w:rsidRDefault="004339FA" w:rsidP="00F16507">
      <w:pPr>
        <w:spacing w:line="360" w:lineRule="auto"/>
        <w:jc w:val="both"/>
        <w:rPr>
          <w:sz w:val="24"/>
          <w:szCs w:val="24"/>
        </w:rPr>
      </w:pPr>
      <w:r w:rsidRPr="004744EB">
        <w:rPr>
          <w:i/>
          <w:sz w:val="24"/>
          <w:szCs w:val="24"/>
        </w:rPr>
        <w:t>Материалы</w:t>
      </w:r>
      <w:r w:rsidRPr="004744EB">
        <w:rPr>
          <w:sz w:val="24"/>
          <w:szCs w:val="24"/>
        </w:rPr>
        <w:t xml:space="preserve">: тонированная бумага, </w:t>
      </w:r>
      <w:proofErr w:type="spellStart"/>
      <w:r w:rsidRPr="004744EB">
        <w:rPr>
          <w:sz w:val="24"/>
          <w:szCs w:val="24"/>
        </w:rPr>
        <w:t>гелевые</w:t>
      </w:r>
      <w:proofErr w:type="spellEnd"/>
      <w:r w:rsidRPr="004744EB">
        <w:rPr>
          <w:sz w:val="24"/>
          <w:szCs w:val="24"/>
        </w:rPr>
        <w:t xml:space="preserve">  ручки, гуашь.</w:t>
      </w:r>
    </w:p>
    <w:p w:rsidR="004339FA" w:rsidRPr="004744EB" w:rsidRDefault="004339FA" w:rsidP="00F16507">
      <w:pPr>
        <w:spacing w:line="360" w:lineRule="auto"/>
        <w:jc w:val="both"/>
        <w:rPr>
          <w:sz w:val="24"/>
          <w:szCs w:val="24"/>
        </w:rPr>
      </w:pPr>
      <w:r w:rsidRPr="004744EB">
        <w:rPr>
          <w:i/>
          <w:sz w:val="24"/>
          <w:szCs w:val="24"/>
        </w:rPr>
        <w:t xml:space="preserve"> Самостоятельная работа: </w:t>
      </w:r>
      <w:r w:rsidRPr="004744EB">
        <w:rPr>
          <w:sz w:val="24"/>
          <w:szCs w:val="24"/>
        </w:rPr>
        <w:t>продумать варианты решения композиции.</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6</w:t>
      </w:r>
      <w:r w:rsidR="00504E8C" w:rsidRPr="004744EB">
        <w:rPr>
          <w:rFonts w:eastAsia="Lucida Grande CY"/>
          <w:sz w:val="24"/>
          <w:szCs w:val="24"/>
        </w:rPr>
        <w:t xml:space="preserve"> ч.</w:t>
      </w:r>
    </w:p>
    <w:p w:rsidR="004339FA" w:rsidRPr="004744EB" w:rsidRDefault="004339FA" w:rsidP="00F16507">
      <w:pPr>
        <w:spacing w:line="360" w:lineRule="auto"/>
        <w:jc w:val="both"/>
        <w:rPr>
          <w:sz w:val="24"/>
          <w:szCs w:val="24"/>
        </w:rPr>
      </w:pPr>
      <w:r w:rsidRPr="004744EB">
        <w:rPr>
          <w:b/>
          <w:sz w:val="24"/>
          <w:szCs w:val="24"/>
        </w:rPr>
        <w:t xml:space="preserve">3.4.  Тема:  Творческая работа «Дерево».  </w:t>
      </w:r>
      <w:r w:rsidRPr="004744EB">
        <w:rPr>
          <w:sz w:val="24"/>
          <w:szCs w:val="24"/>
        </w:rPr>
        <w:t>Беседа. Симметрия и уравновешенность композиции. Учить составлять композицию   из орнамента.</w:t>
      </w:r>
    </w:p>
    <w:p w:rsidR="004339FA" w:rsidRPr="004744EB" w:rsidRDefault="004339FA" w:rsidP="00F16507">
      <w:pPr>
        <w:spacing w:line="360" w:lineRule="auto"/>
        <w:jc w:val="both"/>
        <w:rPr>
          <w:sz w:val="24"/>
          <w:szCs w:val="24"/>
        </w:rPr>
      </w:pPr>
      <w:r w:rsidRPr="004744EB">
        <w:rPr>
          <w:i/>
          <w:sz w:val="24"/>
          <w:szCs w:val="24"/>
        </w:rPr>
        <w:t>Материалы</w:t>
      </w:r>
      <w:r w:rsidRPr="004744EB">
        <w:rPr>
          <w:sz w:val="24"/>
          <w:szCs w:val="24"/>
        </w:rPr>
        <w:t>: формат А</w:t>
      </w:r>
      <w:proofErr w:type="gramStart"/>
      <w:r w:rsidRPr="004744EB">
        <w:rPr>
          <w:sz w:val="24"/>
          <w:szCs w:val="24"/>
        </w:rPr>
        <w:t>4</w:t>
      </w:r>
      <w:proofErr w:type="gramEnd"/>
      <w:r w:rsidRPr="004744EB">
        <w:rPr>
          <w:sz w:val="24"/>
          <w:szCs w:val="24"/>
        </w:rPr>
        <w:t>, гуашь.</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xml:space="preserve">: аудиторных – </w:t>
      </w:r>
      <w:r w:rsidR="005F36E1" w:rsidRPr="004744EB">
        <w:rPr>
          <w:rFonts w:eastAsia="Lucida Grande CY"/>
          <w:sz w:val="24"/>
          <w:szCs w:val="24"/>
        </w:rPr>
        <w:t>6</w:t>
      </w:r>
      <w:r w:rsidRPr="004744EB">
        <w:rPr>
          <w:rFonts w:eastAsia="Lucida Grande CY"/>
          <w:sz w:val="24"/>
          <w:szCs w:val="24"/>
        </w:rPr>
        <w:t xml:space="preserve"> ч.</w:t>
      </w:r>
    </w:p>
    <w:p w:rsidR="004339FA" w:rsidRPr="004744EB" w:rsidRDefault="004339FA" w:rsidP="00F16507">
      <w:pPr>
        <w:spacing w:line="360" w:lineRule="auto"/>
        <w:jc w:val="center"/>
        <w:outlineLvl w:val="0"/>
        <w:rPr>
          <w:b/>
          <w:sz w:val="24"/>
          <w:szCs w:val="24"/>
        </w:rPr>
      </w:pPr>
    </w:p>
    <w:p w:rsidR="004339FA" w:rsidRPr="004744EB" w:rsidRDefault="004339FA" w:rsidP="00F16507">
      <w:pPr>
        <w:spacing w:line="360" w:lineRule="auto"/>
        <w:jc w:val="center"/>
        <w:outlineLvl w:val="0"/>
        <w:rPr>
          <w:b/>
          <w:sz w:val="24"/>
          <w:szCs w:val="24"/>
        </w:rPr>
      </w:pPr>
      <w:r w:rsidRPr="004744EB">
        <w:rPr>
          <w:b/>
          <w:sz w:val="24"/>
          <w:szCs w:val="24"/>
        </w:rPr>
        <w:t xml:space="preserve">Раздел 4: Игрушка в различных техниках и материалах. </w:t>
      </w:r>
    </w:p>
    <w:p w:rsidR="004339FA" w:rsidRPr="004744EB" w:rsidRDefault="004339FA" w:rsidP="00F16507">
      <w:pPr>
        <w:spacing w:line="360" w:lineRule="auto"/>
        <w:jc w:val="both"/>
        <w:outlineLvl w:val="0"/>
        <w:rPr>
          <w:sz w:val="24"/>
          <w:szCs w:val="24"/>
        </w:rPr>
      </w:pPr>
      <w:r w:rsidRPr="004744EB">
        <w:rPr>
          <w:b/>
          <w:sz w:val="24"/>
          <w:szCs w:val="24"/>
        </w:rPr>
        <w:t>4.1. Тема: Закладка на основе косички.</w:t>
      </w:r>
      <w:r w:rsidRPr="004744EB">
        <w:rPr>
          <w:sz w:val="24"/>
          <w:szCs w:val="24"/>
        </w:rPr>
        <w:t xml:space="preserve"> Познакомиться с плетением косичек из трех, четырех нитей (шнурков). Выполнить плоские плетенки – закладки с использованием разного количества нитей (шнурков). </w:t>
      </w:r>
    </w:p>
    <w:p w:rsidR="004339FA" w:rsidRPr="004744EB" w:rsidRDefault="004339FA" w:rsidP="00F16507">
      <w:pPr>
        <w:spacing w:line="360" w:lineRule="auto"/>
        <w:jc w:val="both"/>
        <w:outlineLvl w:val="0"/>
        <w:rPr>
          <w:sz w:val="24"/>
          <w:szCs w:val="24"/>
        </w:rPr>
      </w:pPr>
      <w:r w:rsidRPr="004744EB">
        <w:rPr>
          <w:i/>
          <w:sz w:val="24"/>
          <w:szCs w:val="24"/>
        </w:rPr>
        <w:t>Материалы</w:t>
      </w:r>
      <w:r w:rsidRPr="004744EB">
        <w:rPr>
          <w:sz w:val="24"/>
          <w:szCs w:val="24"/>
        </w:rPr>
        <w:t xml:space="preserve">: нитки, шнурки, кусочки ткани, бусинки и </w:t>
      </w:r>
      <w:proofErr w:type="spellStart"/>
      <w:r w:rsidRPr="004744EB">
        <w:rPr>
          <w:sz w:val="24"/>
          <w:szCs w:val="24"/>
        </w:rPr>
        <w:t>тд</w:t>
      </w:r>
      <w:proofErr w:type="spellEnd"/>
      <w:r w:rsidRPr="004744EB">
        <w:rPr>
          <w:sz w:val="24"/>
          <w:szCs w:val="24"/>
        </w:rPr>
        <w:t xml:space="preserve">. </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sz w:val="24"/>
          <w:szCs w:val="24"/>
        </w:rPr>
        <w:t xml:space="preserve"> выполнить закладку-косичку.</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4</w:t>
      </w:r>
      <w:r w:rsidR="00504E8C" w:rsidRPr="004744EB">
        <w:rPr>
          <w:rFonts w:eastAsia="Lucida Grande CY"/>
          <w:sz w:val="24"/>
          <w:szCs w:val="24"/>
        </w:rPr>
        <w:t xml:space="preserve"> ч.</w:t>
      </w:r>
    </w:p>
    <w:p w:rsidR="004339FA" w:rsidRPr="004744EB" w:rsidRDefault="004339FA" w:rsidP="00F16507">
      <w:pPr>
        <w:spacing w:line="360" w:lineRule="auto"/>
        <w:jc w:val="both"/>
        <w:outlineLvl w:val="0"/>
        <w:rPr>
          <w:b/>
          <w:sz w:val="24"/>
          <w:szCs w:val="24"/>
        </w:rPr>
      </w:pPr>
      <w:r w:rsidRPr="004744EB">
        <w:rPr>
          <w:b/>
          <w:sz w:val="24"/>
          <w:szCs w:val="24"/>
        </w:rPr>
        <w:t>4.2.</w:t>
      </w:r>
      <w:r w:rsidRPr="004744EB">
        <w:rPr>
          <w:sz w:val="24"/>
          <w:szCs w:val="24"/>
        </w:rPr>
        <w:t xml:space="preserve"> </w:t>
      </w:r>
      <w:r w:rsidRPr="004744EB">
        <w:rPr>
          <w:b/>
          <w:sz w:val="24"/>
          <w:szCs w:val="24"/>
        </w:rPr>
        <w:t>Тема: «Птица»</w:t>
      </w:r>
      <w:r w:rsidRPr="004744EB">
        <w:rPr>
          <w:sz w:val="24"/>
          <w:szCs w:val="24"/>
        </w:rPr>
        <w:t xml:space="preserve">. Символика образа птицы в народном творчестве. Знакомство с несколькими способами изготовления птиц, от которых зависит конструкция изделия: </w:t>
      </w:r>
      <w:proofErr w:type="gramStart"/>
      <w:r w:rsidRPr="004744EB">
        <w:rPr>
          <w:sz w:val="24"/>
          <w:szCs w:val="24"/>
        </w:rPr>
        <w:t>птицы</w:t>
      </w:r>
      <w:proofErr w:type="gramEnd"/>
      <w:r w:rsidRPr="004744EB">
        <w:rPr>
          <w:sz w:val="24"/>
          <w:szCs w:val="24"/>
        </w:rPr>
        <w:t xml:space="preserve"> могут быть подвесными, стоячими на двух ногах или на одной ноге-подставке. </w:t>
      </w:r>
      <w:r w:rsidRPr="004744EB">
        <w:rPr>
          <w:i/>
          <w:sz w:val="24"/>
          <w:szCs w:val="24"/>
        </w:rPr>
        <w:t>Материалы:</w:t>
      </w:r>
      <w:r w:rsidRPr="004744EB">
        <w:rPr>
          <w:sz w:val="24"/>
          <w:szCs w:val="24"/>
        </w:rPr>
        <w:t xml:space="preserve"> цветных нитки, ткань.</w:t>
      </w:r>
      <w:r w:rsidRPr="004744EB">
        <w:rPr>
          <w:b/>
          <w:sz w:val="24"/>
          <w:szCs w:val="24"/>
        </w:rPr>
        <w:t xml:space="preserve"> </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sz w:val="24"/>
          <w:szCs w:val="24"/>
        </w:rPr>
        <w:t xml:space="preserve"> попробовать разные варианты изготовления птицы.</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4</w:t>
      </w:r>
      <w:r w:rsidR="00504E8C" w:rsidRPr="004744EB">
        <w:rPr>
          <w:rFonts w:eastAsia="Lucida Grande CY"/>
          <w:sz w:val="24"/>
          <w:szCs w:val="24"/>
        </w:rPr>
        <w:t xml:space="preserve"> ч.</w:t>
      </w:r>
    </w:p>
    <w:p w:rsidR="004339FA" w:rsidRPr="004744EB" w:rsidRDefault="004339FA" w:rsidP="00F16507">
      <w:pPr>
        <w:spacing w:line="360" w:lineRule="auto"/>
        <w:jc w:val="both"/>
        <w:outlineLvl w:val="0"/>
        <w:rPr>
          <w:b/>
          <w:sz w:val="24"/>
          <w:szCs w:val="24"/>
        </w:rPr>
      </w:pPr>
      <w:r w:rsidRPr="004744EB">
        <w:rPr>
          <w:b/>
          <w:sz w:val="24"/>
          <w:szCs w:val="24"/>
        </w:rPr>
        <w:t xml:space="preserve">4.3. Тема: «Лошадка». </w:t>
      </w:r>
      <w:r w:rsidRPr="004744EB">
        <w:rPr>
          <w:sz w:val="24"/>
          <w:szCs w:val="24"/>
        </w:rPr>
        <w:t>Знакомство с символикой образа коня в народном творчестве. Выполнить фигурку лошадки. При изготовлении фигурки соблюдать последовательность, которую ученикам необходимо запомнить.</w:t>
      </w:r>
      <w:r w:rsidRPr="004744EB">
        <w:rPr>
          <w:b/>
          <w:sz w:val="24"/>
          <w:szCs w:val="24"/>
        </w:rPr>
        <w:t xml:space="preserve"> </w:t>
      </w:r>
    </w:p>
    <w:p w:rsidR="004339FA" w:rsidRPr="004744EB" w:rsidRDefault="004339FA" w:rsidP="00F16507">
      <w:pPr>
        <w:spacing w:line="360" w:lineRule="auto"/>
        <w:jc w:val="both"/>
        <w:outlineLvl w:val="0"/>
        <w:rPr>
          <w:b/>
          <w:sz w:val="24"/>
          <w:szCs w:val="24"/>
        </w:rPr>
      </w:pPr>
      <w:r w:rsidRPr="004744EB">
        <w:rPr>
          <w:i/>
          <w:sz w:val="24"/>
          <w:szCs w:val="24"/>
        </w:rPr>
        <w:t>Материалы</w:t>
      </w:r>
      <w:r w:rsidRPr="004744EB">
        <w:rPr>
          <w:sz w:val="24"/>
          <w:szCs w:val="24"/>
        </w:rPr>
        <w:t>: джут</w:t>
      </w:r>
      <w:r w:rsidRPr="004744EB">
        <w:rPr>
          <w:b/>
          <w:sz w:val="24"/>
          <w:szCs w:val="24"/>
        </w:rPr>
        <w:t xml:space="preserve">, </w:t>
      </w:r>
      <w:r w:rsidRPr="004744EB">
        <w:rPr>
          <w:sz w:val="24"/>
          <w:szCs w:val="24"/>
        </w:rPr>
        <w:t>ткань, нитки</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b/>
          <w:sz w:val="24"/>
          <w:szCs w:val="24"/>
        </w:rPr>
        <w:t xml:space="preserve"> </w:t>
      </w:r>
      <w:r w:rsidRPr="004744EB">
        <w:rPr>
          <w:sz w:val="24"/>
          <w:szCs w:val="24"/>
        </w:rPr>
        <w:t>посмотреть литературу по теме - образ коня в народном творчестве.</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xml:space="preserve">: аудиторных – </w:t>
      </w:r>
      <w:r w:rsidR="005F36E1" w:rsidRPr="004744EB">
        <w:rPr>
          <w:rFonts w:eastAsia="Lucida Grande CY"/>
          <w:sz w:val="24"/>
          <w:szCs w:val="24"/>
        </w:rPr>
        <w:t>8</w:t>
      </w:r>
      <w:r w:rsidRPr="004744EB">
        <w:rPr>
          <w:rFonts w:eastAsia="Lucida Grande CY"/>
          <w:sz w:val="24"/>
          <w:szCs w:val="24"/>
        </w:rPr>
        <w:t xml:space="preserve"> ч.</w:t>
      </w:r>
    </w:p>
    <w:p w:rsidR="004339FA" w:rsidRPr="004744EB" w:rsidRDefault="004339FA" w:rsidP="00F16507">
      <w:pPr>
        <w:spacing w:line="360" w:lineRule="auto"/>
        <w:jc w:val="center"/>
        <w:rPr>
          <w:b/>
          <w:caps/>
          <w:sz w:val="24"/>
          <w:szCs w:val="24"/>
        </w:rPr>
      </w:pPr>
    </w:p>
    <w:p w:rsidR="004339FA" w:rsidRPr="004744EB" w:rsidRDefault="004339FA" w:rsidP="00F16507">
      <w:pPr>
        <w:spacing w:line="360" w:lineRule="auto"/>
        <w:jc w:val="center"/>
        <w:rPr>
          <w:b/>
          <w:caps/>
          <w:sz w:val="24"/>
          <w:szCs w:val="24"/>
        </w:rPr>
      </w:pPr>
      <w:r w:rsidRPr="004744EB">
        <w:rPr>
          <w:b/>
          <w:caps/>
          <w:sz w:val="24"/>
          <w:szCs w:val="24"/>
        </w:rPr>
        <w:t>3  год обучения</w:t>
      </w:r>
    </w:p>
    <w:p w:rsidR="004339FA" w:rsidRPr="004744EB" w:rsidRDefault="004339FA" w:rsidP="00F16507">
      <w:pPr>
        <w:spacing w:line="360" w:lineRule="auto"/>
        <w:jc w:val="center"/>
        <w:rPr>
          <w:b/>
          <w:sz w:val="24"/>
          <w:szCs w:val="24"/>
        </w:rPr>
      </w:pPr>
      <w:r w:rsidRPr="004744EB">
        <w:rPr>
          <w:b/>
          <w:sz w:val="24"/>
          <w:szCs w:val="24"/>
        </w:rPr>
        <w:t>Раздел 1: Работа с бумагой. Способы окрашивания бумаги.  Объемное моделирование и конструирование</w:t>
      </w:r>
    </w:p>
    <w:p w:rsidR="004339FA" w:rsidRPr="004744EB" w:rsidRDefault="004339FA" w:rsidP="00F16507">
      <w:pPr>
        <w:spacing w:line="360" w:lineRule="auto"/>
        <w:jc w:val="both"/>
        <w:outlineLvl w:val="0"/>
        <w:rPr>
          <w:sz w:val="24"/>
          <w:szCs w:val="24"/>
        </w:rPr>
      </w:pPr>
      <w:r w:rsidRPr="004744EB">
        <w:rPr>
          <w:b/>
          <w:sz w:val="24"/>
          <w:szCs w:val="24"/>
        </w:rPr>
        <w:t xml:space="preserve">1.1. Тема: Способы создания фактуру на бумаге. </w:t>
      </w:r>
      <w:r w:rsidRPr="004744EB">
        <w:rPr>
          <w:sz w:val="24"/>
          <w:szCs w:val="24"/>
        </w:rPr>
        <w:t xml:space="preserve">Познакомиться со способами создания фактуры на бумаге с помощью пленки и соли. Результатом работы станут навыки получения цветной бумаги </w:t>
      </w:r>
      <w:proofErr w:type="gramStart"/>
      <w:r w:rsidRPr="004744EB">
        <w:rPr>
          <w:sz w:val="24"/>
          <w:szCs w:val="24"/>
        </w:rPr>
        <w:t>из</w:t>
      </w:r>
      <w:proofErr w:type="gramEnd"/>
      <w:r w:rsidRPr="004744EB">
        <w:rPr>
          <w:sz w:val="24"/>
          <w:szCs w:val="24"/>
        </w:rPr>
        <w:t xml:space="preserve"> обычной. Возможно, использование получившихся образцов в изготовлении изделий в других заданиях, а также при изготовлении упаковки. </w:t>
      </w:r>
      <w:r w:rsidRPr="004744EB">
        <w:rPr>
          <w:i/>
          <w:sz w:val="24"/>
          <w:szCs w:val="24"/>
        </w:rPr>
        <w:t>Материалы</w:t>
      </w:r>
      <w:r w:rsidRPr="004744EB">
        <w:rPr>
          <w:sz w:val="24"/>
          <w:szCs w:val="24"/>
        </w:rPr>
        <w:t>:  бумага, акварель, пищевая пленка.</w:t>
      </w:r>
    </w:p>
    <w:p w:rsidR="004339FA" w:rsidRPr="004744EB" w:rsidRDefault="004339FA" w:rsidP="00F16507">
      <w:pPr>
        <w:spacing w:line="360" w:lineRule="auto"/>
        <w:outlineLvl w:val="0"/>
        <w:rPr>
          <w:sz w:val="24"/>
          <w:szCs w:val="24"/>
        </w:rPr>
      </w:pPr>
      <w:r w:rsidRPr="004744EB">
        <w:rPr>
          <w:i/>
          <w:sz w:val="24"/>
          <w:szCs w:val="24"/>
        </w:rPr>
        <w:t>Самостоятельная работа</w:t>
      </w:r>
      <w:r w:rsidRPr="004744EB">
        <w:rPr>
          <w:sz w:val="24"/>
          <w:szCs w:val="24"/>
        </w:rPr>
        <w:t>: повторить эксперименты с красками дома.</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2</w:t>
      </w:r>
      <w:r w:rsidR="00504E8C" w:rsidRPr="004744EB">
        <w:rPr>
          <w:rFonts w:eastAsia="Lucida Grande CY"/>
          <w:sz w:val="24"/>
          <w:szCs w:val="24"/>
        </w:rPr>
        <w:t xml:space="preserve"> ч.</w:t>
      </w:r>
    </w:p>
    <w:p w:rsidR="004339FA" w:rsidRPr="004744EB" w:rsidRDefault="004339FA" w:rsidP="00F16507">
      <w:pPr>
        <w:spacing w:line="360" w:lineRule="auto"/>
        <w:jc w:val="both"/>
        <w:outlineLvl w:val="0"/>
        <w:rPr>
          <w:sz w:val="24"/>
          <w:szCs w:val="24"/>
        </w:rPr>
      </w:pPr>
      <w:r w:rsidRPr="004744EB">
        <w:rPr>
          <w:b/>
          <w:sz w:val="24"/>
          <w:szCs w:val="24"/>
        </w:rPr>
        <w:t xml:space="preserve">1.2. Тема: Монотипия. </w:t>
      </w:r>
      <w:r w:rsidRPr="004744EB">
        <w:rPr>
          <w:sz w:val="24"/>
          <w:szCs w:val="24"/>
        </w:rPr>
        <w:t xml:space="preserve"> Познакомиться со способами получения  «единственного отпечатка». Плавные переходы тонов монотипии усиливают декоративный эффект. </w:t>
      </w:r>
    </w:p>
    <w:p w:rsidR="004339FA" w:rsidRPr="004744EB" w:rsidRDefault="004339FA" w:rsidP="00F16507">
      <w:pPr>
        <w:spacing w:line="360" w:lineRule="auto"/>
        <w:jc w:val="both"/>
        <w:outlineLvl w:val="0"/>
        <w:rPr>
          <w:b/>
          <w:sz w:val="24"/>
          <w:szCs w:val="24"/>
        </w:rPr>
      </w:pPr>
      <w:r w:rsidRPr="004744EB">
        <w:rPr>
          <w:i/>
          <w:sz w:val="24"/>
          <w:szCs w:val="24"/>
        </w:rPr>
        <w:t>Материалы</w:t>
      </w:r>
      <w:r w:rsidRPr="004744EB">
        <w:rPr>
          <w:sz w:val="24"/>
          <w:szCs w:val="24"/>
        </w:rPr>
        <w:t>:  бумага, акварель, формат А3</w:t>
      </w:r>
    </w:p>
    <w:p w:rsidR="004339FA" w:rsidRPr="004744EB" w:rsidRDefault="004339FA" w:rsidP="00F16507">
      <w:pPr>
        <w:spacing w:line="360" w:lineRule="auto"/>
        <w:outlineLvl w:val="0"/>
        <w:rPr>
          <w:sz w:val="24"/>
          <w:szCs w:val="24"/>
        </w:rPr>
      </w:pPr>
      <w:r w:rsidRPr="004744EB">
        <w:rPr>
          <w:i/>
          <w:sz w:val="24"/>
          <w:szCs w:val="24"/>
        </w:rPr>
        <w:t>Самостоятельная работа</w:t>
      </w:r>
      <w:r w:rsidRPr="004744EB">
        <w:rPr>
          <w:sz w:val="24"/>
          <w:szCs w:val="24"/>
        </w:rPr>
        <w:t>: закрепление полученных на уроке навыков.</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xml:space="preserve">: аудиторных – </w:t>
      </w:r>
      <w:r w:rsidR="005F36E1" w:rsidRPr="004744EB">
        <w:rPr>
          <w:rFonts w:eastAsia="Lucida Grande CY"/>
          <w:sz w:val="24"/>
          <w:szCs w:val="24"/>
        </w:rPr>
        <w:t>4</w:t>
      </w:r>
      <w:r w:rsidRPr="004744EB">
        <w:rPr>
          <w:rFonts w:eastAsia="Lucida Grande CY"/>
          <w:sz w:val="24"/>
          <w:szCs w:val="24"/>
        </w:rPr>
        <w:t xml:space="preserve"> </w:t>
      </w:r>
      <w:r w:rsidR="00504E8C" w:rsidRPr="004744EB">
        <w:rPr>
          <w:rFonts w:eastAsia="Lucida Grande CY"/>
          <w:sz w:val="24"/>
          <w:szCs w:val="24"/>
        </w:rPr>
        <w:t>ч.</w:t>
      </w:r>
    </w:p>
    <w:p w:rsidR="004339FA" w:rsidRPr="004744EB" w:rsidRDefault="004339FA" w:rsidP="00F16507">
      <w:pPr>
        <w:spacing w:line="360" w:lineRule="auto"/>
        <w:jc w:val="both"/>
        <w:outlineLvl w:val="0"/>
        <w:rPr>
          <w:sz w:val="24"/>
          <w:szCs w:val="24"/>
        </w:rPr>
      </w:pPr>
      <w:r w:rsidRPr="004744EB">
        <w:rPr>
          <w:b/>
          <w:sz w:val="24"/>
          <w:szCs w:val="24"/>
        </w:rPr>
        <w:t>1.3. Тема:</w:t>
      </w:r>
      <w:r w:rsidRPr="004744EB">
        <w:rPr>
          <w:sz w:val="24"/>
          <w:szCs w:val="24"/>
        </w:rPr>
        <w:t xml:space="preserve"> </w:t>
      </w:r>
      <w:r w:rsidRPr="004744EB">
        <w:rPr>
          <w:b/>
          <w:sz w:val="24"/>
          <w:szCs w:val="24"/>
        </w:rPr>
        <w:t>Конструирование объемной формы «Волнистый шар»</w:t>
      </w:r>
      <w:r w:rsidRPr="004744EB">
        <w:rPr>
          <w:sz w:val="24"/>
          <w:szCs w:val="24"/>
        </w:rPr>
        <w:t xml:space="preserve">. Теоретические сведения. Понятие «круг», «овал». Правила деления круга на равные части. Художественное конструирование объемных форм на основе геометрических фигур (квадрат, треугольник, прямоугольник, круг, овал, цилиндр).  Техника изготовления «Волнистого шара». Сбор шара из 12 и 18 частей. </w:t>
      </w:r>
    </w:p>
    <w:p w:rsidR="004339FA" w:rsidRPr="004744EB" w:rsidRDefault="004339FA" w:rsidP="00F16507">
      <w:pPr>
        <w:spacing w:line="360" w:lineRule="auto"/>
        <w:jc w:val="both"/>
        <w:outlineLvl w:val="0"/>
        <w:rPr>
          <w:sz w:val="24"/>
          <w:szCs w:val="24"/>
        </w:rPr>
      </w:pPr>
      <w:r w:rsidRPr="004744EB">
        <w:rPr>
          <w:i/>
          <w:sz w:val="24"/>
          <w:szCs w:val="24"/>
        </w:rPr>
        <w:t>Материалы</w:t>
      </w:r>
      <w:r w:rsidRPr="004744EB">
        <w:rPr>
          <w:sz w:val="24"/>
          <w:szCs w:val="24"/>
        </w:rPr>
        <w:t>:  бумага, циркуль, клей ПВА.</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sz w:val="24"/>
          <w:szCs w:val="24"/>
        </w:rPr>
        <w:t>. Придумать птицу, животного на основе «волнистого шара».</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4</w:t>
      </w:r>
      <w:r w:rsidR="00504E8C" w:rsidRPr="004744EB">
        <w:rPr>
          <w:rFonts w:eastAsia="Lucida Grande CY"/>
          <w:sz w:val="24"/>
          <w:szCs w:val="24"/>
        </w:rPr>
        <w:t xml:space="preserve"> ч.</w:t>
      </w:r>
    </w:p>
    <w:p w:rsidR="004339FA" w:rsidRPr="004744EB" w:rsidRDefault="004339FA" w:rsidP="00F16507">
      <w:pPr>
        <w:spacing w:line="360" w:lineRule="auto"/>
        <w:jc w:val="both"/>
        <w:outlineLvl w:val="0"/>
        <w:rPr>
          <w:sz w:val="24"/>
          <w:szCs w:val="24"/>
        </w:rPr>
      </w:pPr>
      <w:r w:rsidRPr="004744EB">
        <w:rPr>
          <w:b/>
          <w:sz w:val="24"/>
          <w:szCs w:val="24"/>
        </w:rPr>
        <w:t>1.4. Тема:</w:t>
      </w:r>
      <w:r w:rsidRPr="004744EB">
        <w:rPr>
          <w:sz w:val="24"/>
          <w:szCs w:val="24"/>
        </w:rPr>
        <w:t xml:space="preserve"> </w:t>
      </w:r>
      <w:r w:rsidRPr="004744EB">
        <w:rPr>
          <w:b/>
          <w:sz w:val="24"/>
          <w:szCs w:val="24"/>
        </w:rPr>
        <w:t xml:space="preserve">Бумажная бижутерия. </w:t>
      </w:r>
      <w:r w:rsidRPr="004744EB">
        <w:rPr>
          <w:sz w:val="24"/>
          <w:szCs w:val="24"/>
        </w:rPr>
        <w:t xml:space="preserve">Такой эксперимент в работе с бумагой позволит детям увидеть привычные вещи по-новому. Освоить способы скручивания бумаги в трубочки. Форма бусины зависит от способа нарезки бумаги (прямоугольник или треугольник), дополнительными вставками в </w:t>
      </w:r>
      <w:proofErr w:type="spellStart"/>
      <w:r w:rsidRPr="004744EB">
        <w:rPr>
          <w:sz w:val="24"/>
          <w:szCs w:val="24"/>
        </w:rPr>
        <w:t>снизке</w:t>
      </w:r>
      <w:proofErr w:type="spellEnd"/>
      <w:r w:rsidRPr="004744EB">
        <w:rPr>
          <w:sz w:val="24"/>
          <w:szCs w:val="24"/>
        </w:rPr>
        <w:t xml:space="preserve"> могут стать гофрированные элементы. </w:t>
      </w:r>
    </w:p>
    <w:p w:rsidR="004339FA" w:rsidRPr="004744EB" w:rsidRDefault="004339FA" w:rsidP="00F16507">
      <w:pPr>
        <w:spacing w:line="360" w:lineRule="auto"/>
        <w:jc w:val="both"/>
        <w:outlineLvl w:val="0"/>
        <w:rPr>
          <w:sz w:val="24"/>
          <w:szCs w:val="24"/>
        </w:rPr>
      </w:pPr>
      <w:r w:rsidRPr="004744EB">
        <w:rPr>
          <w:i/>
          <w:sz w:val="24"/>
          <w:szCs w:val="24"/>
        </w:rPr>
        <w:t>Материалы</w:t>
      </w:r>
      <w:r w:rsidRPr="004744EB">
        <w:rPr>
          <w:sz w:val="24"/>
          <w:szCs w:val="24"/>
        </w:rPr>
        <w:t xml:space="preserve">:  цветные страниц из глянцевых журналов (чем толще бумага, тем больше бусина), ножницы, линейка, зубочистка, клей. </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sz w:val="24"/>
          <w:szCs w:val="24"/>
        </w:rPr>
        <w:t xml:space="preserve"> закончить работу над заданием дома собрать нитку из бусин.</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4</w:t>
      </w:r>
      <w:r w:rsidR="00504E8C" w:rsidRPr="004744EB">
        <w:rPr>
          <w:rFonts w:eastAsia="Lucida Grande CY"/>
          <w:sz w:val="24"/>
          <w:szCs w:val="24"/>
        </w:rPr>
        <w:t xml:space="preserve"> ч.</w:t>
      </w:r>
    </w:p>
    <w:p w:rsidR="004339FA" w:rsidRPr="004744EB" w:rsidRDefault="004339FA" w:rsidP="00F16507">
      <w:pPr>
        <w:spacing w:line="360" w:lineRule="auto"/>
        <w:jc w:val="center"/>
        <w:rPr>
          <w:b/>
          <w:sz w:val="24"/>
          <w:szCs w:val="24"/>
        </w:rPr>
      </w:pPr>
      <w:r w:rsidRPr="004744EB">
        <w:rPr>
          <w:b/>
          <w:sz w:val="24"/>
          <w:szCs w:val="24"/>
        </w:rPr>
        <w:t>Раздел 2: Традиционные виды росписи. Роспись по дереву.</w:t>
      </w:r>
    </w:p>
    <w:p w:rsidR="004339FA" w:rsidRPr="004744EB" w:rsidRDefault="004339FA" w:rsidP="00F16507">
      <w:pPr>
        <w:spacing w:line="360" w:lineRule="auto"/>
        <w:jc w:val="both"/>
        <w:rPr>
          <w:sz w:val="24"/>
          <w:szCs w:val="24"/>
        </w:rPr>
      </w:pPr>
      <w:r w:rsidRPr="004744EB">
        <w:rPr>
          <w:b/>
          <w:sz w:val="24"/>
          <w:szCs w:val="24"/>
        </w:rPr>
        <w:t>2.1. Тема: Роспись по дереву</w:t>
      </w:r>
      <w:r w:rsidRPr="004744EB">
        <w:rPr>
          <w:sz w:val="24"/>
          <w:szCs w:val="24"/>
        </w:rPr>
        <w:t>. Беседа о видах росписи, художественно-стилистические особенности основных центров росписи по дереву (Хохлома, Городец, Мезень). Краски, применяемые для росписи. Познакомить с</w:t>
      </w:r>
      <w:r w:rsidRPr="004744EB">
        <w:rPr>
          <w:b/>
          <w:sz w:val="24"/>
          <w:szCs w:val="24"/>
        </w:rPr>
        <w:t xml:space="preserve"> </w:t>
      </w:r>
      <w:r w:rsidRPr="004744EB">
        <w:rPr>
          <w:sz w:val="24"/>
          <w:szCs w:val="24"/>
        </w:rPr>
        <w:t xml:space="preserve">центрами росписи по дереву, узнать </w:t>
      </w:r>
      <w:r w:rsidRPr="004744EB">
        <w:rPr>
          <w:sz w:val="24"/>
          <w:szCs w:val="24"/>
        </w:rPr>
        <w:lastRenderedPageBreak/>
        <w:t xml:space="preserve">особенности стиля и орнаментальные мотивы. Изучить элементы и мотивы  выбранной росписи,  овладеть основными  приемами  их выполнения. На основе полученных знаний самостоятельно выполнить гирлянду из  цветов на бумаге. </w:t>
      </w:r>
    </w:p>
    <w:p w:rsidR="004339FA" w:rsidRPr="004744EB" w:rsidRDefault="004339FA" w:rsidP="00F16507">
      <w:pPr>
        <w:spacing w:line="360" w:lineRule="auto"/>
        <w:jc w:val="both"/>
        <w:rPr>
          <w:sz w:val="24"/>
          <w:szCs w:val="24"/>
        </w:rPr>
      </w:pPr>
      <w:r w:rsidRPr="004744EB">
        <w:rPr>
          <w:i/>
          <w:sz w:val="24"/>
          <w:szCs w:val="24"/>
        </w:rPr>
        <w:t>Материалы</w:t>
      </w:r>
      <w:r w:rsidRPr="004744EB">
        <w:rPr>
          <w:sz w:val="24"/>
          <w:szCs w:val="24"/>
        </w:rPr>
        <w:t>:  гуашь, формат А</w:t>
      </w:r>
      <w:proofErr w:type="gramStart"/>
      <w:r w:rsidRPr="004744EB">
        <w:rPr>
          <w:sz w:val="24"/>
          <w:szCs w:val="24"/>
        </w:rPr>
        <w:t>4</w:t>
      </w:r>
      <w:proofErr w:type="gramEnd"/>
      <w:r w:rsidRPr="004744EB">
        <w:rPr>
          <w:sz w:val="24"/>
          <w:szCs w:val="24"/>
        </w:rPr>
        <w:t>.</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sz w:val="24"/>
          <w:szCs w:val="24"/>
        </w:rPr>
        <w:t xml:space="preserve"> изучить литературу по данной теме.</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4</w:t>
      </w:r>
      <w:r w:rsidR="00504E8C" w:rsidRPr="004744EB">
        <w:rPr>
          <w:rFonts w:eastAsia="Lucida Grande CY"/>
          <w:sz w:val="24"/>
          <w:szCs w:val="24"/>
        </w:rPr>
        <w:t xml:space="preserve"> ч.</w:t>
      </w:r>
    </w:p>
    <w:p w:rsidR="004339FA" w:rsidRPr="004744EB" w:rsidRDefault="004339FA" w:rsidP="00F16507">
      <w:pPr>
        <w:spacing w:line="360" w:lineRule="auto"/>
        <w:jc w:val="both"/>
        <w:rPr>
          <w:sz w:val="24"/>
          <w:szCs w:val="24"/>
        </w:rPr>
      </w:pPr>
      <w:r w:rsidRPr="004744EB">
        <w:rPr>
          <w:b/>
          <w:sz w:val="24"/>
          <w:szCs w:val="24"/>
        </w:rPr>
        <w:t xml:space="preserve">2.2. Тема: Копирование образца. </w:t>
      </w:r>
      <w:r w:rsidRPr="004744EB">
        <w:rPr>
          <w:sz w:val="24"/>
          <w:szCs w:val="24"/>
        </w:rPr>
        <w:t xml:space="preserve">Научиться работать по образцу, изучить разнообразие элементов росписи, отработать навыки выполнения основных приемов. Выполнение копии с подлинника. </w:t>
      </w:r>
    </w:p>
    <w:p w:rsidR="004339FA" w:rsidRPr="004744EB" w:rsidRDefault="004339FA" w:rsidP="00F16507">
      <w:pPr>
        <w:spacing w:line="360" w:lineRule="auto"/>
        <w:jc w:val="both"/>
        <w:rPr>
          <w:sz w:val="24"/>
          <w:szCs w:val="24"/>
        </w:rPr>
      </w:pPr>
      <w:r w:rsidRPr="004744EB">
        <w:rPr>
          <w:i/>
          <w:sz w:val="24"/>
          <w:szCs w:val="24"/>
        </w:rPr>
        <w:t>Материалы</w:t>
      </w:r>
      <w:r w:rsidRPr="004744EB">
        <w:rPr>
          <w:sz w:val="24"/>
          <w:szCs w:val="24"/>
        </w:rPr>
        <w:t>:  гуашь, формат А</w:t>
      </w:r>
      <w:proofErr w:type="gramStart"/>
      <w:r w:rsidRPr="004744EB">
        <w:rPr>
          <w:sz w:val="24"/>
          <w:szCs w:val="24"/>
        </w:rPr>
        <w:t>4</w:t>
      </w:r>
      <w:proofErr w:type="gramEnd"/>
      <w:r w:rsidRPr="004744EB">
        <w:rPr>
          <w:sz w:val="24"/>
          <w:szCs w:val="24"/>
        </w:rPr>
        <w:t>.</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b/>
          <w:sz w:val="24"/>
          <w:szCs w:val="24"/>
        </w:rPr>
        <w:t xml:space="preserve"> </w:t>
      </w:r>
      <w:r w:rsidRPr="004744EB">
        <w:rPr>
          <w:sz w:val="24"/>
          <w:szCs w:val="24"/>
        </w:rPr>
        <w:t>подобрать иллюстративный материал для работы над будущей композицией.</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 2 ч.</w:t>
      </w:r>
    </w:p>
    <w:p w:rsidR="004339FA" w:rsidRPr="004744EB" w:rsidRDefault="004339FA" w:rsidP="00F16507">
      <w:pPr>
        <w:spacing w:line="360" w:lineRule="auto"/>
        <w:jc w:val="both"/>
        <w:rPr>
          <w:sz w:val="24"/>
          <w:szCs w:val="24"/>
        </w:rPr>
      </w:pPr>
      <w:r w:rsidRPr="004744EB">
        <w:rPr>
          <w:b/>
          <w:sz w:val="24"/>
          <w:szCs w:val="24"/>
        </w:rPr>
        <w:t>2.3. Тема: Эскиз росписи разделочной доски</w:t>
      </w:r>
      <w:r w:rsidRPr="004744EB">
        <w:rPr>
          <w:sz w:val="24"/>
          <w:szCs w:val="24"/>
        </w:rPr>
        <w:t>. Создать композицию с использованием характерных образов выбранной росписи. Используя основные элементы, цветовые сочетания, композиционные особенности выбранной росписи, создать свой эскиз, выполнить роспись на доске.</w:t>
      </w:r>
    </w:p>
    <w:p w:rsidR="004339FA" w:rsidRPr="004744EB" w:rsidRDefault="004339FA" w:rsidP="00F16507">
      <w:pPr>
        <w:spacing w:line="360" w:lineRule="auto"/>
        <w:jc w:val="both"/>
        <w:rPr>
          <w:sz w:val="24"/>
          <w:szCs w:val="24"/>
        </w:rPr>
      </w:pPr>
      <w:r w:rsidRPr="004744EB">
        <w:rPr>
          <w:i/>
          <w:sz w:val="24"/>
          <w:szCs w:val="24"/>
        </w:rPr>
        <w:t>Материалы</w:t>
      </w:r>
      <w:r w:rsidRPr="004744EB">
        <w:rPr>
          <w:sz w:val="24"/>
          <w:szCs w:val="24"/>
        </w:rPr>
        <w:t>:  деревянная заготовка, гуашь.</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sz w:val="24"/>
          <w:szCs w:val="24"/>
        </w:rPr>
        <w:t>: выполнить аналогичную работу дома.</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xml:space="preserve">: аудиторных – </w:t>
      </w:r>
      <w:r w:rsidR="005F36E1" w:rsidRPr="004744EB">
        <w:rPr>
          <w:rFonts w:eastAsia="Lucida Grande CY"/>
          <w:sz w:val="24"/>
          <w:szCs w:val="24"/>
        </w:rPr>
        <w:t>8</w:t>
      </w:r>
      <w:r w:rsidRPr="004744EB">
        <w:rPr>
          <w:rFonts w:eastAsia="Lucida Grande CY"/>
          <w:sz w:val="24"/>
          <w:szCs w:val="24"/>
        </w:rPr>
        <w:t xml:space="preserve"> ч.</w:t>
      </w:r>
    </w:p>
    <w:p w:rsidR="004339FA" w:rsidRPr="004744EB" w:rsidRDefault="004339FA" w:rsidP="00F16507">
      <w:pPr>
        <w:spacing w:line="360" w:lineRule="auto"/>
        <w:jc w:val="center"/>
        <w:outlineLvl w:val="0"/>
        <w:rPr>
          <w:b/>
          <w:sz w:val="24"/>
          <w:szCs w:val="24"/>
        </w:rPr>
      </w:pPr>
    </w:p>
    <w:p w:rsidR="004339FA" w:rsidRPr="004744EB" w:rsidRDefault="004339FA" w:rsidP="00F16507">
      <w:pPr>
        <w:spacing w:line="360" w:lineRule="auto"/>
        <w:jc w:val="center"/>
        <w:outlineLvl w:val="0"/>
        <w:rPr>
          <w:b/>
          <w:sz w:val="24"/>
          <w:szCs w:val="24"/>
        </w:rPr>
      </w:pPr>
      <w:r w:rsidRPr="004744EB">
        <w:rPr>
          <w:b/>
          <w:sz w:val="24"/>
          <w:szCs w:val="24"/>
        </w:rPr>
        <w:t>Раздел 3: Текстиль. Традиционные куклы</w:t>
      </w:r>
    </w:p>
    <w:p w:rsidR="004339FA" w:rsidRPr="004744EB" w:rsidRDefault="004339FA" w:rsidP="00F16507">
      <w:pPr>
        <w:spacing w:line="360" w:lineRule="auto"/>
        <w:jc w:val="both"/>
        <w:outlineLvl w:val="0"/>
        <w:rPr>
          <w:b/>
          <w:sz w:val="24"/>
          <w:szCs w:val="24"/>
        </w:rPr>
      </w:pPr>
      <w:r w:rsidRPr="004744EB">
        <w:rPr>
          <w:b/>
          <w:sz w:val="24"/>
          <w:szCs w:val="24"/>
        </w:rPr>
        <w:t xml:space="preserve">3.1.Тема: Знакомство с миром тряпичной куклы. Кукла «Зайчик на пальчик». </w:t>
      </w:r>
      <w:r w:rsidRPr="004744EB">
        <w:rPr>
          <w:sz w:val="24"/>
          <w:szCs w:val="24"/>
        </w:rPr>
        <w:t>Знакомство с миром тряпичной куклы, показ готовых кукол - закруток. Традиционная кукла – это не просто ловкость и мастерство исполнения, за их неприхотливым обликом дети должны увидеть целый мир, полный чудес и творческих поисков. Выполнение куклы осуществляется  одновременно с учителем, отрабатываются приемы закрепления  ткани нитью в определенных местах согласно традиции.</w:t>
      </w:r>
      <w:r w:rsidRPr="004744EB">
        <w:rPr>
          <w:b/>
          <w:sz w:val="24"/>
          <w:szCs w:val="24"/>
        </w:rPr>
        <w:t xml:space="preserve"> </w:t>
      </w:r>
    </w:p>
    <w:p w:rsidR="004339FA" w:rsidRPr="004744EB" w:rsidRDefault="004339FA" w:rsidP="00F16507">
      <w:pPr>
        <w:spacing w:line="360" w:lineRule="auto"/>
        <w:jc w:val="both"/>
        <w:outlineLvl w:val="0"/>
        <w:rPr>
          <w:b/>
          <w:sz w:val="24"/>
          <w:szCs w:val="24"/>
        </w:rPr>
      </w:pPr>
      <w:r w:rsidRPr="004744EB">
        <w:rPr>
          <w:i/>
          <w:sz w:val="24"/>
          <w:szCs w:val="24"/>
        </w:rPr>
        <w:t>Материалы</w:t>
      </w:r>
      <w:r w:rsidRPr="004744EB">
        <w:rPr>
          <w:sz w:val="24"/>
          <w:szCs w:val="24"/>
        </w:rPr>
        <w:t>: ткань, нитки, синтепон, ножницы.</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sz w:val="24"/>
          <w:szCs w:val="24"/>
        </w:rPr>
        <w:t xml:space="preserve"> закрепить навыки, полученные на уроке.</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4</w:t>
      </w:r>
      <w:r w:rsidR="00504E8C" w:rsidRPr="004744EB">
        <w:rPr>
          <w:rFonts w:eastAsia="Lucida Grande CY"/>
          <w:sz w:val="24"/>
          <w:szCs w:val="24"/>
        </w:rPr>
        <w:t xml:space="preserve"> ч.</w:t>
      </w:r>
    </w:p>
    <w:p w:rsidR="004339FA" w:rsidRPr="004744EB" w:rsidRDefault="004339FA" w:rsidP="00F16507">
      <w:pPr>
        <w:spacing w:line="360" w:lineRule="auto"/>
        <w:jc w:val="both"/>
        <w:outlineLvl w:val="0"/>
        <w:rPr>
          <w:sz w:val="24"/>
          <w:szCs w:val="24"/>
        </w:rPr>
      </w:pPr>
      <w:r w:rsidRPr="004744EB">
        <w:rPr>
          <w:b/>
          <w:sz w:val="24"/>
          <w:szCs w:val="24"/>
        </w:rPr>
        <w:t>3.2. Тема: Кукла «</w:t>
      </w:r>
      <w:proofErr w:type="spellStart"/>
      <w:r w:rsidRPr="004744EB">
        <w:rPr>
          <w:b/>
          <w:sz w:val="24"/>
          <w:szCs w:val="24"/>
        </w:rPr>
        <w:t>Крупеничка</w:t>
      </w:r>
      <w:proofErr w:type="spellEnd"/>
      <w:r w:rsidRPr="004744EB">
        <w:rPr>
          <w:b/>
          <w:sz w:val="24"/>
          <w:szCs w:val="24"/>
        </w:rPr>
        <w:t xml:space="preserve">». </w:t>
      </w:r>
      <w:r w:rsidRPr="004744EB">
        <w:rPr>
          <w:sz w:val="24"/>
          <w:szCs w:val="24"/>
        </w:rPr>
        <w:t xml:space="preserve">Познакомиться с традиционными куклами из ткани, с приемами ее изготовления. Выполнить куклу. Освоить технику работы с тканью, нитками </w:t>
      </w:r>
      <w:proofErr w:type="gramStart"/>
      <w:r w:rsidRPr="004744EB">
        <w:rPr>
          <w:sz w:val="24"/>
          <w:szCs w:val="24"/>
        </w:rPr>
        <w:t>при</w:t>
      </w:r>
      <w:proofErr w:type="gramEnd"/>
      <w:r w:rsidRPr="004744EB">
        <w:rPr>
          <w:sz w:val="24"/>
          <w:szCs w:val="24"/>
        </w:rPr>
        <w:t xml:space="preserve"> стягивания в нужных местах для получения заданной формы. Используется традиционная техника.</w:t>
      </w:r>
    </w:p>
    <w:p w:rsidR="004339FA" w:rsidRPr="004744EB" w:rsidRDefault="004339FA" w:rsidP="00F16507">
      <w:pPr>
        <w:spacing w:line="360" w:lineRule="auto"/>
        <w:jc w:val="both"/>
        <w:outlineLvl w:val="0"/>
        <w:rPr>
          <w:b/>
          <w:sz w:val="24"/>
          <w:szCs w:val="24"/>
        </w:rPr>
      </w:pPr>
      <w:r w:rsidRPr="004744EB">
        <w:rPr>
          <w:i/>
          <w:sz w:val="24"/>
          <w:szCs w:val="24"/>
        </w:rPr>
        <w:t>Материалы</w:t>
      </w:r>
      <w:r w:rsidRPr="004744EB">
        <w:rPr>
          <w:sz w:val="24"/>
          <w:szCs w:val="24"/>
        </w:rPr>
        <w:t>: ткань, нитки, атласные ленточки, ножницы, крупа.</w:t>
      </w:r>
    </w:p>
    <w:p w:rsidR="004339FA" w:rsidRPr="004744EB" w:rsidRDefault="004339FA" w:rsidP="00F16507">
      <w:pPr>
        <w:spacing w:line="360" w:lineRule="auto"/>
        <w:jc w:val="both"/>
        <w:outlineLvl w:val="0"/>
        <w:rPr>
          <w:sz w:val="24"/>
          <w:szCs w:val="24"/>
        </w:rPr>
      </w:pPr>
      <w:r w:rsidRPr="004744EB">
        <w:rPr>
          <w:i/>
          <w:sz w:val="24"/>
          <w:szCs w:val="24"/>
        </w:rPr>
        <w:lastRenderedPageBreak/>
        <w:t>Самостоятельная работа:</w:t>
      </w:r>
      <w:r w:rsidRPr="004744EB">
        <w:rPr>
          <w:sz w:val="24"/>
          <w:szCs w:val="24"/>
        </w:rPr>
        <w:t xml:space="preserve"> закрепить навыки, полученные на уроке, выполнив подобные куклы.</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8</w:t>
      </w:r>
      <w:r w:rsidR="00504E8C" w:rsidRPr="004744EB">
        <w:rPr>
          <w:rFonts w:eastAsia="Lucida Grande CY"/>
          <w:sz w:val="24"/>
          <w:szCs w:val="24"/>
        </w:rPr>
        <w:t xml:space="preserve"> ч.</w:t>
      </w:r>
    </w:p>
    <w:p w:rsidR="004339FA" w:rsidRPr="004744EB" w:rsidRDefault="004339FA" w:rsidP="00F16507">
      <w:pPr>
        <w:spacing w:line="360" w:lineRule="auto"/>
        <w:jc w:val="both"/>
        <w:outlineLvl w:val="0"/>
        <w:rPr>
          <w:b/>
          <w:sz w:val="24"/>
          <w:szCs w:val="24"/>
        </w:rPr>
      </w:pPr>
      <w:r w:rsidRPr="004744EB">
        <w:rPr>
          <w:b/>
          <w:sz w:val="24"/>
          <w:szCs w:val="24"/>
        </w:rPr>
        <w:t xml:space="preserve">3.3. Тема: Кукла «Колокольчик». </w:t>
      </w:r>
      <w:r w:rsidRPr="004744EB">
        <w:rPr>
          <w:sz w:val="24"/>
          <w:szCs w:val="24"/>
        </w:rPr>
        <w:t xml:space="preserve">Познакомить с символичностью данной куклы, так как колокольный звон – один из самых сильных оберегов, и если верить тряпичному колокольчику, он станет обладателем таких свойств. Рассказать о порядке работы во время создания данной куклы. Отработать навыки и умения работы с тканями, которые способствуют развитию аккуратности и усидчивости в процессе выполнения заданий. </w:t>
      </w:r>
      <w:r w:rsidRPr="004744EB">
        <w:rPr>
          <w:i/>
          <w:sz w:val="24"/>
          <w:szCs w:val="24"/>
        </w:rPr>
        <w:t>Материалы</w:t>
      </w:r>
      <w:r w:rsidRPr="004744EB">
        <w:rPr>
          <w:sz w:val="24"/>
          <w:szCs w:val="24"/>
        </w:rPr>
        <w:t>: ткань, нитки, атласные ленточки, ножницы, синтепон.</w:t>
      </w:r>
    </w:p>
    <w:p w:rsidR="004339FA" w:rsidRPr="004744EB" w:rsidRDefault="004339FA" w:rsidP="00F16507">
      <w:pPr>
        <w:spacing w:line="360" w:lineRule="auto"/>
        <w:jc w:val="both"/>
        <w:outlineLvl w:val="0"/>
        <w:rPr>
          <w:b/>
          <w:sz w:val="24"/>
          <w:szCs w:val="24"/>
        </w:rPr>
      </w:pPr>
      <w:r w:rsidRPr="004744EB">
        <w:rPr>
          <w:i/>
          <w:sz w:val="24"/>
          <w:szCs w:val="24"/>
        </w:rPr>
        <w:t>Самостоятельная работа</w:t>
      </w:r>
      <w:r w:rsidRPr="004744EB">
        <w:rPr>
          <w:sz w:val="24"/>
          <w:szCs w:val="24"/>
        </w:rPr>
        <w:t>: закрепить навыки, полученные на уроке, выполнив подобную куклу.</w:t>
      </w:r>
      <w:r w:rsidRPr="004744EB">
        <w:rPr>
          <w:b/>
          <w:sz w:val="24"/>
          <w:szCs w:val="24"/>
        </w:rPr>
        <w:t xml:space="preserve"> </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xml:space="preserve">: аудиторных – </w:t>
      </w:r>
      <w:r w:rsidR="005F36E1" w:rsidRPr="004744EB">
        <w:rPr>
          <w:rFonts w:eastAsia="Lucida Grande CY"/>
          <w:sz w:val="24"/>
          <w:szCs w:val="24"/>
        </w:rPr>
        <w:t xml:space="preserve">8 </w:t>
      </w:r>
      <w:r w:rsidRPr="004744EB">
        <w:rPr>
          <w:rFonts w:eastAsia="Lucida Grande CY"/>
          <w:sz w:val="24"/>
          <w:szCs w:val="24"/>
        </w:rPr>
        <w:t>ч.</w:t>
      </w:r>
    </w:p>
    <w:p w:rsidR="004339FA" w:rsidRPr="004744EB" w:rsidRDefault="004339FA" w:rsidP="00F16507">
      <w:pPr>
        <w:spacing w:line="360" w:lineRule="auto"/>
        <w:jc w:val="both"/>
        <w:outlineLvl w:val="0"/>
        <w:rPr>
          <w:b/>
          <w:sz w:val="24"/>
          <w:szCs w:val="24"/>
        </w:rPr>
      </w:pPr>
    </w:p>
    <w:p w:rsidR="004339FA" w:rsidRPr="004744EB" w:rsidRDefault="004339FA" w:rsidP="00F16507">
      <w:pPr>
        <w:spacing w:line="360" w:lineRule="auto"/>
        <w:jc w:val="center"/>
        <w:outlineLvl w:val="0"/>
        <w:rPr>
          <w:b/>
          <w:sz w:val="24"/>
          <w:szCs w:val="24"/>
        </w:rPr>
      </w:pPr>
      <w:r w:rsidRPr="004744EB">
        <w:rPr>
          <w:b/>
          <w:sz w:val="24"/>
          <w:szCs w:val="24"/>
        </w:rPr>
        <w:t>Раздел 4: Игрушки из различного материала</w:t>
      </w:r>
    </w:p>
    <w:p w:rsidR="004339FA" w:rsidRPr="004744EB" w:rsidRDefault="004339FA" w:rsidP="00F16507">
      <w:pPr>
        <w:spacing w:line="360" w:lineRule="auto"/>
        <w:jc w:val="both"/>
        <w:outlineLvl w:val="0"/>
        <w:rPr>
          <w:b/>
          <w:sz w:val="24"/>
          <w:szCs w:val="24"/>
        </w:rPr>
      </w:pPr>
      <w:r w:rsidRPr="004744EB">
        <w:rPr>
          <w:b/>
          <w:sz w:val="24"/>
          <w:szCs w:val="24"/>
        </w:rPr>
        <w:t>4.1.Тема: Игрушка из бросового материала</w:t>
      </w:r>
    </w:p>
    <w:p w:rsidR="004339FA" w:rsidRPr="004744EB" w:rsidRDefault="004339FA" w:rsidP="00F16507">
      <w:pPr>
        <w:spacing w:line="360" w:lineRule="auto"/>
        <w:outlineLvl w:val="0"/>
        <w:rPr>
          <w:sz w:val="24"/>
          <w:szCs w:val="24"/>
        </w:rPr>
      </w:pPr>
      <w:r w:rsidRPr="004744EB">
        <w:rPr>
          <w:sz w:val="24"/>
          <w:szCs w:val="24"/>
        </w:rPr>
        <w:t xml:space="preserve">Беседа о второй жизни ненужных вещей (перчатки и носки) и  использовании вторичного сырья. Поэтапная последовательность выполнения игрушки. </w:t>
      </w:r>
    </w:p>
    <w:p w:rsidR="004339FA" w:rsidRPr="004744EB" w:rsidRDefault="004339FA" w:rsidP="00F16507">
      <w:pPr>
        <w:spacing w:line="360" w:lineRule="auto"/>
        <w:jc w:val="both"/>
        <w:outlineLvl w:val="0"/>
        <w:rPr>
          <w:b/>
          <w:sz w:val="24"/>
          <w:szCs w:val="24"/>
        </w:rPr>
      </w:pPr>
      <w:r w:rsidRPr="004744EB">
        <w:rPr>
          <w:i/>
          <w:sz w:val="24"/>
          <w:szCs w:val="24"/>
        </w:rPr>
        <w:t>Материалы</w:t>
      </w:r>
      <w:r w:rsidRPr="004744EB">
        <w:rPr>
          <w:sz w:val="24"/>
          <w:szCs w:val="24"/>
        </w:rPr>
        <w:t>: ткань, нитки, атласные ленточки, пуговицы, ножницы, синтепон.</w:t>
      </w:r>
    </w:p>
    <w:p w:rsidR="004339FA" w:rsidRPr="004744EB" w:rsidRDefault="004339FA" w:rsidP="00F16507">
      <w:pPr>
        <w:spacing w:line="360" w:lineRule="auto"/>
        <w:outlineLvl w:val="0"/>
        <w:rPr>
          <w:sz w:val="24"/>
          <w:szCs w:val="24"/>
        </w:rPr>
      </w:pPr>
      <w:r w:rsidRPr="004744EB">
        <w:rPr>
          <w:i/>
          <w:sz w:val="24"/>
          <w:szCs w:val="24"/>
        </w:rPr>
        <w:t>Самостоятельная работа:</w:t>
      </w:r>
      <w:r w:rsidRPr="004744EB">
        <w:rPr>
          <w:sz w:val="24"/>
          <w:szCs w:val="24"/>
        </w:rPr>
        <w:t xml:space="preserve"> Конструирование игрушки из бросового материала.</w:t>
      </w:r>
    </w:p>
    <w:p w:rsidR="004339FA" w:rsidRPr="004744EB" w:rsidRDefault="004339FA" w:rsidP="00F16507">
      <w:pPr>
        <w:spacing w:line="360" w:lineRule="auto"/>
        <w:outlineLvl w:val="0"/>
        <w:rPr>
          <w:sz w:val="24"/>
          <w:szCs w:val="24"/>
        </w:rPr>
      </w:pPr>
      <w:proofErr w:type="gramStart"/>
      <w:r w:rsidRPr="004744EB">
        <w:rPr>
          <w:sz w:val="24"/>
          <w:szCs w:val="24"/>
        </w:rPr>
        <w:t>з</w:t>
      </w:r>
      <w:proofErr w:type="gramEnd"/>
      <w:r w:rsidRPr="004744EB">
        <w:rPr>
          <w:sz w:val="24"/>
          <w:szCs w:val="24"/>
        </w:rPr>
        <w:t>акрепить навыки, полученные на уроке.</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xml:space="preserve">: аудиторных – </w:t>
      </w:r>
      <w:r w:rsidR="005F36E1" w:rsidRPr="004744EB">
        <w:rPr>
          <w:rFonts w:eastAsia="Lucida Grande CY"/>
          <w:sz w:val="24"/>
          <w:szCs w:val="24"/>
        </w:rPr>
        <w:t>8</w:t>
      </w:r>
      <w:r w:rsidR="00504E8C" w:rsidRPr="004744EB">
        <w:rPr>
          <w:rFonts w:eastAsia="Lucida Grande CY"/>
          <w:sz w:val="24"/>
          <w:szCs w:val="24"/>
        </w:rPr>
        <w:t xml:space="preserve"> ч.</w:t>
      </w:r>
    </w:p>
    <w:p w:rsidR="004339FA" w:rsidRPr="004744EB" w:rsidRDefault="004339FA" w:rsidP="00F16507">
      <w:pPr>
        <w:spacing w:line="360" w:lineRule="auto"/>
        <w:jc w:val="both"/>
        <w:outlineLvl w:val="0"/>
        <w:rPr>
          <w:sz w:val="24"/>
          <w:szCs w:val="24"/>
        </w:rPr>
      </w:pPr>
      <w:r w:rsidRPr="004744EB">
        <w:rPr>
          <w:b/>
          <w:sz w:val="24"/>
          <w:szCs w:val="24"/>
        </w:rPr>
        <w:t xml:space="preserve">4.2. Тема: Игрушка </w:t>
      </w:r>
      <w:proofErr w:type="gramStart"/>
      <w:r w:rsidRPr="004744EB">
        <w:rPr>
          <w:b/>
          <w:sz w:val="24"/>
          <w:szCs w:val="24"/>
        </w:rPr>
        <w:t>из</w:t>
      </w:r>
      <w:proofErr w:type="gramEnd"/>
      <w:r w:rsidRPr="004744EB">
        <w:rPr>
          <w:b/>
          <w:sz w:val="24"/>
          <w:szCs w:val="24"/>
        </w:rPr>
        <w:t xml:space="preserve"> опилка «</w:t>
      </w:r>
      <w:proofErr w:type="spellStart"/>
      <w:r w:rsidRPr="004744EB">
        <w:rPr>
          <w:b/>
          <w:sz w:val="24"/>
          <w:szCs w:val="24"/>
        </w:rPr>
        <w:t>Травянчик</w:t>
      </w:r>
      <w:proofErr w:type="spellEnd"/>
      <w:r w:rsidRPr="004744EB">
        <w:rPr>
          <w:b/>
          <w:sz w:val="24"/>
          <w:szCs w:val="24"/>
        </w:rPr>
        <w:t xml:space="preserve">». </w:t>
      </w:r>
      <w:r w:rsidRPr="004744EB">
        <w:rPr>
          <w:sz w:val="24"/>
          <w:szCs w:val="24"/>
        </w:rPr>
        <w:t xml:space="preserve">Изготовление игрушки </w:t>
      </w:r>
      <w:proofErr w:type="gramStart"/>
      <w:r w:rsidRPr="004744EB">
        <w:rPr>
          <w:sz w:val="24"/>
          <w:szCs w:val="24"/>
        </w:rPr>
        <w:t>из</w:t>
      </w:r>
      <w:proofErr w:type="gramEnd"/>
      <w:r w:rsidRPr="004744EB">
        <w:rPr>
          <w:sz w:val="24"/>
          <w:szCs w:val="24"/>
        </w:rPr>
        <w:t xml:space="preserve"> опилка «</w:t>
      </w:r>
      <w:proofErr w:type="spellStart"/>
      <w:r w:rsidRPr="004744EB">
        <w:rPr>
          <w:sz w:val="24"/>
          <w:szCs w:val="24"/>
        </w:rPr>
        <w:t>Травянчика</w:t>
      </w:r>
      <w:proofErr w:type="spellEnd"/>
      <w:r w:rsidRPr="004744EB">
        <w:rPr>
          <w:sz w:val="24"/>
          <w:szCs w:val="24"/>
        </w:rPr>
        <w:t>».</w:t>
      </w:r>
    </w:p>
    <w:p w:rsidR="004339FA" w:rsidRPr="004744EB" w:rsidRDefault="004339FA" w:rsidP="00F16507">
      <w:pPr>
        <w:spacing w:line="360" w:lineRule="auto"/>
        <w:jc w:val="both"/>
        <w:outlineLvl w:val="0"/>
        <w:rPr>
          <w:b/>
          <w:sz w:val="24"/>
          <w:szCs w:val="24"/>
        </w:rPr>
      </w:pPr>
      <w:r w:rsidRPr="004744EB">
        <w:rPr>
          <w:i/>
          <w:sz w:val="24"/>
          <w:szCs w:val="24"/>
        </w:rPr>
        <w:t>Материалы</w:t>
      </w:r>
      <w:r w:rsidRPr="004744EB">
        <w:rPr>
          <w:sz w:val="24"/>
          <w:szCs w:val="24"/>
        </w:rPr>
        <w:t>: капрон, опилок, ткань, нитки, атласные ленточки, пуговицы, ножницы.</w:t>
      </w:r>
    </w:p>
    <w:p w:rsidR="004339FA" w:rsidRPr="004744EB" w:rsidRDefault="004339FA" w:rsidP="00F16507">
      <w:pPr>
        <w:spacing w:line="360" w:lineRule="auto"/>
        <w:jc w:val="both"/>
        <w:outlineLvl w:val="0"/>
        <w:rPr>
          <w:sz w:val="24"/>
          <w:szCs w:val="24"/>
        </w:rPr>
      </w:pPr>
      <w:r w:rsidRPr="004744EB">
        <w:rPr>
          <w:i/>
          <w:sz w:val="24"/>
          <w:szCs w:val="24"/>
        </w:rPr>
        <w:t>Самостоятельная работа:</w:t>
      </w:r>
      <w:r w:rsidRPr="004744EB">
        <w:rPr>
          <w:sz w:val="24"/>
          <w:szCs w:val="24"/>
        </w:rPr>
        <w:t xml:space="preserve"> Сборка, роспись и декорирование игрушки. Закрепить навыки, полученные на уроках.</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xml:space="preserve">: аудиторных – </w:t>
      </w:r>
      <w:r w:rsidR="005F36E1" w:rsidRPr="004744EB">
        <w:rPr>
          <w:rFonts w:eastAsia="Lucida Grande CY"/>
          <w:sz w:val="24"/>
          <w:szCs w:val="24"/>
        </w:rPr>
        <w:t>8</w:t>
      </w:r>
      <w:r w:rsidRPr="004744EB">
        <w:rPr>
          <w:rFonts w:eastAsia="Lucida Grande CY"/>
          <w:sz w:val="24"/>
          <w:szCs w:val="24"/>
        </w:rPr>
        <w:t xml:space="preserve"> ч.</w:t>
      </w:r>
    </w:p>
    <w:p w:rsidR="004339FA" w:rsidRPr="004744EB" w:rsidRDefault="004339FA" w:rsidP="00F16507">
      <w:pPr>
        <w:spacing w:line="360" w:lineRule="auto"/>
        <w:rPr>
          <w:sz w:val="24"/>
          <w:szCs w:val="24"/>
        </w:rPr>
      </w:pPr>
    </w:p>
    <w:p w:rsidR="004339FA" w:rsidRPr="004744EB" w:rsidRDefault="004339FA" w:rsidP="00F16507">
      <w:pPr>
        <w:spacing w:line="360" w:lineRule="auto"/>
        <w:jc w:val="center"/>
        <w:rPr>
          <w:b/>
          <w:sz w:val="24"/>
          <w:szCs w:val="24"/>
        </w:rPr>
      </w:pPr>
      <w:r w:rsidRPr="004744EB">
        <w:rPr>
          <w:b/>
          <w:sz w:val="24"/>
          <w:szCs w:val="24"/>
        </w:rPr>
        <w:t>УЧЕБНО – ТЕМАТИЧЕСК</w:t>
      </w:r>
      <w:r w:rsidR="006874C1" w:rsidRPr="004744EB">
        <w:rPr>
          <w:b/>
          <w:sz w:val="24"/>
          <w:szCs w:val="24"/>
        </w:rPr>
        <w:t>ИЙ ПЛАН</w:t>
      </w:r>
    </w:p>
    <w:p w:rsidR="004339FA" w:rsidRPr="004744EB" w:rsidRDefault="004339FA" w:rsidP="00F16507">
      <w:pPr>
        <w:pStyle w:val="a9"/>
        <w:spacing w:line="360" w:lineRule="auto"/>
        <w:jc w:val="center"/>
        <w:rPr>
          <w:b/>
          <w:sz w:val="24"/>
          <w:szCs w:val="24"/>
          <w:u w:val="single"/>
        </w:rPr>
      </w:pPr>
      <w:r w:rsidRPr="004744EB">
        <w:rPr>
          <w:b/>
          <w:sz w:val="24"/>
          <w:szCs w:val="24"/>
          <w:u w:val="single"/>
        </w:rPr>
        <w:t xml:space="preserve">Лепка </w:t>
      </w:r>
    </w:p>
    <w:p w:rsidR="004339FA" w:rsidRPr="004744EB" w:rsidRDefault="006874C1" w:rsidP="006874C1">
      <w:pPr>
        <w:snapToGrid w:val="0"/>
        <w:spacing w:line="360" w:lineRule="auto"/>
        <w:jc w:val="center"/>
        <w:rPr>
          <w:b/>
          <w:caps/>
          <w:sz w:val="24"/>
          <w:szCs w:val="24"/>
        </w:rPr>
      </w:pPr>
      <w:r w:rsidRPr="004744EB">
        <w:rPr>
          <w:b/>
          <w:caps/>
          <w:sz w:val="24"/>
          <w:szCs w:val="24"/>
        </w:rPr>
        <w:t>1 год обучения</w:t>
      </w:r>
    </w:p>
    <w:tbl>
      <w:tblPr>
        <w:tblW w:w="10470" w:type="dxa"/>
        <w:tblInd w:w="-617" w:type="dxa"/>
        <w:tblLayout w:type="fixed"/>
        <w:tblLook w:val="04A0" w:firstRow="1" w:lastRow="0" w:firstColumn="1" w:lastColumn="0" w:noHBand="0" w:noVBand="1"/>
      </w:tblPr>
      <w:tblGrid>
        <w:gridCol w:w="582"/>
        <w:gridCol w:w="3828"/>
        <w:gridCol w:w="992"/>
        <w:gridCol w:w="1843"/>
        <w:gridCol w:w="1701"/>
        <w:gridCol w:w="1524"/>
      </w:tblGrid>
      <w:tr w:rsidR="004339FA" w:rsidRPr="004744EB" w:rsidTr="004339FA">
        <w:trPr>
          <w:trHeight w:val="144"/>
        </w:trPr>
        <w:tc>
          <w:tcPr>
            <w:tcW w:w="582" w:type="dxa"/>
            <w:vMerge w:val="restart"/>
            <w:tcBorders>
              <w:top w:val="single" w:sz="4" w:space="0" w:color="000000"/>
              <w:left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w:t>
            </w:r>
          </w:p>
        </w:tc>
        <w:tc>
          <w:tcPr>
            <w:tcW w:w="3828" w:type="dxa"/>
            <w:vMerge w:val="restart"/>
            <w:tcBorders>
              <w:top w:val="single" w:sz="4" w:space="0" w:color="000000"/>
              <w:left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Наименование раздела, темы</w:t>
            </w:r>
          </w:p>
        </w:tc>
        <w:tc>
          <w:tcPr>
            <w:tcW w:w="992" w:type="dxa"/>
            <w:vMerge w:val="restart"/>
            <w:tcBorders>
              <w:top w:val="single" w:sz="4" w:space="0" w:color="000000"/>
              <w:left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 xml:space="preserve">Вид </w:t>
            </w:r>
          </w:p>
          <w:p w:rsidR="004339FA" w:rsidRPr="004744EB" w:rsidRDefault="004339FA" w:rsidP="00F16507">
            <w:pPr>
              <w:snapToGrid w:val="0"/>
              <w:spacing w:line="360" w:lineRule="auto"/>
              <w:jc w:val="center"/>
              <w:rPr>
                <w:sz w:val="24"/>
                <w:szCs w:val="24"/>
              </w:rPr>
            </w:pPr>
            <w:r w:rsidRPr="004744EB">
              <w:rPr>
                <w:sz w:val="24"/>
                <w:szCs w:val="24"/>
              </w:rPr>
              <w:t>Учебного занятия</w:t>
            </w:r>
          </w:p>
        </w:tc>
        <w:tc>
          <w:tcPr>
            <w:tcW w:w="5068" w:type="dxa"/>
            <w:gridSpan w:val="3"/>
            <w:tcBorders>
              <w:top w:val="single" w:sz="4" w:space="0" w:color="000000"/>
              <w:left w:val="single" w:sz="4" w:space="0" w:color="000000"/>
              <w:bottom w:val="single" w:sz="4" w:space="0" w:color="000000"/>
              <w:right w:val="single" w:sz="4" w:space="0" w:color="000000"/>
            </w:tcBorders>
            <w:hideMark/>
          </w:tcPr>
          <w:p w:rsidR="004339FA" w:rsidRPr="004744EB" w:rsidRDefault="004339FA" w:rsidP="00F16507">
            <w:pPr>
              <w:snapToGrid w:val="0"/>
              <w:spacing w:line="360" w:lineRule="auto"/>
              <w:jc w:val="center"/>
              <w:rPr>
                <w:sz w:val="24"/>
                <w:szCs w:val="24"/>
              </w:rPr>
            </w:pPr>
            <w:r w:rsidRPr="004744EB">
              <w:rPr>
                <w:sz w:val="24"/>
                <w:szCs w:val="24"/>
              </w:rPr>
              <w:t>Общий объем времени в часах</w:t>
            </w:r>
          </w:p>
        </w:tc>
      </w:tr>
      <w:tr w:rsidR="004339FA" w:rsidRPr="004744EB" w:rsidTr="004339FA">
        <w:trPr>
          <w:trHeight w:val="467"/>
        </w:trPr>
        <w:tc>
          <w:tcPr>
            <w:tcW w:w="582" w:type="dxa"/>
            <w:vMerge/>
            <w:tcBorders>
              <w:left w:val="single" w:sz="4" w:space="0" w:color="000000"/>
              <w:right w:val="nil"/>
            </w:tcBorders>
            <w:vAlign w:val="center"/>
            <w:hideMark/>
          </w:tcPr>
          <w:p w:rsidR="004339FA" w:rsidRPr="004744EB" w:rsidRDefault="004339FA" w:rsidP="00F16507">
            <w:pPr>
              <w:spacing w:line="360" w:lineRule="auto"/>
              <w:rPr>
                <w:sz w:val="24"/>
                <w:szCs w:val="24"/>
              </w:rPr>
            </w:pPr>
          </w:p>
        </w:tc>
        <w:tc>
          <w:tcPr>
            <w:tcW w:w="3828" w:type="dxa"/>
            <w:vMerge/>
            <w:tcBorders>
              <w:left w:val="single" w:sz="4" w:space="0" w:color="000000"/>
              <w:right w:val="nil"/>
            </w:tcBorders>
            <w:vAlign w:val="center"/>
            <w:hideMark/>
          </w:tcPr>
          <w:p w:rsidR="004339FA" w:rsidRPr="004744EB" w:rsidRDefault="004339FA" w:rsidP="00F16507">
            <w:pPr>
              <w:spacing w:line="360" w:lineRule="auto"/>
              <w:rPr>
                <w:sz w:val="24"/>
                <w:szCs w:val="24"/>
              </w:rPr>
            </w:pPr>
          </w:p>
        </w:tc>
        <w:tc>
          <w:tcPr>
            <w:tcW w:w="992" w:type="dxa"/>
            <w:vMerge/>
            <w:tcBorders>
              <w:left w:val="single" w:sz="4" w:space="0" w:color="000000"/>
              <w:right w:val="nil"/>
            </w:tcBorders>
            <w:vAlign w:val="center"/>
            <w:hideMark/>
          </w:tcPr>
          <w:p w:rsidR="004339FA" w:rsidRPr="004744EB" w:rsidRDefault="004339FA" w:rsidP="00F16507">
            <w:pPr>
              <w:spacing w:line="360" w:lineRule="auto"/>
              <w:rPr>
                <w:sz w:val="24"/>
                <w:szCs w:val="24"/>
              </w:rPr>
            </w:pPr>
          </w:p>
        </w:tc>
        <w:tc>
          <w:tcPr>
            <w:tcW w:w="1843" w:type="dxa"/>
            <w:tcBorders>
              <w:top w:val="single" w:sz="4" w:space="0" w:color="000000"/>
              <w:left w:val="single" w:sz="4" w:space="0" w:color="000000"/>
              <w:bottom w:val="single" w:sz="4" w:space="0" w:color="auto"/>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Максимальная учебная нагрузка</w:t>
            </w:r>
          </w:p>
        </w:tc>
        <w:tc>
          <w:tcPr>
            <w:tcW w:w="1701" w:type="dxa"/>
            <w:tcBorders>
              <w:top w:val="single" w:sz="4" w:space="0" w:color="000000"/>
              <w:left w:val="single" w:sz="4" w:space="0" w:color="000000"/>
              <w:bottom w:val="single" w:sz="4" w:space="0" w:color="auto"/>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Самостоятельная работа</w:t>
            </w:r>
          </w:p>
        </w:tc>
        <w:tc>
          <w:tcPr>
            <w:tcW w:w="1524" w:type="dxa"/>
            <w:tcBorders>
              <w:top w:val="single" w:sz="4" w:space="0" w:color="000000"/>
              <w:left w:val="single" w:sz="4" w:space="0" w:color="000000"/>
              <w:bottom w:val="single" w:sz="4" w:space="0" w:color="auto"/>
              <w:right w:val="single" w:sz="4" w:space="0" w:color="000000"/>
            </w:tcBorders>
            <w:hideMark/>
          </w:tcPr>
          <w:p w:rsidR="004339FA" w:rsidRPr="004744EB" w:rsidRDefault="004339FA" w:rsidP="00F16507">
            <w:pPr>
              <w:snapToGrid w:val="0"/>
              <w:spacing w:line="360" w:lineRule="auto"/>
              <w:jc w:val="center"/>
              <w:rPr>
                <w:sz w:val="24"/>
                <w:szCs w:val="24"/>
              </w:rPr>
            </w:pPr>
            <w:r w:rsidRPr="004744EB">
              <w:rPr>
                <w:sz w:val="24"/>
                <w:szCs w:val="24"/>
              </w:rPr>
              <w:t>Аудиторные занятия</w:t>
            </w:r>
          </w:p>
          <w:p w:rsidR="004339FA" w:rsidRPr="004744EB" w:rsidRDefault="004339FA" w:rsidP="00F16507">
            <w:pPr>
              <w:snapToGrid w:val="0"/>
              <w:spacing w:line="360" w:lineRule="auto"/>
              <w:jc w:val="center"/>
              <w:rPr>
                <w:sz w:val="24"/>
                <w:szCs w:val="24"/>
              </w:rPr>
            </w:pPr>
          </w:p>
        </w:tc>
      </w:tr>
      <w:tr w:rsidR="004339FA" w:rsidRPr="004744EB" w:rsidTr="004339FA">
        <w:trPr>
          <w:trHeight w:val="249"/>
        </w:trPr>
        <w:tc>
          <w:tcPr>
            <w:tcW w:w="582" w:type="dxa"/>
            <w:vMerge/>
            <w:tcBorders>
              <w:left w:val="single" w:sz="4" w:space="0" w:color="000000"/>
              <w:bottom w:val="single" w:sz="4" w:space="0" w:color="000000"/>
              <w:right w:val="nil"/>
            </w:tcBorders>
            <w:vAlign w:val="center"/>
          </w:tcPr>
          <w:p w:rsidR="004339FA" w:rsidRPr="004744EB" w:rsidRDefault="004339FA" w:rsidP="00F16507">
            <w:pPr>
              <w:spacing w:line="360" w:lineRule="auto"/>
              <w:rPr>
                <w:sz w:val="24"/>
                <w:szCs w:val="24"/>
              </w:rPr>
            </w:pPr>
          </w:p>
        </w:tc>
        <w:tc>
          <w:tcPr>
            <w:tcW w:w="3828" w:type="dxa"/>
            <w:vMerge/>
            <w:tcBorders>
              <w:left w:val="single" w:sz="4" w:space="0" w:color="000000"/>
              <w:bottom w:val="single" w:sz="4" w:space="0" w:color="000000"/>
              <w:right w:val="nil"/>
            </w:tcBorders>
            <w:vAlign w:val="center"/>
          </w:tcPr>
          <w:p w:rsidR="004339FA" w:rsidRPr="004744EB" w:rsidRDefault="004339FA" w:rsidP="00F16507">
            <w:pPr>
              <w:spacing w:line="360" w:lineRule="auto"/>
              <w:rPr>
                <w:sz w:val="24"/>
                <w:szCs w:val="24"/>
              </w:rPr>
            </w:pPr>
          </w:p>
        </w:tc>
        <w:tc>
          <w:tcPr>
            <w:tcW w:w="992" w:type="dxa"/>
            <w:vMerge/>
            <w:tcBorders>
              <w:left w:val="single" w:sz="4" w:space="0" w:color="000000"/>
              <w:bottom w:val="single" w:sz="4" w:space="0" w:color="000000"/>
              <w:right w:val="nil"/>
            </w:tcBorders>
            <w:vAlign w:val="center"/>
          </w:tcPr>
          <w:p w:rsidR="004339FA" w:rsidRPr="004744EB" w:rsidRDefault="004339FA" w:rsidP="00F16507">
            <w:pPr>
              <w:spacing w:line="360" w:lineRule="auto"/>
              <w:rPr>
                <w:sz w:val="24"/>
                <w:szCs w:val="24"/>
              </w:rPr>
            </w:pPr>
          </w:p>
        </w:tc>
        <w:tc>
          <w:tcPr>
            <w:tcW w:w="1843" w:type="dxa"/>
            <w:tcBorders>
              <w:top w:val="single" w:sz="4" w:space="0" w:color="auto"/>
              <w:left w:val="single" w:sz="4" w:space="0" w:color="000000"/>
              <w:bottom w:val="single" w:sz="4" w:space="0" w:color="auto"/>
              <w:right w:val="nil"/>
            </w:tcBorders>
          </w:tcPr>
          <w:p w:rsidR="004339FA" w:rsidRPr="004744EB" w:rsidRDefault="005F36E1" w:rsidP="00F16507">
            <w:pPr>
              <w:spacing w:line="360" w:lineRule="auto"/>
              <w:jc w:val="center"/>
              <w:rPr>
                <w:sz w:val="24"/>
                <w:szCs w:val="24"/>
              </w:rPr>
            </w:pPr>
            <w:r w:rsidRPr="004744EB">
              <w:rPr>
                <w:sz w:val="24"/>
                <w:szCs w:val="24"/>
              </w:rPr>
              <w:t>49,5</w:t>
            </w:r>
          </w:p>
        </w:tc>
        <w:tc>
          <w:tcPr>
            <w:tcW w:w="1701" w:type="dxa"/>
            <w:tcBorders>
              <w:top w:val="single" w:sz="4" w:space="0" w:color="auto"/>
              <w:left w:val="single" w:sz="4" w:space="0" w:color="000000"/>
              <w:bottom w:val="single" w:sz="4" w:space="0" w:color="000000"/>
              <w:right w:val="nil"/>
            </w:tcBorders>
          </w:tcPr>
          <w:p w:rsidR="004339FA" w:rsidRPr="004744EB" w:rsidRDefault="005F36E1" w:rsidP="00F16507">
            <w:pPr>
              <w:spacing w:line="360" w:lineRule="auto"/>
              <w:jc w:val="center"/>
              <w:rPr>
                <w:sz w:val="24"/>
                <w:szCs w:val="24"/>
              </w:rPr>
            </w:pPr>
            <w:r w:rsidRPr="004744EB">
              <w:rPr>
                <w:sz w:val="24"/>
                <w:szCs w:val="24"/>
              </w:rPr>
              <w:t>16,5</w:t>
            </w:r>
          </w:p>
        </w:tc>
        <w:tc>
          <w:tcPr>
            <w:tcW w:w="1524" w:type="dxa"/>
            <w:tcBorders>
              <w:top w:val="single" w:sz="4" w:space="0" w:color="auto"/>
              <w:left w:val="single" w:sz="4" w:space="0" w:color="000000"/>
              <w:bottom w:val="single" w:sz="4" w:space="0" w:color="000000"/>
              <w:right w:val="single" w:sz="4" w:space="0" w:color="000000"/>
            </w:tcBorders>
          </w:tcPr>
          <w:p w:rsidR="004339FA" w:rsidRPr="004744EB" w:rsidRDefault="005F36E1" w:rsidP="00F16507">
            <w:pPr>
              <w:spacing w:line="360" w:lineRule="auto"/>
              <w:jc w:val="center"/>
              <w:rPr>
                <w:sz w:val="24"/>
                <w:szCs w:val="24"/>
              </w:rPr>
            </w:pPr>
            <w:r w:rsidRPr="004744EB">
              <w:rPr>
                <w:sz w:val="24"/>
                <w:szCs w:val="24"/>
              </w:rPr>
              <w:t>33</w:t>
            </w:r>
          </w:p>
        </w:tc>
      </w:tr>
      <w:tr w:rsidR="004339FA" w:rsidRPr="004744EB" w:rsidTr="004339FA">
        <w:trPr>
          <w:trHeight w:val="144"/>
        </w:trPr>
        <w:tc>
          <w:tcPr>
            <w:tcW w:w="10470" w:type="dxa"/>
            <w:gridSpan w:val="6"/>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b/>
                <w:sz w:val="24"/>
                <w:szCs w:val="24"/>
              </w:rPr>
            </w:pPr>
          </w:p>
          <w:p w:rsidR="004339FA" w:rsidRPr="004744EB" w:rsidRDefault="004339FA" w:rsidP="00F16507">
            <w:pPr>
              <w:snapToGrid w:val="0"/>
              <w:spacing w:line="360" w:lineRule="auto"/>
              <w:jc w:val="center"/>
              <w:rPr>
                <w:b/>
                <w:sz w:val="24"/>
                <w:szCs w:val="24"/>
              </w:rPr>
            </w:pPr>
            <w:r w:rsidRPr="004744EB">
              <w:rPr>
                <w:b/>
                <w:sz w:val="24"/>
                <w:szCs w:val="24"/>
              </w:rPr>
              <w:t>Разд</w:t>
            </w:r>
            <w:r w:rsidR="00504E8C" w:rsidRPr="004744EB">
              <w:rPr>
                <w:b/>
                <w:sz w:val="24"/>
                <w:szCs w:val="24"/>
              </w:rPr>
              <w:t>ел 1: «Материалы и инструменты»</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1.1</w:t>
            </w:r>
          </w:p>
        </w:tc>
        <w:tc>
          <w:tcPr>
            <w:tcW w:w="3828"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rPr>
                <w:sz w:val="24"/>
                <w:szCs w:val="24"/>
              </w:rPr>
            </w:pPr>
            <w:r w:rsidRPr="004744EB">
              <w:rPr>
                <w:sz w:val="24"/>
                <w:szCs w:val="24"/>
              </w:rPr>
              <w:t xml:space="preserve">Вводный урок. Инструменты и материалы. Физические свойства материалов. </w:t>
            </w:r>
          </w:p>
        </w:tc>
        <w:tc>
          <w:tcPr>
            <w:tcW w:w="992"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1,5</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0,5</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1</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1.2</w:t>
            </w:r>
          </w:p>
        </w:tc>
        <w:tc>
          <w:tcPr>
            <w:tcW w:w="3828"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rPr>
                <w:sz w:val="24"/>
                <w:szCs w:val="24"/>
              </w:rPr>
            </w:pPr>
            <w:r w:rsidRPr="004744EB">
              <w:rPr>
                <w:sz w:val="24"/>
                <w:szCs w:val="24"/>
              </w:rPr>
              <w:t>Выполнение несложной композиции из простых элементов по шаблону: «новогодний носок», «колпак волшебника», «пластилиновая мозаика».</w:t>
            </w:r>
          </w:p>
        </w:tc>
        <w:tc>
          <w:tcPr>
            <w:tcW w:w="992"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1,5</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0,5</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1</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1.3</w:t>
            </w:r>
          </w:p>
        </w:tc>
        <w:tc>
          <w:tcPr>
            <w:tcW w:w="3828"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rPr>
                <w:sz w:val="24"/>
                <w:szCs w:val="24"/>
              </w:rPr>
            </w:pPr>
            <w:r w:rsidRPr="004744EB">
              <w:rPr>
                <w:sz w:val="24"/>
                <w:szCs w:val="24"/>
              </w:rPr>
              <w:t>Выполнение композиции из сплющенных шариков</w:t>
            </w:r>
          </w:p>
        </w:tc>
        <w:tc>
          <w:tcPr>
            <w:tcW w:w="992"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2</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1.4</w:t>
            </w:r>
          </w:p>
        </w:tc>
        <w:tc>
          <w:tcPr>
            <w:tcW w:w="3828"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rPr>
                <w:sz w:val="24"/>
                <w:szCs w:val="24"/>
              </w:rPr>
            </w:pPr>
            <w:r w:rsidRPr="004744EB">
              <w:rPr>
                <w:sz w:val="24"/>
                <w:szCs w:val="24"/>
              </w:rPr>
              <w:t>Выполнение плоской композиции из жгутиков</w:t>
            </w:r>
          </w:p>
        </w:tc>
        <w:tc>
          <w:tcPr>
            <w:tcW w:w="992"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2</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1.5</w:t>
            </w:r>
          </w:p>
        </w:tc>
        <w:tc>
          <w:tcPr>
            <w:tcW w:w="3828"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rPr>
                <w:sz w:val="24"/>
                <w:szCs w:val="24"/>
              </w:rPr>
            </w:pPr>
            <w:r w:rsidRPr="004744EB">
              <w:rPr>
                <w:sz w:val="24"/>
                <w:szCs w:val="24"/>
              </w:rPr>
              <w:t xml:space="preserve">Применение в композиции нескольких элементов. </w:t>
            </w:r>
          </w:p>
        </w:tc>
        <w:tc>
          <w:tcPr>
            <w:tcW w:w="992"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1,5</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0,5</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1</w:t>
            </w:r>
          </w:p>
        </w:tc>
      </w:tr>
      <w:tr w:rsidR="004339FA" w:rsidRPr="004744EB" w:rsidTr="004339FA">
        <w:trPr>
          <w:trHeight w:val="144"/>
        </w:trPr>
        <w:tc>
          <w:tcPr>
            <w:tcW w:w="10470" w:type="dxa"/>
            <w:gridSpan w:val="6"/>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b/>
                <w:sz w:val="24"/>
                <w:szCs w:val="24"/>
              </w:rPr>
            </w:pPr>
          </w:p>
          <w:p w:rsidR="004339FA" w:rsidRPr="004744EB" w:rsidRDefault="004339FA" w:rsidP="00F16507">
            <w:pPr>
              <w:snapToGrid w:val="0"/>
              <w:spacing w:line="360" w:lineRule="auto"/>
              <w:jc w:val="center"/>
              <w:rPr>
                <w:b/>
                <w:sz w:val="24"/>
                <w:szCs w:val="24"/>
              </w:rPr>
            </w:pPr>
            <w:r w:rsidRPr="004744EB">
              <w:rPr>
                <w:b/>
                <w:sz w:val="24"/>
                <w:szCs w:val="24"/>
              </w:rPr>
              <w:t xml:space="preserve"> Раз</w:t>
            </w:r>
            <w:r w:rsidR="00504E8C" w:rsidRPr="004744EB">
              <w:rPr>
                <w:b/>
                <w:sz w:val="24"/>
                <w:szCs w:val="24"/>
              </w:rPr>
              <w:t>дел 2: «Пластилиновая живопись»</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2.1</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Локальный цвет и его оттенки.  Получение оттенков цвета посредством смешивания пластилина Работа по шаблону. Осенние листья, бабочка и др.</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6</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2</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4</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2.2</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Закрепление техники «Пластилиновая живопись». «Мое любимое животное», «игрушка».</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6</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2</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4</w:t>
            </w:r>
          </w:p>
        </w:tc>
      </w:tr>
      <w:tr w:rsidR="004339FA" w:rsidRPr="004744EB" w:rsidTr="004339FA">
        <w:trPr>
          <w:trHeight w:val="144"/>
        </w:trPr>
        <w:tc>
          <w:tcPr>
            <w:tcW w:w="10470" w:type="dxa"/>
            <w:gridSpan w:val="6"/>
            <w:tcBorders>
              <w:top w:val="single" w:sz="4" w:space="0" w:color="000000"/>
              <w:left w:val="single" w:sz="4" w:space="0" w:color="000000"/>
              <w:bottom w:val="single" w:sz="4" w:space="0" w:color="000000"/>
            </w:tcBorders>
          </w:tcPr>
          <w:p w:rsidR="004339FA" w:rsidRPr="004744EB" w:rsidRDefault="004339FA" w:rsidP="00F16507">
            <w:pPr>
              <w:snapToGrid w:val="0"/>
              <w:spacing w:line="360" w:lineRule="auto"/>
              <w:jc w:val="center"/>
              <w:rPr>
                <w:b/>
                <w:sz w:val="24"/>
                <w:szCs w:val="24"/>
              </w:rPr>
            </w:pPr>
          </w:p>
          <w:p w:rsidR="004339FA" w:rsidRPr="004744EB" w:rsidRDefault="004339FA" w:rsidP="00F16507">
            <w:pPr>
              <w:snapToGrid w:val="0"/>
              <w:spacing w:line="360" w:lineRule="auto"/>
              <w:jc w:val="center"/>
              <w:rPr>
                <w:b/>
                <w:sz w:val="24"/>
                <w:szCs w:val="24"/>
              </w:rPr>
            </w:pPr>
            <w:r w:rsidRPr="004744EB">
              <w:rPr>
                <w:b/>
                <w:sz w:val="24"/>
                <w:szCs w:val="24"/>
              </w:rPr>
              <w:t>Разде</w:t>
            </w:r>
            <w:r w:rsidR="00504E8C" w:rsidRPr="004744EB">
              <w:rPr>
                <w:b/>
                <w:sz w:val="24"/>
                <w:szCs w:val="24"/>
              </w:rPr>
              <w:t>л 3: «Пластилиновая аппликация»</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3.1</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 xml:space="preserve">Знакомство с приемом «пластилиновая аппликация». </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2</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3.2</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 xml:space="preserve">«Пластилиновый алфавит». </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6</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2</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4</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3.3</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Использование пластилиновой аппликации и процарапывания в творческой работе «Снежинка».</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2</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3.4</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Выполнение многослойной композиции: «Пирожное», «Торт».</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2</w:t>
            </w:r>
          </w:p>
        </w:tc>
      </w:tr>
      <w:tr w:rsidR="004339FA" w:rsidRPr="004744EB" w:rsidTr="004339FA">
        <w:trPr>
          <w:trHeight w:val="144"/>
        </w:trPr>
        <w:tc>
          <w:tcPr>
            <w:tcW w:w="10470" w:type="dxa"/>
            <w:gridSpan w:val="6"/>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b/>
                <w:sz w:val="24"/>
                <w:szCs w:val="24"/>
              </w:rPr>
            </w:pPr>
          </w:p>
          <w:p w:rsidR="004339FA" w:rsidRPr="004744EB" w:rsidRDefault="004339FA" w:rsidP="00F16507">
            <w:pPr>
              <w:snapToGrid w:val="0"/>
              <w:spacing w:line="360" w:lineRule="auto"/>
              <w:jc w:val="center"/>
              <w:rPr>
                <w:b/>
                <w:sz w:val="24"/>
                <w:szCs w:val="24"/>
              </w:rPr>
            </w:pPr>
            <w:r w:rsidRPr="004744EB">
              <w:rPr>
                <w:b/>
                <w:sz w:val="24"/>
                <w:szCs w:val="24"/>
              </w:rPr>
              <w:t>Р</w:t>
            </w:r>
            <w:r w:rsidR="00504E8C" w:rsidRPr="004744EB">
              <w:rPr>
                <w:b/>
                <w:sz w:val="24"/>
                <w:szCs w:val="24"/>
              </w:rPr>
              <w:t>аздел 4: «Пластические фактуры»</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4.1</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ind w:left="74"/>
              <w:rPr>
                <w:sz w:val="24"/>
                <w:szCs w:val="24"/>
              </w:rPr>
            </w:pPr>
            <w:r w:rsidRPr="004744EB">
              <w:rPr>
                <w:sz w:val="24"/>
                <w:szCs w:val="24"/>
              </w:rPr>
              <w:t>Знакомство с фактурами. Способы выполнения различных фактур.</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2</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4.2</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ind w:left="74"/>
              <w:rPr>
                <w:sz w:val="24"/>
                <w:szCs w:val="24"/>
              </w:rPr>
            </w:pPr>
            <w:r w:rsidRPr="004744EB">
              <w:rPr>
                <w:sz w:val="24"/>
                <w:szCs w:val="24"/>
              </w:rPr>
              <w:t xml:space="preserve"> Выполнение композиции «Лоскутное одеяло» </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2</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4.3</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ind w:left="74"/>
              <w:rPr>
                <w:sz w:val="24"/>
                <w:szCs w:val="24"/>
              </w:rPr>
            </w:pPr>
            <w:r w:rsidRPr="004744EB">
              <w:rPr>
                <w:sz w:val="24"/>
                <w:szCs w:val="24"/>
              </w:rPr>
              <w:t>Выполнение творческой работы в технике «Пластилиновая живопись».</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6</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2</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4</w:t>
            </w:r>
          </w:p>
        </w:tc>
      </w:tr>
    </w:tbl>
    <w:p w:rsidR="004339FA" w:rsidRPr="004744EB" w:rsidRDefault="004339FA" w:rsidP="00F16507">
      <w:pPr>
        <w:snapToGrid w:val="0"/>
        <w:spacing w:line="360" w:lineRule="auto"/>
        <w:jc w:val="center"/>
        <w:rPr>
          <w:b/>
          <w:caps/>
          <w:sz w:val="24"/>
          <w:szCs w:val="24"/>
          <w:lang w:val="en-US"/>
        </w:rPr>
      </w:pPr>
    </w:p>
    <w:p w:rsidR="004339FA" w:rsidRPr="004744EB" w:rsidRDefault="004339FA" w:rsidP="00F16507">
      <w:pPr>
        <w:snapToGrid w:val="0"/>
        <w:spacing w:line="360" w:lineRule="auto"/>
        <w:jc w:val="center"/>
        <w:rPr>
          <w:b/>
          <w:caps/>
          <w:sz w:val="24"/>
          <w:szCs w:val="24"/>
        </w:rPr>
      </w:pPr>
      <w:r w:rsidRPr="004744EB">
        <w:rPr>
          <w:b/>
          <w:caps/>
          <w:sz w:val="24"/>
          <w:szCs w:val="24"/>
        </w:rPr>
        <w:t>2 год обучения</w:t>
      </w:r>
    </w:p>
    <w:tbl>
      <w:tblPr>
        <w:tblW w:w="10470" w:type="dxa"/>
        <w:tblInd w:w="-617" w:type="dxa"/>
        <w:tblLayout w:type="fixed"/>
        <w:tblLook w:val="04A0" w:firstRow="1" w:lastRow="0" w:firstColumn="1" w:lastColumn="0" w:noHBand="0" w:noVBand="1"/>
      </w:tblPr>
      <w:tblGrid>
        <w:gridCol w:w="582"/>
        <w:gridCol w:w="3828"/>
        <w:gridCol w:w="992"/>
        <w:gridCol w:w="1843"/>
        <w:gridCol w:w="1701"/>
        <w:gridCol w:w="1524"/>
      </w:tblGrid>
      <w:tr w:rsidR="004339FA" w:rsidRPr="004744EB" w:rsidTr="004339FA">
        <w:trPr>
          <w:trHeight w:val="144"/>
        </w:trPr>
        <w:tc>
          <w:tcPr>
            <w:tcW w:w="582" w:type="dxa"/>
            <w:vMerge w:val="restart"/>
            <w:tcBorders>
              <w:top w:val="single" w:sz="4" w:space="0" w:color="000000"/>
              <w:left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w:t>
            </w:r>
          </w:p>
        </w:tc>
        <w:tc>
          <w:tcPr>
            <w:tcW w:w="3828" w:type="dxa"/>
            <w:vMerge w:val="restart"/>
            <w:tcBorders>
              <w:top w:val="single" w:sz="4" w:space="0" w:color="000000"/>
              <w:left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Наименование раздела, темы</w:t>
            </w:r>
          </w:p>
        </w:tc>
        <w:tc>
          <w:tcPr>
            <w:tcW w:w="992" w:type="dxa"/>
            <w:vMerge w:val="restart"/>
            <w:tcBorders>
              <w:top w:val="single" w:sz="4" w:space="0" w:color="000000"/>
              <w:left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 xml:space="preserve">Вид </w:t>
            </w:r>
          </w:p>
          <w:p w:rsidR="004339FA" w:rsidRPr="004744EB" w:rsidRDefault="004339FA" w:rsidP="00F16507">
            <w:pPr>
              <w:snapToGrid w:val="0"/>
              <w:spacing w:line="360" w:lineRule="auto"/>
              <w:jc w:val="center"/>
              <w:rPr>
                <w:sz w:val="24"/>
                <w:szCs w:val="24"/>
              </w:rPr>
            </w:pPr>
            <w:r w:rsidRPr="004744EB">
              <w:rPr>
                <w:sz w:val="24"/>
                <w:szCs w:val="24"/>
              </w:rPr>
              <w:t>Учебного занятия</w:t>
            </w:r>
          </w:p>
        </w:tc>
        <w:tc>
          <w:tcPr>
            <w:tcW w:w="5068" w:type="dxa"/>
            <w:gridSpan w:val="3"/>
            <w:tcBorders>
              <w:top w:val="single" w:sz="4" w:space="0" w:color="000000"/>
              <w:left w:val="single" w:sz="4" w:space="0" w:color="000000"/>
              <w:bottom w:val="single" w:sz="4" w:space="0" w:color="000000"/>
              <w:right w:val="single" w:sz="4" w:space="0" w:color="000000"/>
            </w:tcBorders>
            <w:hideMark/>
          </w:tcPr>
          <w:p w:rsidR="004339FA" w:rsidRPr="004744EB" w:rsidRDefault="004339FA" w:rsidP="00F16507">
            <w:pPr>
              <w:snapToGrid w:val="0"/>
              <w:spacing w:line="360" w:lineRule="auto"/>
              <w:jc w:val="center"/>
              <w:rPr>
                <w:sz w:val="24"/>
                <w:szCs w:val="24"/>
              </w:rPr>
            </w:pPr>
            <w:r w:rsidRPr="004744EB">
              <w:rPr>
                <w:sz w:val="24"/>
                <w:szCs w:val="24"/>
              </w:rPr>
              <w:t>Общий объем времени в часах</w:t>
            </w:r>
          </w:p>
        </w:tc>
      </w:tr>
      <w:tr w:rsidR="004339FA" w:rsidRPr="004744EB" w:rsidTr="004339FA">
        <w:trPr>
          <w:trHeight w:val="386"/>
        </w:trPr>
        <w:tc>
          <w:tcPr>
            <w:tcW w:w="582" w:type="dxa"/>
            <w:vMerge/>
            <w:tcBorders>
              <w:left w:val="single" w:sz="4" w:space="0" w:color="000000"/>
              <w:right w:val="nil"/>
            </w:tcBorders>
            <w:vAlign w:val="center"/>
            <w:hideMark/>
          </w:tcPr>
          <w:p w:rsidR="004339FA" w:rsidRPr="004744EB" w:rsidRDefault="004339FA" w:rsidP="00F16507">
            <w:pPr>
              <w:spacing w:line="360" w:lineRule="auto"/>
              <w:rPr>
                <w:sz w:val="24"/>
                <w:szCs w:val="24"/>
              </w:rPr>
            </w:pPr>
          </w:p>
        </w:tc>
        <w:tc>
          <w:tcPr>
            <w:tcW w:w="3828" w:type="dxa"/>
            <w:vMerge/>
            <w:tcBorders>
              <w:left w:val="single" w:sz="4" w:space="0" w:color="000000"/>
              <w:right w:val="nil"/>
            </w:tcBorders>
            <w:vAlign w:val="center"/>
            <w:hideMark/>
          </w:tcPr>
          <w:p w:rsidR="004339FA" w:rsidRPr="004744EB" w:rsidRDefault="004339FA" w:rsidP="00F16507">
            <w:pPr>
              <w:spacing w:line="360" w:lineRule="auto"/>
              <w:rPr>
                <w:sz w:val="24"/>
                <w:szCs w:val="24"/>
              </w:rPr>
            </w:pPr>
          </w:p>
        </w:tc>
        <w:tc>
          <w:tcPr>
            <w:tcW w:w="992" w:type="dxa"/>
            <w:vMerge/>
            <w:tcBorders>
              <w:left w:val="single" w:sz="4" w:space="0" w:color="000000"/>
              <w:right w:val="nil"/>
            </w:tcBorders>
            <w:vAlign w:val="center"/>
            <w:hideMark/>
          </w:tcPr>
          <w:p w:rsidR="004339FA" w:rsidRPr="004744EB" w:rsidRDefault="004339FA" w:rsidP="00F16507">
            <w:pPr>
              <w:spacing w:line="360" w:lineRule="auto"/>
              <w:rPr>
                <w:sz w:val="24"/>
                <w:szCs w:val="24"/>
              </w:rPr>
            </w:pPr>
          </w:p>
        </w:tc>
        <w:tc>
          <w:tcPr>
            <w:tcW w:w="1843" w:type="dxa"/>
            <w:tcBorders>
              <w:top w:val="single" w:sz="4" w:space="0" w:color="000000"/>
              <w:left w:val="single" w:sz="4" w:space="0" w:color="000000"/>
              <w:bottom w:val="single" w:sz="4" w:space="0" w:color="auto"/>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Максимальная учебная нагрузка</w:t>
            </w:r>
          </w:p>
        </w:tc>
        <w:tc>
          <w:tcPr>
            <w:tcW w:w="1701" w:type="dxa"/>
            <w:tcBorders>
              <w:top w:val="single" w:sz="4" w:space="0" w:color="000000"/>
              <w:left w:val="single" w:sz="4" w:space="0" w:color="000000"/>
              <w:bottom w:val="single" w:sz="4" w:space="0" w:color="auto"/>
              <w:right w:val="nil"/>
            </w:tcBorders>
            <w:hideMark/>
          </w:tcPr>
          <w:p w:rsidR="004339FA" w:rsidRPr="004744EB" w:rsidRDefault="004339FA" w:rsidP="00F16507">
            <w:pPr>
              <w:suppressAutoHyphens/>
              <w:snapToGrid w:val="0"/>
              <w:spacing w:line="360" w:lineRule="auto"/>
              <w:jc w:val="center"/>
              <w:rPr>
                <w:sz w:val="24"/>
                <w:szCs w:val="24"/>
              </w:rPr>
            </w:pPr>
            <w:r w:rsidRPr="004744EB">
              <w:rPr>
                <w:sz w:val="24"/>
                <w:szCs w:val="24"/>
              </w:rPr>
              <w:t>Самостоятельная работа</w:t>
            </w:r>
          </w:p>
        </w:tc>
        <w:tc>
          <w:tcPr>
            <w:tcW w:w="1524" w:type="dxa"/>
            <w:tcBorders>
              <w:top w:val="single" w:sz="4" w:space="0" w:color="000000"/>
              <w:left w:val="single" w:sz="4" w:space="0" w:color="000000"/>
              <w:bottom w:val="single" w:sz="4" w:space="0" w:color="auto"/>
              <w:right w:val="single" w:sz="4" w:space="0" w:color="000000"/>
            </w:tcBorders>
            <w:hideMark/>
          </w:tcPr>
          <w:p w:rsidR="004339FA" w:rsidRPr="004744EB" w:rsidRDefault="004339FA" w:rsidP="00F16507">
            <w:pPr>
              <w:snapToGrid w:val="0"/>
              <w:spacing w:line="360" w:lineRule="auto"/>
              <w:jc w:val="center"/>
              <w:rPr>
                <w:sz w:val="24"/>
                <w:szCs w:val="24"/>
              </w:rPr>
            </w:pPr>
            <w:r w:rsidRPr="004744EB">
              <w:rPr>
                <w:sz w:val="24"/>
                <w:szCs w:val="24"/>
              </w:rPr>
              <w:t>Аудиторные занятия</w:t>
            </w:r>
          </w:p>
        </w:tc>
      </w:tr>
      <w:tr w:rsidR="005F36E1" w:rsidRPr="004744EB" w:rsidTr="004339FA">
        <w:trPr>
          <w:trHeight w:val="330"/>
        </w:trPr>
        <w:tc>
          <w:tcPr>
            <w:tcW w:w="582" w:type="dxa"/>
            <w:vMerge/>
            <w:tcBorders>
              <w:left w:val="single" w:sz="4" w:space="0" w:color="000000"/>
              <w:bottom w:val="single" w:sz="4" w:space="0" w:color="000000"/>
              <w:right w:val="nil"/>
            </w:tcBorders>
            <w:vAlign w:val="center"/>
          </w:tcPr>
          <w:p w:rsidR="005F36E1" w:rsidRPr="004744EB" w:rsidRDefault="005F36E1" w:rsidP="00F16507">
            <w:pPr>
              <w:spacing w:line="360" w:lineRule="auto"/>
              <w:rPr>
                <w:sz w:val="24"/>
                <w:szCs w:val="24"/>
              </w:rPr>
            </w:pPr>
          </w:p>
        </w:tc>
        <w:tc>
          <w:tcPr>
            <w:tcW w:w="3828" w:type="dxa"/>
            <w:vMerge/>
            <w:tcBorders>
              <w:left w:val="single" w:sz="4" w:space="0" w:color="000000"/>
              <w:bottom w:val="single" w:sz="4" w:space="0" w:color="000000"/>
              <w:right w:val="nil"/>
            </w:tcBorders>
            <w:vAlign w:val="center"/>
          </w:tcPr>
          <w:p w:rsidR="005F36E1" w:rsidRPr="004744EB" w:rsidRDefault="005F36E1" w:rsidP="00F16507">
            <w:pPr>
              <w:spacing w:line="360" w:lineRule="auto"/>
              <w:rPr>
                <w:sz w:val="24"/>
                <w:szCs w:val="24"/>
              </w:rPr>
            </w:pPr>
          </w:p>
        </w:tc>
        <w:tc>
          <w:tcPr>
            <w:tcW w:w="992" w:type="dxa"/>
            <w:vMerge/>
            <w:tcBorders>
              <w:left w:val="single" w:sz="4" w:space="0" w:color="000000"/>
              <w:bottom w:val="single" w:sz="4" w:space="0" w:color="000000"/>
              <w:right w:val="nil"/>
            </w:tcBorders>
            <w:vAlign w:val="center"/>
          </w:tcPr>
          <w:p w:rsidR="005F36E1" w:rsidRPr="004744EB" w:rsidRDefault="005F36E1" w:rsidP="00F16507">
            <w:pPr>
              <w:spacing w:line="360" w:lineRule="auto"/>
              <w:rPr>
                <w:sz w:val="24"/>
                <w:szCs w:val="24"/>
              </w:rPr>
            </w:pPr>
          </w:p>
        </w:tc>
        <w:tc>
          <w:tcPr>
            <w:tcW w:w="1843" w:type="dxa"/>
            <w:tcBorders>
              <w:top w:val="single" w:sz="4" w:space="0" w:color="auto"/>
              <w:left w:val="single" w:sz="4" w:space="0" w:color="000000"/>
              <w:bottom w:val="single" w:sz="4" w:space="0" w:color="000000"/>
              <w:right w:val="nil"/>
            </w:tcBorders>
          </w:tcPr>
          <w:p w:rsidR="005F36E1" w:rsidRPr="004744EB" w:rsidRDefault="005F36E1" w:rsidP="004744EB">
            <w:pPr>
              <w:spacing w:line="360" w:lineRule="auto"/>
              <w:jc w:val="center"/>
              <w:rPr>
                <w:sz w:val="24"/>
                <w:szCs w:val="24"/>
              </w:rPr>
            </w:pPr>
            <w:r w:rsidRPr="004744EB">
              <w:rPr>
                <w:sz w:val="24"/>
                <w:szCs w:val="24"/>
              </w:rPr>
              <w:t>49,5</w:t>
            </w:r>
          </w:p>
        </w:tc>
        <w:tc>
          <w:tcPr>
            <w:tcW w:w="1701" w:type="dxa"/>
            <w:tcBorders>
              <w:top w:val="single" w:sz="4" w:space="0" w:color="auto"/>
              <w:left w:val="single" w:sz="4" w:space="0" w:color="000000"/>
              <w:bottom w:val="single" w:sz="4" w:space="0" w:color="000000"/>
              <w:right w:val="nil"/>
            </w:tcBorders>
          </w:tcPr>
          <w:p w:rsidR="005F36E1" w:rsidRPr="004744EB" w:rsidRDefault="005F36E1" w:rsidP="004744EB">
            <w:pPr>
              <w:spacing w:line="360" w:lineRule="auto"/>
              <w:jc w:val="center"/>
              <w:rPr>
                <w:sz w:val="24"/>
                <w:szCs w:val="24"/>
              </w:rPr>
            </w:pPr>
            <w:r w:rsidRPr="004744EB">
              <w:rPr>
                <w:sz w:val="24"/>
                <w:szCs w:val="24"/>
              </w:rPr>
              <w:t>16,5</w:t>
            </w:r>
          </w:p>
        </w:tc>
        <w:tc>
          <w:tcPr>
            <w:tcW w:w="1524" w:type="dxa"/>
            <w:tcBorders>
              <w:top w:val="single" w:sz="4" w:space="0" w:color="auto"/>
              <w:left w:val="single" w:sz="4" w:space="0" w:color="000000"/>
              <w:bottom w:val="single" w:sz="4" w:space="0" w:color="auto"/>
              <w:right w:val="single" w:sz="4" w:space="0" w:color="000000"/>
            </w:tcBorders>
          </w:tcPr>
          <w:p w:rsidR="005F36E1" w:rsidRPr="004744EB" w:rsidRDefault="005F36E1" w:rsidP="004744EB">
            <w:pPr>
              <w:spacing w:line="360" w:lineRule="auto"/>
              <w:jc w:val="center"/>
              <w:rPr>
                <w:sz w:val="24"/>
                <w:szCs w:val="24"/>
              </w:rPr>
            </w:pPr>
            <w:r w:rsidRPr="004744EB">
              <w:rPr>
                <w:sz w:val="24"/>
                <w:szCs w:val="24"/>
              </w:rPr>
              <w:t>33</w:t>
            </w:r>
          </w:p>
        </w:tc>
      </w:tr>
      <w:tr w:rsidR="004339FA" w:rsidRPr="004744EB" w:rsidTr="004339FA">
        <w:trPr>
          <w:trHeight w:val="144"/>
        </w:trPr>
        <w:tc>
          <w:tcPr>
            <w:tcW w:w="10470" w:type="dxa"/>
            <w:gridSpan w:val="6"/>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b/>
                <w:sz w:val="24"/>
                <w:szCs w:val="24"/>
              </w:rPr>
            </w:pPr>
          </w:p>
          <w:p w:rsidR="004339FA" w:rsidRPr="004744EB" w:rsidRDefault="004339FA" w:rsidP="00F16507">
            <w:pPr>
              <w:snapToGrid w:val="0"/>
              <w:spacing w:line="360" w:lineRule="auto"/>
              <w:jc w:val="center"/>
              <w:rPr>
                <w:b/>
                <w:sz w:val="24"/>
                <w:szCs w:val="24"/>
              </w:rPr>
            </w:pPr>
            <w:r w:rsidRPr="004744EB">
              <w:rPr>
                <w:b/>
                <w:sz w:val="24"/>
                <w:szCs w:val="24"/>
              </w:rPr>
              <w:t>Раздел 1: «Ра</w:t>
            </w:r>
            <w:r w:rsidR="00504E8C" w:rsidRPr="004744EB">
              <w:rPr>
                <w:b/>
                <w:sz w:val="24"/>
                <w:szCs w:val="24"/>
              </w:rPr>
              <w:t>здел «Полуобъемные изображения»</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1.1</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tabs>
                <w:tab w:val="left" w:pos="0"/>
              </w:tabs>
              <w:snapToGrid w:val="0"/>
              <w:spacing w:line="360" w:lineRule="auto"/>
              <w:rPr>
                <w:sz w:val="24"/>
                <w:szCs w:val="24"/>
              </w:rPr>
            </w:pPr>
            <w:r w:rsidRPr="004744EB">
              <w:rPr>
                <w:sz w:val="24"/>
                <w:szCs w:val="24"/>
              </w:rPr>
              <w:t>Знакомство с выполнением невысокого рельефного изображения</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2</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1.2</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tabs>
                <w:tab w:val="left" w:pos="0"/>
              </w:tabs>
              <w:snapToGrid w:val="0"/>
              <w:spacing w:line="360" w:lineRule="auto"/>
              <w:rPr>
                <w:sz w:val="24"/>
                <w:szCs w:val="24"/>
              </w:rPr>
            </w:pPr>
            <w:r w:rsidRPr="004744EB">
              <w:rPr>
                <w:sz w:val="24"/>
                <w:szCs w:val="24"/>
              </w:rPr>
              <w:t xml:space="preserve">Закрепление умения набирать </w:t>
            </w:r>
            <w:proofErr w:type="spellStart"/>
            <w:r w:rsidRPr="004744EB">
              <w:rPr>
                <w:sz w:val="24"/>
                <w:szCs w:val="24"/>
              </w:rPr>
              <w:t>полуобъемную</w:t>
            </w:r>
            <w:proofErr w:type="spellEnd"/>
            <w:r w:rsidRPr="004744EB">
              <w:rPr>
                <w:sz w:val="24"/>
                <w:szCs w:val="24"/>
              </w:rPr>
              <w:t xml:space="preserve"> массу изображения. </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2</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1.3</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tabs>
                <w:tab w:val="left" w:pos="0"/>
              </w:tabs>
              <w:snapToGrid w:val="0"/>
              <w:spacing w:line="360" w:lineRule="auto"/>
              <w:rPr>
                <w:sz w:val="24"/>
                <w:szCs w:val="24"/>
              </w:rPr>
            </w:pPr>
            <w:r w:rsidRPr="004744EB">
              <w:rPr>
                <w:sz w:val="24"/>
                <w:szCs w:val="24"/>
              </w:rPr>
              <w:t xml:space="preserve">Создание сложной формы предмета с последующим декорированием. </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4,5</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1,5</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3</w:t>
            </w:r>
          </w:p>
        </w:tc>
      </w:tr>
      <w:tr w:rsidR="004339FA" w:rsidRPr="004744EB" w:rsidTr="004339FA">
        <w:trPr>
          <w:trHeight w:val="144"/>
        </w:trPr>
        <w:tc>
          <w:tcPr>
            <w:tcW w:w="10470" w:type="dxa"/>
            <w:gridSpan w:val="6"/>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pacing w:line="360" w:lineRule="auto"/>
              <w:jc w:val="center"/>
              <w:rPr>
                <w:b/>
                <w:sz w:val="24"/>
                <w:szCs w:val="24"/>
              </w:rPr>
            </w:pPr>
          </w:p>
          <w:p w:rsidR="004339FA" w:rsidRPr="004744EB" w:rsidRDefault="004339FA" w:rsidP="00F16507">
            <w:pPr>
              <w:spacing w:line="360" w:lineRule="auto"/>
              <w:jc w:val="center"/>
              <w:rPr>
                <w:b/>
                <w:sz w:val="24"/>
                <w:szCs w:val="24"/>
              </w:rPr>
            </w:pPr>
            <w:r w:rsidRPr="004744EB">
              <w:rPr>
                <w:b/>
                <w:sz w:val="24"/>
                <w:szCs w:val="24"/>
              </w:rPr>
              <w:t xml:space="preserve"> Раздел 2: «Объемные изображения»</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2.1</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tabs>
                <w:tab w:val="left" w:pos="0"/>
              </w:tabs>
              <w:snapToGrid w:val="0"/>
              <w:spacing w:line="360" w:lineRule="auto"/>
              <w:rPr>
                <w:sz w:val="24"/>
                <w:szCs w:val="24"/>
              </w:rPr>
            </w:pPr>
            <w:r w:rsidRPr="004744EB">
              <w:rPr>
                <w:sz w:val="24"/>
                <w:szCs w:val="24"/>
              </w:rPr>
              <w:t>Лепка геометрических форм.</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2</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2.2</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tabs>
                <w:tab w:val="left" w:pos="0"/>
              </w:tabs>
              <w:snapToGrid w:val="0"/>
              <w:spacing w:line="360" w:lineRule="auto"/>
              <w:rPr>
                <w:sz w:val="24"/>
                <w:szCs w:val="24"/>
              </w:rPr>
            </w:pPr>
            <w:r w:rsidRPr="004744EB">
              <w:rPr>
                <w:sz w:val="24"/>
                <w:szCs w:val="24"/>
              </w:rPr>
              <w:t>Изготовление игрушек из пластилина и природных материалов</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2</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2.3</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tabs>
                <w:tab w:val="left" w:pos="0"/>
              </w:tabs>
              <w:snapToGrid w:val="0"/>
              <w:spacing w:line="360" w:lineRule="auto"/>
              <w:rPr>
                <w:sz w:val="24"/>
                <w:szCs w:val="24"/>
              </w:rPr>
            </w:pPr>
            <w:r w:rsidRPr="004744EB">
              <w:rPr>
                <w:sz w:val="24"/>
                <w:szCs w:val="24"/>
              </w:rPr>
              <w:t xml:space="preserve">Закрепление навыков работы с объемными формами. Выполнение </w:t>
            </w:r>
            <w:r w:rsidRPr="004744EB">
              <w:rPr>
                <w:sz w:val="24"/>
                <w:szCs w:val="24"/>
              </w:rPr>
              <w:lastRenderedPageBreak/>
              <w:t>композиции «Новогодняя елка».</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lastRenderedPageBreak/>
              <w:t>Урок</w:t>
            </w:r>
          </w:p>
        </w:tc>
        <w:tc>
          <w:tcPr>
            <w:tcW w:w="1843" w:type="dxa"/>
            <w:tcBorders>
              <w:top w:val="single" w:sz="4" w:space="0" w:color="000000"/>
              <w:left w:val="single" w:sz="4" w:space="0" w:color="000000"/>
              <w:bottom w:val="single" w:sz="4" w:space="0" w:color="000000"/>
              <w:right w:val="nil"/>
            </w:tcBorders>
          </w:tcPr>
          <w:p w:rsidR="004339FA" w:rsidRPr="004744EB" w:rsidRDefault="00DE603D" w:rsidP="00F16507">
            <w:pPr>
              <w:snapToGrid w:val="0"/>
              <w:spacing w:line="360" w:lineRule="auto"/>
              <w:jc w:val="center"/>
              <w:rPr>
                <w:sz w:val="24"/>
                <w:szCs w:val="24"/>
              </w:rPr>
            </w:pPr>
            <w:r w:rsidRPr="004744EB">
              <w:rPr>
                <w:sz w:val="24"/>
                <w:szCs w:val="24"/>
              </w:rPr>
              <w:t>6</w:t>
            </w:r>
          </w:p>
        </w:tc>
        <w:tc>
          <w:tcPr>
            <w:tcW w:w="1701" w:type="dxa"/>
            <w:tcBorders>
              <w:top w:val="single" w:sz="4" w:space="0" w:color="000000"/>
              <w:left w:val="single" w:sz="4" w:space="0" w:color="000000"/>
              <w:bottom w:val="single" w:sz="4" w:space="0" w:color="000000"/>
              <w:right w:val="nil"/>
            </w:tcBorders>
          </w:tcPr>
          <w:p w:rsidR="004339FA" w:rsidRPr="004744EB" w:rsidRDefault="00DE603D" w:rsidP="00F16507">
            <w:pPr>
              <w:snapToGrid w:val="0"/>
              <w:spacing w:line="360" w:lineRule="auto"/>
              <w:jc w:val="center"/>
              <w:rPr>
                <w:sz w:val="24"/>
                <w:szCs w:val="24"/>
              </w:rPr>
            </w:pPr>
            <w:r w:rsidRPr="004744EB">
              <w:rPr>
                <w:sz w:val="24"/>
                <w:szCs w:val="24"/>
              </w:rPr>
              <w:t>2</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DE603D" w:rsidP="00F16507">
            <w:pPr>
              <w:snapToGrid w:val="0"/>
              <w:spacing w:line="360" w:lineRule="auto"/>
              <w:jc w:val="center"/>
              <w:rPr>
                <w:sz w:val="24"/>
                <w:szCs w:val="24"/>
              </w:rPr>
            </w:pPr>
            <w:r w:rsidRPr="004744EB">
              <w:rPr>
                <w:sz w:val="24"/>
                <w:szCs w:val="24"/>
              </w:rPr>
              <w:t>4</w:t>
            </w:r>
          </w:p>
        </w:tc>
      </w:tr>
      <w:tr w:rsidR="004339FA" w:rsidRPr="004744EB" w:rsidTr="004339FA">
        <w:trPr>
          <w:trHeight w:val="144"/>
        </w:trPr>
        <w:tc>
          <w:tcPr>
            <w:tcW w:w="10470" w:type="dxa"/>
            <w:gridSpan w:val="6"/>
            <w:tcBorders>
              <w:top w:val="single" w:sz="4" w:space="0" w:color="000000"/>
              <w:left w:val="single" w:sz="4" w:space="0" w:color="000000"/>
              <w:bottom w:val="single" w:sz="4" w:space="0" w:color="000000"/>
            </w:tcBorders>
          </w:tcPr>
          <w:p w:rsidR="004339FA" w:rsidRPr="004744EB" w:rsidRDefault="004339FA" w:rsidP="00F16507">
            <w:pPr>
              <w:spacing w:line="360" w:lineRule="auto"/>
              <w:jc w:val="center"/>
              <w:rPr>
                <w:b/>
                <w:sz w:val="24"/>
                <w:szCs w:val="24"/>
              </w:rPr>
            </w:pPr>
          </w:p>
          <w:p w:rsidR="004339FA" w:rsidRPr="004744EB" w:rsidRDefault="004339FA" w:rsidP="00F16507">
            <w:pPr>
              <w:spacing w:line="360" w:lineRule="auto"/>
              <w:jc w:val="center"/>
              <w:rPr>
                <w:b/>
                <w:sz w:val="24"/>
                <w:szCs w:val="24"/>
              </w:rPr>
            </w:pPr>
            <w:r w:rsidRPr="004744EB">
              <w:rPr>
                <w:b/>
                <w:sz w:val="24"/>
                <w:szCs w:val="24"/>
              </w:rPr>
              <w:t xml:space="preserve"> Раздел 3: «Соленое тесто</w:t>
            </w:r>
            <w:r w:rsidR="00504E8C" w:rsidRPr="004744EB">
              <w:rPr>
                <w:b/>
                <w:sz w:val="24"/>
                <w:szCs w:val="24"/>
              </w:rPr>
              <w:t>»</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3.1</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 xml:space="preserve">Знакомство с техникой «Соленое тесто». Инструменты и материалы. </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2</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3.2</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proofErr w:type="spellStart"/>
            <w:r w:rsidRPr="004744EB">
              <w:rPr>
                <w:sz w:val="24"/>
                <w:szCs w:val="24"/>
              </w:rPr>
              <w:t>Полуобъемная</w:t>
            </w:r>
            <w:proofErr w:type="spellEnd"/>
            <w:r w:rsidRPr="004744EB">
              <w:rPr>
                <w:sz w:val="24"/>
                <w:szCs w:val="24"/>
              </w:rPr>
              <w:t xml:space="preserve"> композиция «цирк» в технике «соленое тесто» </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6</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2</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4</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3.3</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«Изразец».</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6</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2</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4</w:t>
            </w:r>
          </w:p>
        </w:tc>
      </w:tr>
      <w:tr w:rsidR="004339FA" w:rsidRPr="004744EB" w:rsidTr="004339FA">
        <w:trPr>
          <w:trHeight w:val="144"/>
        </w:trPr>
        <w:tc>
          <w:tcPr>
            <w:tcW w:w="10470" w:type="dxa"/>
            <w:gridSpan w:val="6"/>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b/>
                <w:sz w:val="24"/>
                <w:szCs w:val="24"/>
              </w:rPr>
            </w:pPr>
          </w:p>
          <w:p w:rsidR="004339FA" w:rsidRPr="004744EB" w:rsidRDefault="004339FA" w:rsidP="00F16507">
            <w:pPr>
              <w:snapToGrid w:val="0"/>
              <w:spacing w:line="360" w:lineRule="auto"/>
              <w:jc w:val="center"/>
              <w:rPr>
                <w:b/>
                <w:sz w:val="24"/>
                <w:szCs w:val="24"/>
              </w:rPr>
            </w:pPr>
            <w:r w:rsidRPr="004744EB">
              <w:rPr>
                <w:b/>
                <w:sz w:val="24"/>
                <w:szCs w:val="24"/>
              </w:rPr>
              <w:t>Разде</w:t>
            </w:r>
            <w:r w:rsidR="00504E8C" w:rsidRPr="004744EB">
              <w:rPr>
                <w:b/>
                <w:sz w:val="24"/>
                <w:szCs w:val="24"/>
              </w:rPr>
              <w:t>л 4: «Пластилиновая композиция»</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4.1</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Коллективная работа «Русская печка», «Очаг», «Камин».</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DE603D" w:rsidP="00F16507">
            <w:pPr>
              <w:snapToGrid w:val="0"/>
              <w:spacing w:line="360" w:lineRule="auto"/>
              <w:jc w:val="center"/>
              <w:rPr>
                <w:sz w:val="24"/>
                <w:szCs w:val="24"/>
              </w:rPr>
            </w:pPr>
            <w:r w:rsidRPr="004744EB">
              <w:rPr>
                <w:sz w:val="24"/>
                <w:szCs w:val="24"/>
              </w:rPr>
              <w:t>8</w:t>
            </w:r>
          </w:p>
        </w:tc>
        <w:tc>
          <w:tcPr>
            <w:tcW w:w="1701" w:type="dxa"/>
            <w:tcBorders>
              <w:top w:val="single" w:sz="4" w:space="0" w:color="000000"/>
              <w:left w:val="single" w:sz="4" w:space="0" w:color="000000"/>
              <w:bottom w:val="single" w:sz="4" w:space="0" w:color="000000"/>
              <w:right w:val="nil"/>
            </w:tcBorders>
          </w:tcPr>
          <w:p w:rsidR="004339FA" w:rsidRPr="004744EB" w:rsidRDefault="00DE603D" w:rsidP="00F16507">
            <w:pPr>
              <w:snapToGrid w:val="0"/>
              <w:spacing w:line="360" w:lineRule="auto"/>
              <w:jc w:val="center"/>
              <w:rPr>
                <w:sz w:val="24"/>
                <w:szCs w:val="24"/>
              </w:rPr>
            </w:pPr>
            <w:r w:rsidRPr="004744EB">
              <w:rPr>
                <w:sz w:val="24"/>
                <w:szCs w:val="24"/>
              </w:rPr>
              <w:t>4</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DE603D" w:rsidP="00F16507">
            <w:pPr>
              <w:snapToGrid w:val="0"/>
              <w:spacing w:line="360" w:lineRule="auto"/>
              <w:jc w:val="center"/>
              <w:rPr>
                <w:sz w:val="24"/>
                <w:szCs w:val="24"/>
              </w:rPr>
            </w:pPr>
            <w:r w:rsidRPr="004744EB">
              <w:rPr>
                <w:sz w:val="24"/>
                <w:szCs w:val="24"/>
              </w:rPr>
              <w:t>4</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4.2</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ind w:left="74"/>
              <w:rPr>
                <w:sz w:val="24"/>
                <w:szCs w:val="24"/>
              </w:rPr>
            </w:pPr>
            <w:r w:rsidRPr="004744EB">
              <w:rPr>
                <w:sz w:val="24"/>
                <w:szCs w:val="24"/>
              </w:rPr>
              <w:t>Выполнение творческой работы на тему: «Времена года».</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6</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2</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4</w:t>
            </w:r>
          </w:p>
        </w:tc>
      </w:tr>
    </w:tbl>
    <w:p w:rsidR="006874C1" w:rsidRPr="00946781" w:rsidRDefault="006874C1" w:rsidP="00946781">
      <w:pPr>
        <w:snapToGrid w:val="0"/>
        <w:spacing w:line="360" w:lineRule="auto"/>
        <w:rPr>
          <w:b/>
          <w:caps/>
          <w:sz w:val="24"/>
          <w:szCs w:val="24"/>
        </w:rPr>
      </w:pPr>
    </w:p>
    <w:p w:rsidR="004339FA" w:rsidRPr="004744EB" w:rsidRDefault="004339FA" w:rsidP="00F16507">
      <w:pPr>
        <w:snapToGrid w:val="0"/>
        <w:spacing w:line="360" w:lineRule="auto"/>
        <w:jc w:val="center"/>
        <w:rPr>
          <w:b/>
          <w:caps/>
          <w:sz w:val="24"/>
          <w:szCs w:val="24"/>
        </w:rPr>
      </w:pPr>
      <w:r w:rsidRPr="004744EB">
        <w:rPr>
          <w:b/>
          <w:caps/>
          <w:sz w:val="24"/>
          <w:szCs w:val="24"/>
        </w:rPr>
        <w:t>3 год обучения</w:t>
      </w:r>
    </w:p>
    <w:tbl>
      <w:tblPr>
        <w:tblW w:w="10470" w:type="dxa"/>
        <w:tblInd w:w="-617" w:type="dxa"/>
        <w:tblLayout w:type="fixed"/>
        <w:tblLook w:val="04A0" w:firstRow="1" w:lastRow="0" w:firstColumn="1" w:lastColumn="0" w:noHBand="0" w:noVBand="1"/>
      </w:tblPr>
      <w:tblGrid>
        <w:gridCol w:w="582"/>
        <w:gridCol w:w="3828"/>
        <w:gridCol w:w="992"/>
        <w:gridCol w:w="1843"/>
        <w:gridCol w:w="1701"/>
        <w:gridCol w:w="1524"/>
      </w:tblGrid>
      <w:tr w:rsidR="004339FA" w:rsidRPr="004744EB" w:rsidTr="004339FA">
        <w:trPr>
          <w:trHeight w:val="144"/>
        </w:trPr>
        <w:tc>
          <w:tcPr>
            <w:tcW w:w="582" w:type="dxa"/>
            <w:vMerge w:val="restart"/>
            <w:tcBorders>
              <w:top w:val="single" w:sz="4" w:space="0" w:color="000000"/>
              <w:left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w:t>
            </w:r>
          </w:p>
        </w:tc>
        <w:tc>
          <w:tcPr>
            <w:tcW w:w="3828" w:type="dxa"/>
            <w:vMerge w:val="restart"/>
            <w:tcBorders>
              <w:top w:val="single" w:sz="4" w:space="0" w:color="000000"/>
              <w:left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Наименование раздела, темы</w:t>
            </w:r>
          </w:p>
        </w:tc>
        <w:tc>
          <w:tcPr>
            <w:tcW w:w="992" w:type="dxa"/>
            <w:vMerge w:val="restart"/>
            <w:tcBorders>
              <w:top w:val="single" w:sz="4" w:space="0" w:color="000000"/>
              <w:left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 xml:space="preserve">Вид </w:t>
            </w:r>
          </w:p>
          <w:p w:rsidR="004339FA" w:rsidRPr="004744EB" w:rsidRDefault="004339FA" w:rsidP="00F16507">
            <w:pPr>
              <w:snapToGrid w:val="0"/>
              <w:spacing w:line="360" w:lineRule="auto"/>
              <w:jc w:val="center"/>
              <w:rPr>
                <w:sz w:val="24"/>
                <w:szCs w:val="24"/>
              </w:rPr>
            </w:pPr>
            <w:r w:rsidRPr="004744EB">
              <w:rPr>
                <w:sz w:val="24"/>
                <w:szCs w:val="24"/>
              </w:rPr>
              <w:t>Учебного занятия</w:t>
            </w:r>
          </w:p>
        </w:tc>
        <w:tc>
          <w:tcPr>
            <w:tcW w:w="5068" w:type="dxa"/>
            <w:gridSpan w:val="3"/>
            <w:tcBorders>
              <w:top w:val="single" w:sz="4" w:space="0" w:color="000000"/>
              <w:left w:val="single" w:sz="4" w:space="0" w:color="000000"/>
              <w:bottom w:val="single" w:sz="4" w:space="0" w:color="000000"/>
              <w:right w:val="single" w:sz="4" w:space="0" w:color="000000"/>
            </w:tcBorders>
            <w:hideMark/>
          </w:tcPr>
          <w:p w:rsidR="004339FA" w:rsidRPr="004744EB" w:rsidRDefault="004339FA" w:rsidP="00F16507">
            <w:pPr>
              <w:snapToGrid w:val="0"/>
              <w:spacing w:line="360" w:lineRule="auto"/>
              <w:jc w:val="center"/>
              <w:rPr>
                <w:sz w:val="24"/>
                <w:szCs w:val="24"/>
              </w:rPr>
            </w:pPr>
            <w:r w:rsidRPr="004744EB">
              <w:rPr>
                <w:sz w:val="24"/>
                <w:szCs w:val="24"/>
              </w:rPr>
              <w:t>Общий объем времени в часах</w:t>
            </w:r>
          </w:p>
        </w:tc>
      </w:tr>
      <w:tr w:rsidR="004339FA" w:rsidRPr="004744EB" w:rsidTr="004339FA">
        <w:trPr>
          <w:trHeight w:val="365"/>
        </w:trPr>
        <w:tc>
          <w:tcPr>
            <w:tcW w:w="582" w:type="dxa"/>
            <w:vMerge/>
            <w:tcBorders>
              <w:left w:val="single" w:sz="4" w:space="0" w:color="000000"/>
              <w:right w:val="nil"/>
            </w:tcBorders>
            <w:vAlign w:val="center"/>
            <w:hideMark/>
          </w:tcPr>
          <w:p w:rsidR="004339FA" w:rsidRPr="004744EB" w:rsidRDefault="004339FA" w:rsidP="00F16507">
            <w:pPr>
              <w:spacing w:line="360" w:lineRule="auto"/>
              <w:rPr>
                <w:sz w:val="24"/>
                <w:szCs w:val="24"/>
              </w:rPr>
            </w:pPr>
          </w:p>
        </w:tc>
        <w:tc>
          <w:tcPr>
            <w:tcW w:w="3828" w:type="dxa"/>
            <w:vMerge/>
            <w:tcBorders>
              <w:left w:val="single" w:sz="4" w:space="0" w:color="000000"/>
              <w:right w:val="nil"/>
            </w:tcBorders>
            <w:vAlign w:val="center"/>
            <w:hideMark/>
          </w:tcPr>
          <w:p w:rsidR="004339FA" w:rsidRPr="004744EB" w:rsidRDefault="004339FA" w:rsidP="00F16507">
            <w:pPr>
              <w:spacing w:line="360" w:lineRule="auto"/>
              <w:rPr>
                <w:sz w:val="24"/>
                <w:szCs w:val="24"/>
              </w:rPr>
            </w:pPr>
          </w:p>
        </w:tc>
        <w:tc>
          <w:tcPr>
            <w:tcW w:w="992" w:type="dxa"/>
            <w:vMerge/>
            <w:tcBorders>
              <w:left w:val="single" w:sz="4" w:space="0" w:color="000000"/>
              <w:right w:val="nil"/>
            </w:tcBorders>
            <w:vAlign w:val="center"/>
            <w:hideMark/>
          </w:tcPr>
          <w:p w:rsidR="004339FA" w:rsidRPr="004744EB" w:rsidRDefault="004339FA" w:rsidP="00F16507">
            <w:pPr>
              <w:spacing w:line="360" w:lineRule="auto"/>
              <w:rPr>
                <w:sz w:val="24"/>
                <w:szCs w:val="24"/>
              </w:rPr>
            </w:pPr>
          </w:p>
        </w:tc>
        <w:tc>
          <w:tcPr>
            <w:tcW w:w="1843" w:type="dxa"/>
            <w:tcBorders>
              <w:top w:val="single" w:sz="4" w:space="0" w:color="000000"/>
              <w:left w:val="single" w:sz="4" w:space="0" w:color="000000"/>
              <w:bottom w:val="single" w:sz="4" w:space="0" w:color="auto"/>
              <w:right w:val="nil"/>
            </w:tcBorders>
            <w:hideMark/>
          </w:tcPr>
          <w:p w:rsidR="004339FA" w:rsidRPr="004744EB" w:rsidRDefault="004339FA" w:rsidP="00F16507">
            <w:pPr>
              <w:suppressAutoHyphens/>
              <w:snapToGrid w:val="0"/>
              <w:spacing w:line="360" w:lineRule="auto"/>
              <w:jc w:val="center"/>
              <w:rPr>
                <w:sz w:val="24"/>
                <w:szCs w:val="24"/>
              </w:rPr>
            </w:pPr>
            <w:r w:rsidRPr="004744EB">
              <w:rPr>
                <w:sz w:val="24"/>
                <w:szCs w:val="24"/>
              </w:rPr>
              <w:t>Максимальная учебная нагрузка</w:t>
            </w:r>
          </w:p>
        </w:tc>
        <w:tc>
          <w:tcPr>
            <w:tcW w:w="1701" w:type="dxa"/>
            <w:tcBorders>
              <w:top w:val="single" w:sz="4" w:space="0" w:color="000000"/>
              <w:left w:val="single" w:sz="4" w:space="0" w:color="000000"/>
              <w:bottom w:val="single" w:sz="4" w:space="0" w:color="auto"/>
              <w:right w:val="nil"/>
            </w:tcBorders>
            <w:hideMark/>
          </w:tcPr>
          <w:p w:rsidR="004339FA" w:rsidRPr="004744EB" w:rsidRDefault="004339FA" w:rsidP="00F16507">
            <w:pPr>
              <w:suppressAutoHyphens/>
              <w:snapToGrid w:val="0"/>
              <w:spacing w:line="360" w:lineRule="auto"/>
              <w:jc w:val="center"/>
              <w:rPr>
                <w:sz w:val="24"/>
                <w:szCs w:val="24"/>
              </w:rPr>
            </w:pPr>
            <w:r w:rsidRPr="004744EB">
              <w:rPr>
                <w:sz w:val="24"/>
                <w:szCs w:val="24"/>
              </w:rPr>
              <w:t>Самостоятельная работа</w:t>
            </w:r>
          </w:p>
        </w:tc>
        <w:tc>
          <w:tcPr>
            <w:tcW w:w="1524" w:type="dxa"/>
            <w:tcBorders>
              <w:top w:val="single" w:sz="4" w:space="0" w:color="000000"/>
              <w:left w:val="single" w:sz="4" w:space="0" w:color="000000"/>
              <w:bottom w:val="single" w:sz="4" w:space="0" w:color="auto"/>
              <w:right w:val="single" w:sz="4" w:space="0" w:color="000000"/>
            </w:tcBorders>
            <w:hideMark/>
          </w:tcPr>
          <w:p w:rsidR="004339FA" w:rsidRPr="004744EB" w:rsidRDefault="004339FA" w:rsidP="00F16507">
            <w:pPr>
              <w:snapToGrid w:val="0"/>
              <w:spacing w:line="360" w:lineRule="auto"/>
              <w:jc w:val="center"/>
              <w:rPr>
                <w:sz w:val="24"/>
                <w:szCs w:val="24"/>
              </w:rPr>
            </w:pPr>
            <w:r w:rsidRPr="004744EB">
              <w:rPr>
                <w:sz w:val="24"/>
                <w:szCs w:val="24"/>
              </w:rPr>
              <w:t>Аудиторные занятия</w:t>
            </w:r>
          </w:p>
        </w:tc>
      </w:tr>
      <w:tr w:rsidR="005F36E1" w:rsidRPr="004744EB" w:rsidTr="004339FA">
        <w:trPr>
          <w:trHeight w:val="351"/>
        </w:trPr>
        <w:tc>
          <w:tcPr>
            <w:tcW w:w="582" w:type="dxa"/>
            <w:vMerge/>
            <w:tcBorders>
              <w:left w:val="single" w:sz="4" w:space="0" w:color="000000"/>
              <w:bottom w:val="single" w:sz="4" w:space="0" w:color="000000"/>
              <w:right w:val="nil"/>
            </w:tcBorders>
            <w:vAlign w:val="center"/>
          </w:tcPr>
          <w:p w:rsidR="005F36E1" w:rsidRPr="004744EB" w:rsidRDefault="005F36E1" w:rsidP="00F16507">
            <w:pPr>
              <w:spacing w:line="360" w:lineRule="auto"/>
              <w:rPr>
                <w:sz w:val="24"/>
                <w:szCs w:val="24"/>
              </w:rPr>
            </w:pPr>
          </w:p>
        </w:tc>
        <w:tc>
          <w:tcPr>
            <w:tcW w:w="3828" w:type="dxa"/>
            <w:vMerge/>
            <w:tcBorders>
              <w:left w:val="single" w:sz="4" w:space="0" w:color="000000"/>
              <w:bottom w:val="single" w:sz="4" w:space="0" w:color="000000"/>
              <w:right w:val="nil"/>
            </w:tcBorders>
            <w:vAlign w:val="center"/>
          </w:tcPr>
          <w:p w:rsidR="005F36E1" w:rsidRPr="004744EB" w:rsidRDefault="005F36E1" w:rsidP="00F16507">
            <w:pPr>
              <w:spacing w:line="360" w:lineRule="auto"/>
              <w:rPr>
                <w:sz w:val="24"/>
                <w:szCs w:val="24"/>
              </w:rPr>
            </w:pPr>
          </w:p>
        </w:tc>
        <w:tc>
          <w:tcPr>
            <w:tcW w:w="992" w:type="dxa"/>
            <w:vMerge/>
            <w:tcBorders>
              <w:left w:val="single" w:sz="4" w:space="0" w:color="000000"/>
              <w:bottom w:val="single" w:sz="4" w:space="0" w:color="000000"/>
              <w:right w:val="nil"/>
            </w:tcBorders>
            <w:vAlign w:val="center"/>
          </w:tcPr>
          <w:p w:rsidR="005F36E1" w:rsidRPr="004744EB" w:rsidRDefault="005F36E1" w:rsidP="00F16507">
            <w:pPr>
              <w:spacing w:line="360" w:lineRule="auto"/>
              <w:rPr>
                <w:sz w:val="24"/>
                <w:szCs w:val="24"/>
              </w:rPr>
            </w:pPr>
          </w:p>
        </w:tc>
        <w:tc>
          <w:tcPr>
            <w:tcW w:w="1843" w:type="dxa"/>
            <w:tcBorders>
              <w:top w:val="single" w:sz="4" w:space="0" w:color="auto"/>
              <w:left w:val="single" w:sz="4" w:space="0" w:color="000000"/>
              <w:bottom w:val="single" w:sz="4" w:space="0" w:color="000000"/>
              <w:right w:val="nil"/>
            </w:tcBorders>
          </w:tcPr>
          <w:p w:rsidR="005F36E1" w:rsidRPr="004744EB" w:rsidRDefault="005F36E1" w:rsidP="004744EB">
            <w:pPr>
              <w:spacing w:line="360" w:lineRule="auto"/>
              <w:jc w:val="center"/>
              <w:rPr>
                <w:sz w:val="24"/>
                <w:szCs w:val="24"/>
              </w:rPr>
            </w:pPr>
            <w:r w:rsidRPr="004744EB">
              <w:rPr>
                <w:sz w:val="24"/>
                <w:szCs w:val="24"/>
              </w:rPr>
              <w:t>49,5</w:t>
            </w:r>
          </w:p>
        </w:tc>
        <w:tc>
          <w:tcPr>
            <w:tcW w:w="1701" w:type="dxa"/>
            <w:tcBorders>
              <w:top w:val="single" w:sz="4" w:space="0" w:color="auto"/>
              <w:left w:val="single" w:sz="4" w:space="0" w:color="000000"/>
              <w:bottom w:val="single" w:sz="4" w:space="0" w:color="000000"/>
              <w:right w:val="nil"/>
            </w:tcBorders>
          </w:tcPr>
          <w:p w:rsidR="005F36E1" w:rsidRPr="004744EB" w:rsidRDefault="005F36E1" w:rsidP="004744EB">
            <w:pPr>
              <w:spacing w:line="360" w:lineRule="auto"/>
              <w:jc w:val="center"/>
              <w:rPr>
                <w:sz w:val="24"/>
                <w:szCs w:val="24"/>
              </w:rPr>
            </w:pPr>
            <w:r w:rsidRPr="004744EB">
              <w:rPr>
                <w:sz w:val="24"/>
                <w:szCs w:val="24"/>
              </w:rPr>
              <w:t>16,5</w:t>
            </w:r>
          </w:p>
        </w:tc>
        <w:tc>
          <w:tcPr>
            <w:tcW w:w="1524" w:type="dxa"/>
            <w:tcBorders>
              <w:top w:val="single" w:sz="4" w:space="0" w:color="auto"/>
              <w:left w:val="single" w:sz="4" w:space="0" w:color="000000"/>
              <w:bottom w:val="single" w:sz="4" w:space="0" w:color="000000"/>
              <w:right w:val="single" w:sz="4" w:space="0" w:color="000000"/>
            </w:tcBorders>
          </w:tcPr>
          <w:p w:rsidR="005F36E1" w:rsidRPr="004744EB" w:rsidRDefault="005F36E1" w:rsidP="004744EB">
            <w:pPr>
              <w:spacing w:line="360" w:lineRule="auto"/>
              <w:jc w:val="center"/>
              <w:rPr>
                <w:sz w:val="24"/>
                <w:szCs w:val="24"/>
              </w:rPr>
            </w:pPr>
            <w:r w:rsidRPr="004744EB">
              <w:rPr>
                <w:sz w:val="24"/>
                <w:szCs w:val="24"/>
              </w:rPr>
              <w:t>33</w:t>
            </w:r>
          </w:p>
        </w:tc>
      </w:tr>
      <w:tr w:rsidR="004339FA" w:rsidRPr="004744EB" w:rsidTr="004339FA">
        <w:trPr>
          <w:trHeight w:val="144"/>
        </w:trPr>
        <w:tc>
          <w:tcPr>
            <w:tcW w:w="10470" w:type="dxa"/>
            <w:gridSpan w:val="6"/>
            <w:tcBorders>
              <w:top w:val="single" w:sz="4" w:space="0" w:color="000000"/>
              <w:left w:val="single" w:sz="4" w:space="0" w:color="000000"/>
              <w:right w:val="single" w:sz="4" w:space="0" w:color="000000"/>
            </w:tcBorders>
          </w:tcPr>
          <w:p w:rsidR="004339FA" w:rsidRPr="004744EB" w:rsidRDefault="004339FA" w:rsidP="00F16507">
            <w:pPr>
              <w:snapToGrid w:val="0"/>
              <w:spacing w:line="360" w:lineRule="auto"/>
              <w:jc w:val="center"/>
              <w:rPr>
                <w:b/>
                <w:sz w:val="24"/>
                <w:szCs w:val="24"/>
              </w:rPr>
            </w:pPr>
          </w:p>
          <w:p w:rsidR="004339FA" w:rsidRPr="004744EB" w:rsidRDefault="00504E8C" w:rsidP="00F16507">
            <w:pPr>
              <w:snapToGrid w:val="0"/>
              <w:spacing w:line="360" w:lineRule="auto"/>
              <w:jc w:val="center"/>
              <w:rPr>
                <w:b/>
                <w:sz w:val="24"/>
                <w:szCs w:val="24"/>
              </w:rPr>
            </w:pPr>
            <w:r w:rsidRPr="004744EB">
              <w:rPr>
                <w:b/>
                <w:sz w:val="24"/>
                <w:szCs w:val="24"/>
              </w:rPr>
              <w:t>Раздел 1: «Коллаж»</w:t>
            </w:r>
          </w:p>
        </w:tc>
      </w:tr>
      <w:tr w:rsidR="004339FA" w:rsidRPr="004744EB" w:rsidTr="004339FA">
        <w:trPr>
          <w:trHeight w:val="144"/>
        </w:trPr>
        <w:tc>
          <w:tcPr>
            <w:tcW w:w="582" w:type="dxa"/>
            <w:tcBorders>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1.1</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Декоративное панно «Слово-образ».</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4,56</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1,5</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3</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hideMark/>
          </w:tcPr>
          <w:p w:rsidR="004339FA" w:rsidRPr="004744EB" w:rsidRDefault="004339FA" w:rsidP="00F16507">
            <w:pPr>
              <w:snapToGrid w:val="0"/>
              <w:spacing w:line="360" w:lineRule="auto"/>
              <w:jc w:val="center"/>
              <w:rPr>
                <w:sz w:val="24"/>
                <w:szCs w:val="24"/>
              </w:rPr>
            </w:pPr>
            <w:r w:rsidRPr="004744EB">
              <w:rPr>
                <w:sz w:val="24"/>
                <w:szCs w:val="24"/>
              </w:rPr>
              <w:t>1.2</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ind w:left="72"/>
              <w:rPr>
                <w:sz w:val="24"/>
                <w:szCs w:val="24"/>
              </w:rPr>
            </w:pPr>
            <w:r w:rsidRPr="004744EB">
              <w:rPr>
                <w:sz w:val="24"/>
                <w:szCs w:val="24"/>
              </w:rPr>
              <w:t>Декоративное панно «Русская народная сказка» (коллективная творческая работа).</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2</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4</w:t>
            </w:r>
          </w:p>
        </w:tc>
      </w:tr>
      <w:tr w:rsidR="004339FA" w:rsidRPr="004744EB" w:rsidTr="004339FA">
        <w:trPr>
          <w:trHeight w:val="144"/>
        </w:trPr>
        <w:tc>
          <w:tcPr>
            <w:tcW w:w="10470" w:type="dxa"/>
            <w:gridSpan w:val="6"/>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pacing w:line="360" w:lineRule="auto"/>
              <w:jc w:val="center"/>
              <w:rPr>
                <w:b/>
                <w:sz w:val="24"/>
                <w:szCs w:val="24"/>
              </w:rPr>
            </w:pPr>
          </w:p>
          <w:p w:rsidR="004339FA" w:rsidRPr="004744EB" w:rsidRDefault="004339FA" w:rsidP="00F16507">
            <w:pPr>
              <w:spacing w:line="360" w:lineRule="auto"/>
              <w:jc w:val="center"/>
              <w:rPr>
                <w:b/>
                <w:sz w:val="24"/>
                <w:szCs w:val="24"/>
              </w:rPr>
            </w:pPr>
            <w:r w:rsidRPr="004744EB">
              <w:rPr>
                <w:b/>
                <w:sz w:val="24"/>
                <w:szCs w:val="24"/>
              </w:rPr>
              <w:t>Раздел 2: «Композиция из пластилина и</w:t>
            </w:r>
            <w:r w:rsidR="00504E8C" w:rsidRPr="004744EB">
              <w:rPr>
                <w:b/>
                <w:sz w:val="24"/>
                <w:szCs w:val="24"/>
              </w:rPr>
              <w:t xml:space="preserve"> декоративных материалов»</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2.1</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tabs>
                <w:tab w:val="left" w:pos="0"/>
              </w:tabs>
              <w:snapToGrid w:val="0"/>
              <w:spacing w:line="360" w:lineRule="auto"/>
              <w:rPr>
                <w:sz w:val="24"/>
                <w:szCs w:val="24"/>
              </w:rPr>
            </w:pPr>
            <w:r w:rsidRPr="004744EB">
              <w:rPr>
                <w:sz w:val="24"/>
                <w:szCs w:val="24"/>
              </w:rPr>
              <w:t xml:space="preserve">Композиция с использованием ниток, пластиковых трубочек, декоративных булавок, лент, кружев и др. в творческой работе «Паук с паутиной», «Муравейник». </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6</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2</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4</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lastRenderedPageBreak/>
              <w:t>2.2</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tabs>
                <w:tab w:val="left" w:pos="0"/>
              </w:tabs>
              <w:snapToGrid w:val="0"/>
              <w:spacing w:line="360" w:lineRule="auto"/>
              <w:rPr>
                <w:sz w:val="24"/>
                <w:szCs w:val="24"/>
              </w:rPr>
            </w:pPr>
            <w:r w:rsidRPr="004744EB">
              <w:rPr>
                <w:sz w:val="24"/>
                <w:szCs w:val="24"/>
              </w:rPr>
              <w:t>Изделие «Волшебное зеркало» с применением пластилиновой живописи, декоративных материалов, фольги.</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Урок-игра</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2</w:t>
            </w:r>
          </w:p>
        </w:tc>
      </w:tr>
      <w:tr w:rsidR="004339FA" w:rsidRPr="004744EB" w:rsidTr="004339FA">
        <w:trPr>
          <w:trHeight w:val="144"/>
        </w:trPr>
        <w:tc>
          <w:tcPr>
            <w:tcW w:w="10470" w:type="dxa"/>
            <w:gridSpan w:val="6"/>
            <w:tcBorders>
              <w:top w:val="single" w:sz="4" w:space="0" w:color="000000"/>
              <w:left w:val="single" w:sz="4" w:space="0" w:color="000000"/>
              <w:bottom w:val="single" w:sz="4" w:space="0" w:color="000000"/>
            </w:tcBorders>
          </w:tcPr>
          <w:p w:rsidR="004339FA" w:rsidRPr="004744EB" w:rsidRDefault="004339FA" w:rsidP="00F16507">
            <w:pPr>
              <w:spacing w:line="360" w:lineRule="auto"/>
              <w:jc w:val="center"/>
              <w:rPr>
                <w:b/>
                <w:sz w:val="24"/>
                <w:szCs w:val="24"/>
              </w:rPr>
            </w:pPr>
          </w:p>
          <w:p w:rsidR="004339FA" w:rsidRPr="004744EB" w:rsidRDefault="00504E8C" w:rsidP="00F16507">
            <w:pPr>
              <w:spacing w:line="360" w:lineRule="auto"/>
              <w:jc w:val="center"/>
              <w:rPr>
                <w:b/>
                <w:sz w:val="24"/>
                <w:szCs w:val="24"/>
              </w:rPr>
            </w:pPr>
            <w:r w:rsidRPr="004744EB">
              <w:rPr>
                <w:b/>
                <w:sz w:val="24"/>
                <w:szCs w:val="24"/>
              </w:rPr>
              <w:t>Раздел 3: «Объемные формы»</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3.1</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tabs>
                <w:tab w:val="left" w:pos="0"/>
              </w:tabs>
              <w:snapToGrid w:val="0"/>
              <w:spacing w:line="360" w:lineRule="auto"/>
              <w:rPr>
                <w:sz w:val="24"/>
                <w:szCs w:val="24"/>
              </w:rPr>
            </w:pPr>
            <w:r w:rsidRPr="004744EB">
              <w:rPr>
                <w:sz w:val="24"/>
                <w:szCs w:val="24"/>
              </w:rPr>
              <w:t>Объемная лепка на тему: «Домашние животные», «Кошки», «Животные севера и юга».</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4,5</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1,5</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3</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3.2</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tabs>
                <w:tab w:val="left" w:pos="0"/>
              </w:tabs>
              <w:snapToGrid w:val="0"/>
              <w:spacing w:line="360" w:lineRule="auto"/>
              <w:rPr>
                <w:sz w:val="24"/>
                <w:szCs w:val="24"/>
              </w:rPr>
            </w:pPr>
            <w:r w:rsidRPr="004744EB">
              <w:rPr>
                <w:sz w:val="24"/>
                <w:szCs w:val="24"/>
              </w:rPr>
              <w:t>Знакомство с каркасом. Выполнение пластилиновой модели человека.</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4,5</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1,5</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3</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3.3</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Тематическое панно с подвесками «Кот на крыше», «Ярмарка», «Рождество».</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6</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2</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4</w:t>
            </w:r>
          </w:p>
        </w:tc>
      </w:tr>
      <w:tr w:rsidR="004339FA" w:rsidRPr="004744EB" w:rsidTr="004339FA">
        <w:trPr>
          <w:trHeight w:val="144"/>
        </w:trPr>
        <w:tc>
          <w:tcPr>
            <w:tcW w:w="10470" w:type="dxa"/>
            <w:gridSpan w:val="6"/>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pacing w:line="360" w:lineRule="auto"/>
              <w:jc w:val="center"/>
              <w:rPr>
                <w:b/>
                <w:sz w:val="24"/>
                <w:szCs w:val="24"/>
              </w:rPr>
            </w:pPr>
          </w:p>
          <w:p w:rsidR="004339FA" w:rsidRPr="004744EB" w:rsidRDefault="004339FA" w:rsidP="00F16507">
            <w:pPr>
              <w:spacing w:line="360" w:lineRule="auto"/>
              <w:jc w:val="center"/>
              <w:rPr>
                <w:b/>
                <w:sz w:val="24"/>
                <w:szCs w:val="24"/>
              </w:rPr>
            </w:pPr>
            <w:r w:rsidRPr="004744EB">
              <w:rPr>
                <w:b/>
                <w:sz w:val="24"/>
                <w:szCs w:val="24"/>
              </w:rPr>
              <w:t>Разде</w:t>
            </w:r>
            <w:r w:rsidR="00504E8C" w:rsidRPr="004744EB">
              <w:rPr>
                <w:b/>
                <w:sz w:val="24"/>
                <w:szCs w:val="24"/>
              </w:rPr>
              <w:t>л 4: «Пластилиновая композиция»</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4.1</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Тематический натюрморт из нескольких предметов.</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6</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2</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4</w:t>
            </w:r>
          </w:p>
        </w:tc>
      </w:tr>
      <w:tr w:rsidR="004339FA" w:rsidRPr="004744EB" w:rsidTr="004339FA">
        <w:trPr>
          <w:trHeight w:val="144"/>
        </w:trPr>
        <w:tc>
          <w:tcPr>
            <w:tcW w:w="58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4.2</w:t>
            </w:r>
          </w:p>
        </w:tc>
        <w:tc>
          <w:tcPr>
            <w:tcW w:w="3828"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rPr>
                <w:sz w:val="24"/>
                <w:szCs w:val="24"/>
              </w:rPr>
            </w:pPr>
            <w:r w:rsidRPr="004744EB">
              <w:rPr>
                <w:sz w:val="24"/>
                <w:szCs w:val="24"/>
              </w:rPr>
              <w:t>Композиция-панорама «Замок. Рыцарский турнир».</w:t>
            </w:r>
          </w:p>
        </w:tc>
        <w:tc>
          <w:tcPr>
            <w:tcW w:w="992"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Урок</w:t>
            </w:r>
          </w:p>
        </w:tc>
        <w:tc>
          <w:tcPr>
            <w:tcW w:w="1843"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6</w:t>
            </w:r>
          </w:p>
        </w:tc>
        <w:tc>
          <w:tcPr>
            <w:tcW w:w="1701" w:type="dxa"/>
            <w:tcBorders>
              <w:top w:val="single" w:sz="4" w:space="0" w:color="000000"/>
              <w:left w:val="single" w:sz="4" w:space="0" w:color="000000"/>
              <w:bottom w:val="single" w:sz="4" w:space="0" w:color="000000"/>
              <w:right w:val="nil"/>
            </w:tcBorders>
          </w:tcPr>
          <w:p w:rsidR="004339FA" w:rsidRPr="004744EB" w:rsidRDefault="004339FA" w:rsidP="00F16507">
            <w:pPr>
              <w:snapToGrid w:val="0"/>
              <w:spacing w:line="360" w:lineRule="auto"/>
              <w:jc w:val="center"/>
              <w:rPr>
                <w:sz w:val="24"/>
                <w:szCs w:val="24"/>
              </w:rPr>
            </w:pPr>
            <w:r w:rsidRPr="004744EB">
              <w:rPr>
                <w:sz w:val="24"/>
                <w:szCs w:val="24"/>
              </w:rPr>
              <w:t>2</w:t>
            </w:r>
          </w:p>
        </w:tc>
        <w:tc>
          <w:tcPr>
            <w:tcW w:w="1524" w:type="dxa"/>
            <w:tcBorders>
              <w:top w:val="single" w:sz="4" w:space="0" w:color="000000"/>
              <w:left w:val="single" w:sz="4" w:space="0" w:color="000000"/>
              <w:bottom w:val="single" w:sz="4" w:space="0" w:color="000000"/>
              <w:right w:val="single" w:sz="4" w:space="0" w:color="000000"/>
            </w:tcBorders>
          </w:tcPr>
          <w:p w:rsidR="004339FA" w:rsidRPr="004744EB" w:rsidRDefault="004339FA" w:rsidP="00F16507">
            <w:pPr>
              <w:snapToGrid w:val="0"/>
              <w:spacing w:line="360" w:lineRule="auto"/>
              <w:jc w:val="center"/>
              <w:rPr>
                <w:sz w:val="24"/>
                <w:szCs w:val="24"/>
              </w:rPr>
            </w:pPr>
            <w:r w:rsidRPr="004744EB">
              <w:rPr>
                <w:sz w:val="24"/>
                <w:szCs w:val="24"/>
              </w:rPr>
              <w:t>4</w:t>
            </w:r>
          </w:p>
        </w:tc>
      </w:tr>
    </w:tbl>
    <w:p w:rsidR="004339FA" w:rsidRPr="004744EB" w:rsidRDefault="004339FA" w:rsidP="00F16507">
      <w:pPr>
        <w:spacing w:line="360" w:lineRule="auto"/>
        <w:jc w:val="center"/>
        <w:rPr>
          <w:b/>
          <w:sz w:val="24"/>
          <w:szCs w:val="24"/>
          <w:lang w:val="en-US"/>
        </w:rPr>
      </w:pPr>
    </w:p>
    <w:p w:rsidR="004339FA" w:rsidRPr="004744EB" w:rsidRDefault="006874C1" w:rsidP="006874C1">
      <w:pPr>
        <w:spacing w:line="360" w:lineRule="auto"/>
        <w:ind w:left="142"/>
        <w:jc w:val="center"/>
        <w:rPr>
          <w:b/>
          <w:sz w:val="24"/>
          <w:szCs w:val="24"/>
          <w:lang w:val="en-US"/>
        </w:rPr>
      </w:pPr>
      <w:r w:rsidRPr="004744EB">
        <w:rPr>
          <w:b/>
          <w:sz w:val="24"/>
          <w:szCs w:val="24"/>
        </w:rPr>
        <w:t>СОДЕРЖАНИЕ УЧЕБНОГО ПРЕДМЕТА</w:t>
      </w:r>
    </w:p>
    <w:p w:rsidR="004339FA" w:rsidRPr="004744EB" w:rsidRDefault="004339FA" w:rsidP="00F16507">
      <w:pPr>
        <w:spacing w:line="360" w:lineRule="auto"/>
        <w:ind w:firstLine="709"/>
        <w:jc w:val="both"/>
        <w:rPr>
          <w:sz w:val="24"/>
          <w:szCs w:val="24"/>
        </w:rPr>
      </w:pPr>
      <w:r w:rsidRPr="004744EB">
        <w:rPr>
          <w:sz w:val="24"/>
          <w:szCs w:val="24"/>
        </w:rPr>
        <w:t>Содержание учебного предмета «Лепка» построено с учетом возрастных особенностей детей, а также с учетом особенностей развития их пространственного мышления.</w:t>
      </w:r>
    </w:p>
    <w:p w:rsidR="004339FA" w:rsidRPr="004744EB" w:rsidRDefault="004339FA" w:rsidP="00F16507">
      <w:pPr>
        <w:spacing w:line="360" w:lineRule="auto"/>
        <w:ind w:firstLine="709"/>
        <w:rPr>
          <w:sz w:val="24"/>
          <w:szCs w:val="24"/>
        </w:rPr>
      </w:pPr>
      <w:r w:rsidRPr="004744EB">
        <w:rPr>
          <w:sz w:val="24"/>
          <w:szCs w:val="24"/>
        </w:rPr>
        <w:t>Содержание программы включает следующие разделы:</w:t>
      </w:r>
    </w:p>
    <w:p w:rsidR="004339FA" w:rsidRPr="004744EB" w:rsidRDefault="004339FA" w:rsidP="00F16507">
      <w:pPr>
        <w:spacing w:line="360" w:lineRule="auto"/>
        <w:ind w:firstLine="709"/>
        <w:rPr>
          <w:sz w:val="24"/>
          <w:szCs w:val="24"/>
        </w:rPr>
      </w:pPr>
      <w:r w:rsidRPr="004744EB">
        <w:rPr>
          <w:sz w:val="24"/>
          <w:szCs w:val="24"/>
        </w:rPr>
        <w:t>- материалы и инструменты;</w:t>
      </w:r>
    </w:p>
    <w:p w:rsidR="004339FA" w:rsidRPr="004744EB" w:rsidRDefault="004339FA" w:rsidP="00F16507">
      <w:pPr>
        <w:spacing w:line="360" w:lineRule="auto"/>
        <w:ind w:firstLine="709"/>
        <w:rPr>
          <w:sz w:val="24"/>
          <w:szCs w:val="24"/>
        </w:rPr>
      </w:pPr>
      <w:r w:rsidRPr="004744EB">
        <w:rPr>
          <w:sz w:val="24"/>
          <w:szCs w:val="24"/>
        </w:rPr>
        <w:t>- пластилиновая живопись;</w:t>
      </w:r>
    </w:p>
    <w:p w:rsidR="004339FA" w:rsidRPr="004744EB" w:rsidRDefault="004339FA" w:rsidP="00F16507">
      <w:pPr>
        <w:spacing w:line="360" w:lineRule="auto"/>
        <w:ind w:firstLine="709"/>
        <w:rPr>
          <w:sz w:val="24"/>
          <w:szCs w:val="24"/>
        </w:rPr>
      </w:pPr>
      <w:r w:rsidRPr="004744EB">
        <w:rPr>
          <w:sz w:val="24"/>
          <w:szCs w:val="24"/>
        </w:rPr>
        <w:t>- пластилиновая аппликация;</w:t>
      </w:r>
    </w:p>
    <w:p w:rsidR="004339FA" w:rsidRPr="004744EB" w:rsidRDefault="004339FA" w:rsidP="00F16507">
      <w:pPr>
        <w:spacing w:line="360" w:lineRule="auto"/>
        <w:ind w:firstLine="709"/>
        <w:rPr>
          <w:sz w:val="24"/>
          <w:szCs w:val="24"/>
        </w:rPr>
      </w:pPr>
      <w:r w:rsidRPr="004744EB">
        <w:rPr>
          <w:sz w:val="24"/>
          <w:szCs w:val="24"/>
        </w:rPr>
        <w:t>- пластические фактуры;</w:t>
      </w:r>
    </w:p>
    <w:p w:rsidR="004339FA" w:rsidRPr="004744EB" w:rsidRDefault="004339FA" w:rsidP="00F16507">
      <w:pPr>
        <w:spacing w:line="360" w:lineRule="auto"/>
        <w:ind w:firstLine="709"/>
        <w:rPr>
          <w:sz w:val="24"/>
          <w:szCs w:val="24"/>
        </w:rPr>
      </w:pPr>
      <w:r w:rsidRPr="004744EB">
        <w:rPr>
          <w:sz w:val="24"/>
          <w:szCs w:val="24"/>
        </w:rPr>
        <w:t xml:space="preserve">- </w:t>
      </w:r>
      <w:proofErr w:type="spellStart"/>
      <w:r w:rsidRPr="004744EB">
        <w:rPr>
          <w:sz w:val="24"/>
          <w:szCs w:val="24"/>
        </w:rPr>
        <w:t>полуобъемные</w:t>
      </w:r>
      <w:proofErr w:type="spellEnd"/>
      <w:r w:rsidRPr="004744EB">
        <w:rPr>
          <w:sz w:val="24"/>
          <w:szCs w:val="24"/>
        </w:rPr>
        <w:t xml:space="preserve"> изображения;</w:t>
      </w:r>
    </w:p>
    <w:p w:rsidR="004339FA" w:rsidRPr="004744EB" w:rsidRDefault="004339FA" w:rsidP="00F16507">
      <w:pPr>
        <w:spacing w:line="360" w:lineRule="auto"/>
        <w:ind w:firstLine="709"/>
        <w:rPr>
          <w:sz w:val="24"/>
          <w:szCs w:val="24"/>
        </w:rPr>
      </w:pPr>
      <w:r w:rsidRPr="004744EB">
        <w:rPr>
          <w:sz w:val="24"/>
          <w:szCs w:val="24"/>
        </w:rPr>
        <w:t>- объемные изображения.</w:t>
      </w:r>
    </w:p>
    <w:p w:rsidR="004339FA" w:rsidRPr="004744EB" w:rsidRDefault="004339FA" w:rsidP="00F16507">
      <w:pPr>
        <w:shd w:val="clear" w:color="auto" w:fill="FFFFFF"/>
        <w:spacing w:line="360" w:lineRule="auto"/>
        <w:ind w:firstLine="709"/>
        <w:jc w:val="both"/>
        <w:rPr>
          <w:sz w:val="24"/>
          <w:szCs w:val="24"/>
        </w:rPr>
      </w:pPr>
      <w:r w:rsidRPr="004744EB">
        <w:rPr>
          <w:i/>
          <w:sz w:val="24"/>
          <w:szCs w:val="24"/>
        </w:rPr>
        <w:t>Цель:</w:t>
      </w:r>
      <w:r w:rsidRPr="004744EB">
        <w:rPr>
          <w:sz w:val="24"/>
          <w:szCs w:val="24"/>
        </w:rPr>
        <w:t xml:space="preserve"> развивать важнейшее для творчества умение видеть, понимать и изображать предметы окружающего мира как художественные образы. </w:t>
      </w:r>
    </w:p>
    <w:p w:rsidR="004339FA" w:rsidRPr="004744EB" w:rsidRDefault="004339FA" w:rsidP="00F16507">
      <w:pPr>
        <w:shd w:val="clear" w:color="auto" w:fill="FFFFFF"/>
        <w:spacing w:line="360" w:lineRule="auto"/>
        <w:ind w:firstLine="709"/>
        <w:jc w:val="both"/>
        <w:outlineLvl w:val="0"/>
        <w:rPr>
          <w:bCs/>
          <w:i/>
          <w:kern w:val="36"/>
          <w:sz w:val="24"/>
          <w:szCs w:val="24"/>
        </w:rPr>
      </w:pPr>
      <w:r w:rsidRPr="004744EB">
        <w:rPr>
          <w:bCs/>
          <w:i/>
          <w:kern w:val="36"/>
          <w:sz w:val="24"/>
          <w:szCs w:val="24"/>
        </w:rPr>
        <w:t>Основные задачи:</w:t>
      </w:r>
    </w:p>
    <w:p w:rsidR="004339FA" w:rsidRPr="004744EB" w:rsidRDefault="004339FA" w:rsidP="00F16507">
      <w:pPr>
        <w:pStyle w:val="aa"/>
        <w:shd w:val="clear" w:color="auto" w:fill="FFFFFF"/>
        <w:spacing w:line="360" w:lineRule="auto"/>
        <w:ind w:left="0" w:firstLine="709"/>
        <w:jc w:val="both"/>
        <w:rPr>
          <w:sz w:val="24"/>
          <w:szCs w:val="24"/>
        </w:rPr>
      </w:pPr>
      <w:r w:rsidRPr="004744EB">
        <w:rPr>
          <w:sz w:val="24"/>
          <w:szCs w:val="24"/>
        </w:rPr>
        <w:lastRenderedPageBreak/>
        <w:t>- помочь овладеть приемами лепки из соленого теста и пластилина;</w:t>
      </w:r>
    </w:p>
    <w:p w:rsidR="004339FA" w:rsidRPr="004744EB" w:rsidRDefault="004339FA" w:rsidP="00F16507">
      <w:pPr>
        <w:pStyle w:val="aa"/>
        <w:shd w:val="clear" w:color="auto" w:fill="FFFFFF"/>
        <w:spacing w:line="360" w:lineRule="auto"/>
        <w:ind w:left="0" w:firstLine="709"/>
        <w:jc w:val="both"/>
        <w:rPr>
          <w:sz w:val="24"/>
          <w:szCs w:val="24"/>
        </w:rPr>
      </w:pPr>
      <w:r w:rsidRPr="004744EB">
        <w:rPr>
          <w:sz w:val="24"/>
          <w:szCs w:val="24"/>
        </w:rPr>
        <w:t>-  сформировать понимание детей, о чем может «говорить» искусство;</w:t>
      </w:r>
    </w:p>
    <w:p w:rsidR="004339FA" w:rsidRPr="004744EB" w:rsidRDefault="004339FA" w:rsidP="00F16507">
      <w:pPr>
        <w:shd w:val="clear" w:color="auto" w:fill="FFFFFF"/>
        <w:spacing w:line="360" w:lineRule="auto"/>
        <w:ind w:firstLine="709"/>
        <w:jc w:val="both"/>
        <w:rPr>
          <w:sz w:val="24"/>
          <w:szCs w:val="24"/>
        </w:rPr>
      </w:pPr>
      <w:r w:rsidRPr="004744EB">
        <w:rPr>
          <w:sz w:val="24"/>
          <w:szCs w:val="24"/>
        </w:rPr>
        <w:t>- научить воспринимать художественные образы и пластикой передавать настроение, состояние.</w:t>
      </w:r>
    </w:p>
    <w:p w:rsidR="004339FA" w:rsidRPr="004744EB" w:rsidRDefault="004339FA" w:rsidP="00F16507">
      <w:pPr>
        <w:shd w:val="clear" w:color="auto" w:fill="FFFFFF"/>
        <w:spacing w:line="360" w:lineRule="auto"/>
        <w:jc w:val="both"/>
        <w:rPr>
          <w:i/>
          <w:sz w:val="24"/>
          <w:szCs w:val="24"/>
        </w:rPr>
      </w:pPr>
      <w:r w:rsidRPr="004744EB">
        <w:rPr>
          <w:i/>
          <w:sz w:val="24"/>
          <w:szCs w:val="24"/>
        </w:rPr>
        <w:t>Предполагаемый результат, учащиеся:</w:t>
      </w:r>
    </w:p>
    <w:p w:rsidR="004339FA" w:rsidRPr="004744EB" w:rsidRDefault="004339FA" w:rsidP="00F16507">
      <w:pPr>
        <w:pStyle w:val="aa"/>
        <w:shd w:val="clear" w:color="auto" w:fill="FFFFFF"/>
        <w:spacing w:line="360" w:lineRule="auto"/>
        <w:ind w:left="0" w:firstLine="709"/>
        <w:jc w:val="both"/>
        <w:rPr>
          <w:sz w:val="24"/>
          <w:szCs w:val="24"/>
        </w:rPr>
      </w:pPr>
      <w:r w:rsidRPr="004744EB">
        <w:rPr>
          <w:sz w:val="24"/>
          <w:szCs w:val="24"/>
        </w:rPr>
        <w:t>-  научатся работать пластилином и соленым тестом;</w:t>
      </w:r>
    </w:p>
    <w:p w:rsidR="004339FA" w:rsidRPr="004744EB" w:rsidRDefault="004339FA" w:rsidP="00F16507">
      <w:pPr>
        <w:pStyle w:val="aa"/>
        <w:shd w:val="clear" w:color="auto" w:fill="FFFFFF"/>
        <w:spacing w:line="360" w:lineRule="auto"/>
        <w:ind w:left="0" w:firstLine="709"/>
        <w:jc w:val="both"/>
        <w:rPr>
          <w:sz w:val="24"/>
          <w:szCs w:val="24"/>
        </w:rPr>
      </w:pPr>
      <w:r w:rsidRPr="004744EB">
        <w:rPr>
          <w:sz w:val="24"/>
          <w:szCs w:val="24"/>
        </w:rPr>
        <w:t>- научатся изображать предметы, животных, человека, украшать, применяя различные способы лепки;</w:t>
      </w:r>
    </w:p>
    <w:p w:rsidR="004339FA" w:rsidRPr="004744EB" w:rsidRDefault="004339FA" w:rsidP="00F16507">
      <w:pPr>
        <w:pStyle w:val="aa"/>
        <w:shd w:val="clear" w:color="auto" w:fill="FFFFFF"/>
        <w:spacing w:line="360" w:lineRule="auto"/>
        <w:ind w:left="0" w:firstLine="709"/>
        <w:jc w:val="both"/>
        <w:rPr>
          <w:sz w:val="24"/>
          <w:szCs w:val="24"/>
        </w:rPr>
      </w:pPr>
      <w:r w:rsidRPr="004744EB">
        <w:rPr>
          <w:sz w:val="24"/>
          <w:szCs w:val="24"/>
        </w:rPr>
        <w:t>- научатся лепить предметы по мотивам народных игрушек и керамических изделий;</w:t>
      </w:r>
    </w:p>
    <w:p w:rsidR="004339FA" w:rsidRPr="004744EB" w:rsidRDefault="004339FA" w:rsidP="00F16507">
      <w:pPr>
        <w:pStyle w:val="aa"/>
        <w:shd w:val="clear" w:color="auto" w:fill="FFFFFF"/>
        <w:spacing w:line="360" w:lineRule="auto"/>
        <w:ind w:left="0" w:firstLine="709"/>
        <w:jc w:val="both"/>
        <w:rPr>
          <w:sz w:val="24"/>
          <w:szCs w:val="24"/>
        </w:rPr>
      </w:pPr>
      <w:r w:rsidRPr="004744EB">
        <w:rPr>
          <w:sz w:val="24"/>
          <w:szCs w:val="24"/>
        </w:rPr>
        <w:t>- получат первичные навыки работы инструментами художника-скульптора;</w:t>
      </w:r>
    </w:p>
    <w:p w:rsidR="004339FA" w:rsidRPr="004744EB" w:rsidRDefault="004339FA" w:rsidP="00F16507">
      <w:pPr>
        <w:pStyle w:val="aa"/>
        <w:shd w:val="clear" w:color="auto" w:fill="FFFFFF"/>
        <w:spacing w:line="360" w:lineRule="auto"/>
        <w:ind w:left="0" w:firstLine="709"/>
        <w:jc w:val="both"/>
        <w:rPr>
          <w:sz w:val="24"/>
          <w:szCs w:val="24"/>
        </w:rPr>
      </w:pPr>
      <w:r w:rsidRPr="004744EB">
        <w:rPr>
          <w:sz w:val="24"/>
          <w:szCs w:val="24"/>
        </w:rPr>
        <w:t>- начнут понимать язык искусства.</w:t>
      </w:r>
    </w:p>
    <w:p w:rsidR="004339FA" w:rsidRPr="004744EB" w:rsidRDefault="004339FA" w:rsidP="00F16507">
      <w:pPr>
        <w:spacing w:line="360" w:lineRule="auto"/>
        <w:jc w:val="center"/>
        <w:rPr>
          <w:b/>
          <w:sz w:val="24"/>
          <w:szCs w:val="24"/>
        </w:rPr>
      </w:pPr>
    </w:p>
    <w:p w:rsidR="004339FA" w:rsidRPr="004744EB" w:rsidRDefault="004339FA" w:rsidP="00F16507">
      <w:pPr>
        <w:spacing w:line="360" w:lineRule="auto"/>
        <w:jc w:val="center"/>
        <w:rPr>
          <w:b/>
          <w:sz w:val="24"/>
          <w:szCs w:val="24"/>
        </w:rPr>
      </w:pPr>
      <w:r w:rsidRPr="004744EB">
        <w:rPr>
          <w:b/>
          <w:sz w:val="24"/>
          <w:szCs w:val="24"/>
        </w:rPr>
        <w:t>Годовые требов</w:t>
      </w:r>
      <w:r w:rsidR="006874C1" w:rsidRPr="004744EB">
        <w:rPr>
          <w:b/>
          <w:sz w:val="24"/>
          <w:szCs w:val="24"/>
        </w:rPr>
        <w:t>ания. Содержание разделов и тем</w:t>
      </w:r>
    </w:p>
    <w:p w:rsidR="004339FA" w:rsidRPr="004744EB" w:rsidRDefault="004339FA" w:rsidP="00F16507">
      <w:pPr>
        <w:spacing w:line="360" w:lineRule="auto"/>
        <w:jc w:val="center"/>
        <w:rPr>
          <w:b/>
          <w:caps/>
          <w:sz w:val="24"/>
          <w:szCs w:val="24"/>
        </w:rPr>
      </w:pPr>
      <w:r w:rsidRPr="004744EB">
        <w:rPr>
          <w:b/>
          <w:caps/>
          <w:sz w:val="24"/>
          <w:szCs w:val="24"/>
        </w:rPr>
        <w:t>1 год обучения</w:t>
      </w:r>
    </w:p>
    <w:p w:rsidR="004339FA" w:rsidRPr="004744EB" w:rsidRDefault="004339FA" w:rsidP="00F16507">
      <w:pPr>
        <w:spacing w:line="360" w:lineRule="auto"/>
        <w:jc w:val="center"/>
        <w:rPr>
          <w:b/>
          <w:sz w:val="24"/>
          <w:szCs w:val="24"/>
        </w:rPr>
      </w:pPr>
      <w:r w:rsidRPr="004744EB">
        <w:rPr>
          <w:b/>
          <w:sz w:val="24"/>
          <w:szCs w:val="24"/>
        </w:rPr>
        <w:t>Раздел 1:  «Материалы и инструменты»</w:t>
      </w:r>
    </w:p>
    <w:p w:rsidR="004339FA" w:rsidRPr="004744EB" w:rsidRDefault="004339FA" w:rsidP="00F16507">
      <w:pPr>
        <w:spacing w:line="360" w:lineRule="auto"/>
        <w:jc w:val="both"/>
        <w:rPr>
          <w:sz w:val="24"/>
          <w:szCs w:val="24"/>
        </w:rPr>
      </w:pPr>
      <w:r w:rsidRPr="004744EB">
        <w:rPr>
          <w:b/>
          <w:sz w:val="24"/>
          <w:szCs w:val="24"/>
        </w:rPr>
        <w:t xml:space="preserve">1.1. Тема: Инструменты и материалы. Физические свойства материалов. </w:t>
      </w:r>
      <w:r w:rsidRPr="004744EB">
        <w:rPr>
          <w:sz w:val="24"/>
          <w:szCs w:val="24"/>
        </w:rPr>
        <w:t xml:space="preserve">Предмет  «Лепка». Оборудование и пластические материалы. Порядок работы в мастерской лепки. </w:t>
      </w:r>
      <w:r w:rsidRPr="004744EB">
        <w:rPr>
          <w:b/>
          <w:sz w:val="24"/>
          <w:szCs w:val="24"/>
        </w:rPr>
        <w:t xml:space="preserve"> </w:t>
      </w:r>
      <w:r w:rsidRPr="004744EB">
        <w:rPr>
          <w:sz w:val="24"/>
          <w:szCs w:val="24"/>
        </w:rPr>
        <w:t>Знакомство с пластилином, его физическими и химическими свойствами. Знакомство с инструментами. Организация рабочего места. Цвета в пластилиновых наборах.</w:t>
      </w:r>
      <w:r w:rsidRPr="004744EB">
        <w:rPr>
          <w:color w:val="FF0000"/>
          <w:sz w:val="24"/>
          <w:szCs w:val="24"/>
        </w:rPr>
        <w:t xml:space="preserve"> </w:t>
      </w:r>
      <w:r w:rsidRPr="004744EB">
        <w:rPr>
          <w:sz w:val="24"/>
          <w:szCs w:val="24"/>
        </w:rPr>
        <w:t xml:space="preserve">Выполнение упражнений на цветовые смешения.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пластилин. </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закрепление материала на смешивания цветов.</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 1 ч.</w:t>
      </w:r>
    </w:p>
    <w:p w:rsidR="004339FA" w:rsidRPr="004744EB" w:rsidRDefault="004339FA" w:rsidP="00F16507">
      <w:pPr>
        <w:spacing w:line="360" w:lineRule="auto"/>
        <w:jc w:val="both"/>
        <w:rPr>
          <w:sz w:val="24"/>
          <w:szCs w:val="24"/>
        </w:rPr>
      </w:pPr>
      <w:r w:rsidRPr="004744EB">
        <w:rPr>
          <w:b/>
          <w:sz w:val="24"/>
          <w:szCs w:val="24"/>
        </w:rPr>
        <w:t>1.2. Тема:</w:t>
      </w:r>
      <w:r w:rsidRPr="004744EB">
        <w:rPr>
          <w:sz w:val="24"/>
          <w:szCs w:val="24"/>
        </w:rPr>
        <w:t xml:space="preserve"> </w:t>
      </w:r>
      <w:r w:rsidRPr="004744EB">
        <w:rPr>
          <w:b/>
          <w:sz w:val="24"/>
          <w:szCs w:val="24"/>
        </w:rPr>
        <w:t xml:space="preserve">Выполнение несложной композиции из простых элементов по шаблону: «Новогодний носок», «Колпак волшебника», «Пластилиновая мозаика». </w:t>
      </w:r>
      <w:r w:rsidRPr="004744EB">
        <w:rPr>
          <w:sz w:val="24"/>
          <w:szCs w:val="24"/>
        </w:rPr>
        <w:t xml:space="preserve">Знакомство с выразительными средствами предмета «Лепка». Выполнение предварительных упражнений на изготовление простых элементов: жгут, шарик, пластина, колбаска, сплющенный шарик и др. Формирование умения комбинировать простые формы в изделии.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пластилин. </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b/>
          <w:sz w:val="24"/>
          <w:szCs w:val="24"/>
        </w:rPr>
        <w:t xml:space="preserve"> </w:t>
      </w:r>
      <w:r w:rsidRPr="004744EB">
        <w:rPr>
          <w:sz w:val="24"/>
          <w:szCs w:val="24"/>
        </w:rPr>
        <w:t>выполнение зарисовок несложных орнаментов из простых элементов.</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 1 ч.</w:t>
      </w:r>
    </w:p>
    <w:p w:rsidR="004339FA" w:rsidRPr="004744EB" w:rsidRDefault="004339FA" w:rsidP="00F16507">
      <w:pPr>
        <w:spacing w:line="360" w:lineRule="auto"/>
        <w:jc w:val="both"/>
        <w:rPr>
          <w:sz w:val="24"/>
          <w:szCs w:val="24"/>
        </w:rPr>
      </w:pPr>
      <w:r w:rsidRPr="004744EB">
        <w:rPr>
          <w:b/>
          <w:sz w:val="24"/>
          <w:szCs w:val="24"/>
        </w:rPr>
        <w:t>1.3. Тема:</w:t>
      </w:r>
      <w:r w:rsidRPr="004744EB">
        <w:rPr>
          <w:sz w:val="24"/>
          <w:szCs w:val="24"/>
        </w:rPr>
        <w:t xml:space="preserve"> </w:t>
      </w:r>
      <w:r w:rsidRPr="004744EB">
        <w:rPr>
          <w:b/>
          <w:sz w:val="24"/>
          <w:szCs w:val="24"/>
        </w:rPr>
        <w:t>Выполнение композиции из сплющенных шариков.</w:t>
      </w:r>
      <w:r w:rsidRPr="004744EB">
        <w:rPr>
          <w:sz w:val="24"/>
          <w:szCs w:val="24"/>
        </w:rPr>
        <w:t xml:space="preserve"> Закрепление изученной техники. Формирование умения перерабатывать природные формы, развитие </w:t>
      </w:r>
      <w:r w:rsidRPr="004744EB">
        <w:rPr>
          <w:sz w:val="24"/>
          <w:szCs w:val="24"/>
        </w:rPr>
        <w:lastRenderedPageBreak/>
        <w:t>наблюдательности, фантазии, образного мышления. Творческое задание: «Бабочки», «Рыбка».</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пластилин</w:t>
      </w:r>
    </w:p>
    <w:p w:rsidR="004339FA" w:rsidRPr="004744EB" w:rsidRDefault="004339FA" w:rsidP="00F16507">
      <w:pPr>
        <w:spacing w:line="360" w:lineRule="auto"/>
        <w:jc w:val="both"/>
        <w:rPr>
          <w:sz w:val="24"/>
          <w:szCs w:val="24"/>
        </w:rPr>
      </w:pPr>
      <w:r w:rsidRPr="004744EB">
        <w:rPr>
          <w:i/>
          <w:sz w:val="24"/>
          <w:szCs w:val="24"/>
        </w:rPr>
        <w:t xml:space="preserve"> Самостоятельная работа</w:t>
      </w:r>
      <w:r w:rsidRPr="004744EB">
        <w:rPr>
          <w:sz w:val="24"/>
          <w:szCs w:val="24"/>
        </w:rPr>
        <w:t>:</w:t>
      </w:r>
      <w:r w:rsidRPr="004744EB">
        <w:rPr>
          <w:b/>
          <w:sz w:val="24"/>
          <w:szCs w:val="24"/>
        </w:rPr>
        <w:t xml:space="preserve"> </w:t>
      </w:r>
      <w:r w:rsidRPr="004744EB">
        <w:rPr>
          <w:sz w:val="24"/>
          <w:szCs w:val="24"/>
        </w:rPr>
        <w:t>выполнение набросков и зарисовок - «Бабочка», «Рыбка».</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аудиторных –2 ч.</w:t>
      </w:r>
    </w:p>
    <w:p w:rsidR="004339FA" w:rsidRPr="004744EB" w:rsidRDefault="004339FA" w:rsidP="00F16507">
      <w:pPr>
        <w:spacing w:line="360" w:lineRule="auto"/>
        <w:jc w:val="both"/>
        <w:rPr>
          <w:sz w:val="24"/>
          <w:szCs w:val="24"/>
        </w:rPr>
      </w:pPr>
      <w:r w:rsidRPr="004744EB">
        <w:rPr>
          <w:b/>
          <w:sz w:val="24"/>
          <w:szCs w:val="24"/>
        </w:rPr>
        <w:t>1.4. Тема:</w:t>
      </w:r>
      <w:r w:rsidRPr="004744EB">
        <w:rPr>
          <w:sz w:val="24"/>
          <w:szCs w:val="24"/>
        </w:rPr>
        <w:t xml:space="preserve"> </w:t>
      </w:r>
      <w:r w:rsidRPr="004744EB">
        <w:rPr>
          <w:b/>
          <w:sz w:val="24"/>
          <w:szCs w:val="24"/>
        </w:rPr>
        <w:t>Выполнение плоской композиции из жгутиков.</w:t>
      </w:r>
      <w:r w:rsidRPr="004744EB">
        <w:rPr>
          <w:sz w:val="24"/>
          <w:szCs w:val="24"/>
        </w:rPr>
        <w:t xml:space="preserve"> Закрепление изученной техники. Творческое задание: «Барашек», «Дерево», «Букет цветов».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пластилин</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выполнение эскиза к творческому заданию.</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6874C1" w:rsidRPr="004744EB">
        <w:rPr>
          <w:rFonts w:eastAsia="Lucida Grande CY"/>
          <w:sz w:val="24"/>
          <w:szCs w:val="24"/>
        </w:rPr>
        <w:t>: аудиторных –2 ч.</w:t>
      </w:r>
    </w:p>
    <w:p w:rsidR="004339FA" w:rsidRPr="004744EB" w:rsidRDefault="004339FA" w:rsidP="00F16507">
      <w:pPr>
        <w:spacing w:line="360" w:lineRule="auto"/>
        <w:jc w:val="both"/>
        <w:rPr>
          <w:sz w:val="24"/>
          <w:szCs w:val="24"/>
        </w:rPr>
      </w:pPr>
      <w:r w:rsidRPr="004744EB">
        <w:rPr>
          <w:b/>
          <w:sz w:val="24"/>
          <w:szCs w:val="24"/>
        </w:rPr>
        <w:t>1.5. Тема:</w:t>
      </w:r>
      <w:r w:rsidRPr="004744EB">
        <w:rPr>
          <w:sz w:val="24"/>
          <w:szCs w:val="24"/>
        </w:rPr>
        <w:t xml:space="preserve"> </w:t>
      </w:r>
      <w:r w:rsidRPr="004744EB">
        <w:rPr>
          <w:b/>
          <w:sz w:val="24"/>
          <w:szCs w:val="24"/>
        </w:rPr>
        <w:t>Применение в композиции нескольких элементов.</w:t>
      </w:r>
      <w:r w:rsidRPr="004744EB">
        <w:rPr>
          <w:sz w:val="24"/>
          <w:szCs w:val="24"/>
        </w:rPr>
        <w:t xml:space="preserve"> Развитие наблюдательности, образного мышления, мелкой моторики.  Композиция «Часы», «Домик», «Машинка».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пластилин</w:t>
      </w:r>
    </w:p>
    <w:p w:rsidR="004339FA" w:rsidRPr="004744EB" w:rsidRDefault="004339FA" w:rsidP="00F16507">
      <w:pPr>
        <w:spacing w:line="360" w:lineRule="auto"/>
        <w:jc w:val="both"/>
        <w:rPr>
          <w:sz w:val="24"/>
          <w:szCs w:val="24"/>
        </w:rPr>
      </w:pPr>
      <w:r w:rsidRPr="004744EB">
        <w:rPr>
          <w:sz w:val="24"/>
          <w:szCs w:val="24"/>
        </w:rPr>
        <w:t xml:space="preserve"> </w:t>
      </w:r>
      <w:r w:rsidRPr="004744EB">
        <w:rPr>
          <w:i/>
          <w:sz w:val="24"/>
          <w:szCs w:val="24"/>
        </w:rPr>
        <w:t>Самостоятельная работа</w:t>
      </w:r>
      <w:r w:rsidRPr="004744EB">
        <w:rPr>
          <w:sz w:val="24"/>
          <w:szCs w:val="24"/>
        </w:rPr>
        <w:t>:</w:t>
      </w:r>
      <w:r w:rsidRPr="004744EB">
        <w:rPr>
          <w:b/>
          <w:sz w:val="24"/>
          <w:szCs w:val="24"/>
        </w:rPr>
        <w:t xml:space="preserve"> </w:t>
      </w:r>
      <w:r w:rsidRPr="004744EB">
        <w:rPr>
          <w:sz w:val="24"/>
          <w:szCs w:val="24"/>
        </w:rPr>
        <w:t>выполнение эскиза к творческому заданию, поиск цветового решения.</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аудиторных –1 ч.</w:t>
      </w:r>
    </w:p>
    <w:p w:rsidR="004339FA" w:rsidRPr="004744EB" w:rsidRDefault="004339FA" w:rsidP="00F16507">
      <w:pPr>
        <w:spacing w:line="360" w:lineRule="auto"/>
        <w:jc w:val="both"/>
        <w:rPr>
          <w:sz w:val="24"/>
          <w:szCs w:val="24"/>
        </w:rPr>
      </w:pPr>
    </w:p>
    <w:p w:rsidR="004339FA" w:rsidRPr="004744EB" w:rsidRDefault="004339FA" w:rsidP="00F16507">
      <w:pPr>
        <w:spacing w:line="360" w:lineRule="auto"/>
        <w:jc w:val="center"/>
        <w:rPr>
          <w:b/>
          <w:sz w:val="24"/>
          <w:szCs w:val="24"/>
        </w:rPr>
      </w:pPr>
      <w:r w:rsidRPr="004744EB">
        <w:rPr>
          <w:b/>
          <w:sz w:val="24"/>
          <w:szCs w:val="24"/>
        </w:rPr>
        <w:t>Раздел 2:  «Пластилиновая живопись»</w:t>
      </w:r>
    </w:p>
    <w:p w:rsidR="004339FA" w:rsidRPr="004744EB" w:rsidRDefault="004339FA" w:rsidP="00F16507">
      <w:pPr>
        <w:spacing w:line="360" w:lineRule="auto"/>
        <w:jc w:val="both"/>
        <w:rPr>
          <w:sz w:val="24"/>
          <w:szCs w:val="24"/>
        </w:rPr>
      </w:pPr>
      <w:r w:rsidRPr="004744EB">
        <w:rPr>
          <w:b/>
          <w:sz w:val="24"/>
          <w:szCs w:val="24"/>
        </w:rPr>
        <w:t>2.1. Тема:</w:t>
      </w:r>
      <w:r w:rsidRPr="004744EB">
        <w:rPr>
          <w:sz w:val="24"/>
          <w:szCs w:val="24"/>
        </w:rPr>
        <w:t xml:space="preserve"> </w:t>
      </w:r>
      <w:r w:rsidRPr="004744EB">
        <w:rPr>
          <w:b/>
          <w:sz w:val="24"/>
          <w:szCs w:val="24"/>
        </w:rPr>
        <w:t>Локальный цвет и его оттенки.</w:t>
      </w:r>
      <w:r w:rsidRPr="004744EB">
        <w:rPr>
          <w:sz w:val="24"/>
          <w:szCs w:val="24"/>
        </w:rPr>
        <w:t xml:space="preserve"> </w:t>
      </w:r>
      <w:r w:rsidRPr="004744EB">
        <w:rPr>
          <w:b/>
          <w:sz w:val="24"/>
          <w:szCs w:val="24"/>
        </w:rPr>
        <w:t>Получение оттенков цвета посредствам смешивания пластилина.</w:t>
      </w:r>
      <w:r w:rsidRPr="004744EB">
        <w:rPr>
          <w:sz w:val="24"/>
          <w:szCs w:val="24"/>
        </w:rPr>
        <w:t xml:space="preserve"> Знакомство с техникой «Пластилиновая живопись». Работа по шаблону. Осенние листья, бабочка и др. Развитие образного мышления, способность передать характер формы.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формат А</w:t>
      </w:r>
      <w:proofErr w:type="gramStart"/>
      <w:r w:rsidRPr="004744EB">
        <w:rPr>
          <w:sz w:val="24"/>
          <w:szCs w:val="24"/>
        </w:rPr>
        <w:t>4</w:t>
      </w:r>
      <w:proofErr w:type="gramEnd"/>
      <w:r w:rsidRPr="004744EB">
        <w:rPr>
          <w:sz w:val="24"/>
          <w:szCs w:val="24"/>
        </w:rPr>
        <w:t>, пластилин</w:t>
      </w:r>
    </w:p>
    <w:p w:rsidR="004339FA" w:rsidRPr="004744EB" w:rsidRDefault="004339FA" w:rsidP="00F16507">
      <w:pPr>
        <w:spacing w:line="360" w:lineRule="auto"/>
        <w:jc w:val="both"/>
        <w:rPr>
          <w:sz w:val="24"/>
          <w:szCs w:val="24"/>
        </w:rPr>
      </w:pPr>
      <w:r w:rsidRPr="004744EB">
        <w:rPr>
          <w:sz w:val="24"/>
          <w:szCs w:val="24"/>
        </w:rPr>
        <w:t xml:space="preserve">. </w:t>
      </w:r>
      <w:r w:rsidRPr="004744EB">
        <w:rPr>
          <w:i/>
          <w:sz w:val="24"/>
          <w:szCs w:val="24"/>
        </w:rPr>
        <w:t>Самостоятельная работа</w:t>
      </w:r>
      <w:r w:rsidRPr="004744EB">
        <w:rPr>
          <w:sz w:val="24"/>
          <w:szCs w:val="24"/>
        </w:rPr>
        <w:t>: формирование гербария из листьев, разных по форме и цвету.</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–4 ч.</w:t>
      </w:r>
    </w:p>
    <w:p w:rsidR="004339FA" w:rsidRPr="004744EB" w:rsidRDefault="004339FA" w:rsidP="00F16507">
      <w:pPr>
        <w:spacing w:line="360" w:lineRule="auto"/>
        <w:jc w:val="both"/>
        <w:rPr>
          <w:sz w:val="24"/>
          <w:szCs w:val="24"/>
        </w:rPr>
      </w:pPr>
      <w:r w:rsidRPr="004744EB">
        <w:rPr>
          <w:b/>
          <w:sz w:val="24"/>
          <w:szCs w:val="24"/>
        </w:rPr>
        <w:t>2.2. Тема:</w:t>
      </w:r>
      <w:r w:rsidRPr="004744EB">
        <w:rPr>
          <w:sz w:val="24"/>
          <w:szCs w:val="24"/>
        </w:rPr>
        <w:t xml:space="preserve"> </w:t>
      </w:r>
      <w:r w:rsidRPr="004744EB">
        <w:rPr>
          <w:b/>
          <w:sz w:val="24"/>
          <w:szCs w:val="24"/>
        </w:rPr>
        <w:t>Закрепление техники «Пластилиновая живопись».</w:t>
      </w:r>
      <w:r w:rsidRPr="004744EB">
        <w:rPr>
          <w:sz w:val="24"/>
          <w:szCs w:val="24"/>
        </w:rPr>
        <w:t xml:space="preserve"> Закрепление знаний, полученных на предыдущих занятиях, умение прорабатывать композицию. Композиция в материале: «мое любимое животное», «игрушка».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формат А</w:t>
      </w:r>
      <w:proofErr w:type="gramStart"/>
      <w:r w:rsidRPr="004744EB">
        <w:rPr>
          <w:sz w:val="24"/>
          <w:szCs w:val="24"/>
        </w:rPr>
        <w:t>4</w:t>
      </w:r>
      <w:proofErr w:type="gramEnd"/>
      <w:r w:rsidRPr="004744EB">
        <w:rPr>
          <w:sz w:val="24"/>
          <w:szCs w:val="24"/>
        </w:rPr>
        <w:t>, пластилин</w:t>
      </w:r>
    </w:p>
    <w:p w:rsidR="004339FA" w:rsidRPr="004744EB" w:rsidRDefault="004339FA" w:rsidP="00F16507">
      <w:pPr>
        <w:spacing w:line="360" w:lineRule="auto"/>
        <w:jc w:val="both"/>
        <w:rPr>
          <w:sz w:val="24"/>
          <w:szCs w:val="24"/>
        </w:rPr>
      </w:pPr>
      <w:r w:rsidRPr="004744EB">
        <w:rPr>
          <w:sz w:val="24"/>
          <w:szCs w:val="24"/>
        </w:rPr>
        <w:t xml:space="preserve"> </w:t>
      </w:r>
      <w:r w:rsidRPr="004744EB">
        <w:rPr>
          <w:i/>
          <w:sz w:val="24"/>
          <w:szCs w:val="24"/>
        </w:rPr>
        <w:t>Самостоятельная работа</w:t>
      </w:r>
      <w:r w:rsidRPr="004744EB">
        <w:rPr>
          <w:sz w:val="24"/>
          <w:szCs w:val="24"/>
        </w:rPr>
        <w:t>: выполнение этюдов мягких игрушек или домашних животных.</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аудиторных –4 ч.</w:t>
      </w:r>
    </w:p>
    <w:p w:rsidR="004339FA" w:rsidRPr="004744EB" w:rsidRDefault="004339FA" w:rsidP="00F16507">
      <w:pPr>
        <w:pStyle w:val="aa"/>
        <w:spacing w:line="360" w:lineRule="auto"/>
        <w:jc w:val="center"/>
        <w:rPr>
          <w:sz w:val="24"/>
          <w:szCs w:val="24"/>
        </w:rPr>
      </w:pPr>
    </w:p>
    <w:p w:rsidR="004339FA" w:rsidRPr="004744EB" w:rsidRDefault="004339FA" w:rsidP="00F16507">
      <w:pPr>
        <w:pStyle w:val="aa"/>
        <w:spacing w:line="360" w:lineRule="auto"/>
        <w:jc w:val="center"/>
        <w:rPr>
          <w:b/>
          <w:sz w:val="24"/>
          <w:szCs w:val="24"/>
        </w:rPr>
      </w:pPr>
      <w:r w:rsidRPr="004744EB">
        <w:rPr>
          <w:b/>
          <w:sz w:val="24"/>
          <w:szCs w:val="24"/>
        </w:rPr>
        <w:t>Раздел 3:  «Пластилиновая аппликация»</w:t>
      </w:r>
    </w:p>
    <w:p w:rsidR="004339FA" w:rsidRPr="004744EB" w:rsidRDefault="004339FA" w:rsidP="00F16507">
      <w:pPr>
        <w:spacing w:line="360" w:lineRule="auto"/>
        <w:jc w:val="both"/>
        <w:rPr>
          <w:sz w:val="24"/>
          <w:szCs w:val="24"/>
        </w:rPr>
      </w:pPr>
      <w:r w:rsidRPr="004744EB">
        <w:rPr>
          <w:b/>
          <w:sz w:val="24"/>
          <w:szCs w:val="24"/>
        </w:rPr>
        <w:t>3.1. Тема:</w:t>
      </w:r>
      <w:r w:rsidRPr="004744EB">
        <w:rPr>
          <w:sz w:val="24"/>
          <w:szCs w:val="24"/>
        </w:rPr>
        <w:t xml:space="preserve"> </w:t>
      </w:r>
      <w:r w:rsidRPr="004744EB">
        <w:rPr>
          <w:b/>
          <w:sz w:val="24"/>
          <w:szCs w:val="24"/>
        </w:rPr>
        <w:t>Знакомство с приемом «пластилиновая аппликация».</w:t>
      </w:r>
      <w:r w:rsidRPr="004744EB">
        <w:rPr>
          <w:sz w:val="24"/>
          <w:szCs w:val="24"/>
        </w:rPr>
        <w:t xml:space="preserve"> Формирование </w:t>
      </w:r>
      <w:r w:rsidRPr="004744EB">
        <w:rPr>
          <w:sz w:val="24"/>
          <w:szCs w:val="24"/>
        </w:rPr>
        <w:lastRenderedPageBreak/>
        <w:t xml:space="preserve">умения равномерно раскатывать пластилин и вырезать из него стеками различные формы. Выполнение композиции: «Посудная полка», «Аквариум».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пластилин</w:t>
      </w:r>
    </w:p>
    <w:p w:rsidR="004339FA" w:rsidRPr="004744EB" w:rsidRDefault="004339FA" w:rsidP="00F16507">
      <w:pPr>
        <w:spacing w:line="360" w:lineRule="auto"/>
        <w:jc w:val="both"/>
        <w:rPr>
          <w:sz w:val="24"/>
          <w:szCs w:val="24"/>
        </w:rPr>
      </w:pPr>
      <w:r w:rsidRPr="004744EB">
        <w:rPr>
          <w:sz w:val="24"/>
          <w:szCs w:val="24"/>
        </w:rPr>
        <w:t xml:space="preserve"> </w:t>
      </w:r>
      <w:r w:rsidRPr="004744EB">
        <w:rPr>
          <w:i/>
          <w:sz w:val="24"/>
          <w:szCs w:val="24"/>
        </w:rPr>
        <w:t>Самостоятельная работа</w:t>
      </w:r>
      <w:r w:rsidRPr="004744EB">
        <w:rPr>
          <w:sz w:val="24"/>
          <w:szCs w:val="24"/>
        </w:rPr>
        <w:t>: выполнение зарисовок силуэтов посуды сложной формы.</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–2 ч.</w:t>
      </w:r>
      <w:r w:rsidR="00504E8C" w:rsidRPr="004744EB">
        <w:rPr>
          <w:sz w:val="24"/>
          <w:szCs w:val="24"/>
        </w:rPr>
        <w:t xml:space="preserve"> </w:t>
      </w:r>
    </w:p>
    <w:p w:rsidR="004339FA" w:rsidRPr="004744EB" w:rsidRDefault="004339FA" w:rsidP="00F16507">
      <w:pPr>
        <w:spacing w:line="360" w:lineRule="auto"/>
        <w:jc w:val="both"/>
        <w:rPr>
          <w:sz w:val="24"/>
          <w:szCs w:val="24"/>
        </w:rPr>
      </w:pPr>
      <w:r w:rsidRPr="004744EB">
        <w:rPr>
          <w:b/>
          <w:sz w:val="24"/>
          <w:szCs w:val="24"/>
        </w:rPr>
        <w:t>3.2. Тема:</w:t>
      </w:r>
      <w:r w:rsidRPr="004744EB">
        <w:rPr>
          <w:sz w:val="24"/>
          <w:szCs w:val="24"/>
        </w:rPr>
        <w:t xml:space="preserve"> </w:t>
      </w:r>
      <w:r w:rsidRPr="004744EB">
        <w:rPr>
          <w:b/>
          <w:sz w:val="24"/>
          <w:szCs w:val="24"/>
        </w:rPr>
        <w:t>«Пластилиновый алфавит».</w:t>
      </w:r>
      <w:r w:rsidRPr="004744EB">
        <w:rPr>
          <w:sz w:val="24"/>
          <w:szCs w:val="24"/>
        </w:rPr>
        <w:t xml:space="preserve"> Дальнейшее формирование понятия «декоративность», развитие мелкой моторики. Выполнение силуэтов букв с декорированием приплюснутыми кружочками, жгутами и т.д. </w:t>
      </w:r>
    </w:p>
    <w:p w:rsidR="004339FA" w:rsidRPr="004744EB" w:rsidRDefault="004339FA" w:rsidP="00F16507">
      <w:pPr>
        <w:spacing w:line="360" w:lineRule="auto"/>
        <w:ind w:left="360"/>
        <w:jc w:val="both"/>
        <w:rPr>
          <w:sz w:val="24"/>
          <w:szCs w:val="24"/>
        </w:rPr>
      </w:pPr>
      <w:r w:rsidRPr="004744EB">
        <w:rPr>
          <w:i/>
          <w:sz w:val="24"/>
          <w:szCs w:val="24"/>
        </w:rPr>
        <w:t xml:space="preserve">Материалы: </w:t>
      </w:r>
      <w:r w:rsidRPr="004744EB">
        <w:rPr>
          <w:sz w:val="24"/>
          <w:szCs w:val="24"/>
        </w:rPr>
        <w:t xml:space="preserve"> картон, пластилин</w:t>
      </w:r>
    </w:p>
    <w:p w:rsidR="004339FA" w:rsidRPr="004744EB" w:rsidRDefault="004339FA" w:rsidP="00F16507">
      <w:pPr>
        <w:spacing w:line="360" w:lineRule="auto"/>
        <w:ind w:left="360"/>
        <w:jc w:val="both"/>
        <w:rPr>
          <w:sz w:val="24"/>
          <w:szCs w:val="24"/>
        </w:rPr>
      </w:pPr>
      <w:r w:rsidRPr="004744EB">
        <w:rPr>
          <w:i/>
          <w:sz w:val="24"/>
          <w:szCs w:val="24"/>
        </w:rPr>
        <w:t>Самостоятельная работа</w:t>
      </w:r>
      <w:r w:rsidRPr="004744EB">
        <w:rPr>
          <w:sz w:val="24"/>
          <w:szCs w:val="24"/>
        </w:rPr>
        <w:t>: работа с книгой.</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–4 ч.</w:t>
      </w:r>
      <w:r w:rsidR="00504E8C" w:rsidRPr="004744EB">
        <w:rPr>
          <w:sz w:val="24"/>
          <w:szCs w:val="24"/>
        </w:rPr>
        <w:t xml:space="preserve"> </w:t>
      </w:r>
    </w:p>
    <w:p w:rsidR="004339FA" w:rsidRPr="004744EB" w:rsidRDefault="004339FA" w:rsidP="00F16507">
      <w:pPr>
        <w:spacing w:line="360" w:lineRule="auto"/>
        <w:jc w:val="both"/>
        <w:rPr>
          <w:sz w:val="24"/>
          <w:szCs w:val="24"/>
        </w:rPr>
      </w:pPr>
      <w:r w:rsidRPr="004744EB">
        <w:rPr>
          <w:b/>
          <w:sz w:val="24"/>
          <w:szCs w:val="24"/>
        </w:rPr>
        <w:t>3.3</w:t>
      </w:r>
      <w:r w:rsidRPr="004744EB">
        <w:rPr>
          <w:sz w:val="24"/>
          <w:szCs w:val="24"/>
        </w:rPr>
        <w:t xml:space="preserve">. </w:t>
      </w:r>
      <w:r w:rsidRPr="004744EB">
        <w:rPr>
          <w:b/>
          <w:sz w:val="24"/>
          <w:szCs w:val="24"/>
        </w:rPr>
        <w:t>Тема:</w:t>
      </w:r>
      <w:r w:rsidRPr="004744EB">
        <w:rPr>
          <w:sz w:val="24"/>
          <w:szCs w:val="24"/>
        </w:rPr>
        <w:t xml:space="preserve"> </w:t>
      </w:r>
      <w:r w:rsidRPr="004744EB">
        <w:rPr>
          <w:b/>
          <w:sz w:val="24"/>
          <w:szCs w:val="24"/>
        </w:rPr>
        <w:t>Использование пластилиновой аппликации и процарапывания в творческой работе «Снежинка».</w:t>
      </w:r>
      <w:r w:rsidRPr="004744EB">
        <w:rPr>
          <w:sz w:val="24"/>
          <w:szCs w:val="24"/>
        </w:rPr>
        <w:t xml:space="preserve"> Формирование умения перерабатывать природные формы, развитие наблюдательности, фантазии, образного мышления.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пластилин. </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выполнение эскиза снежинки.</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–2 ч.</w:t>
      </w:r>
      <w:r w:rsidR="00504E8C" w:rsidRPr="004744EB">
        <w:rPr>
          <w:sz w:val="24"/>
          <w:szCs w:val="24"/>
        </w:rPr>
        <w:t xml:space="preserve"> </w:t>
      </w:r>
    </w:p>
    <w:p w:rsidR="004339FA" w:rsidRPr="004744EB" w:rsidRDefault="004339FA" w:rsidP="00F16507">
      <w:pPr>
        <w:spacing w:line="360" w:lineRule="auto"/>
        <w:jc w:val="both"/>
        <w:rPr>
          <w:sz w:val="24"/>
          <w:szCs w:val="24"/>
        </w:rPr>
      </w:pPr>
      <w:r w:rsidRPr="004744EB">
        <w:rPr>
          <w:b/>
          <w:sz w:val="24"/>
          <w:szCs w:val="24"/>
        </w:rPr>
        <w:t>3.4. Тема:</w:t>
      </w:r>
      <w:r w:rsidRPr="004744EB">
        <w:rPr>
          <w:sz w:val="24"/>
          <w:szCs w:val="24"/>
        </w:rPr>
        <w:t xml:space="preserve"> </w:t>
      </w:r>
      <w:r w:rsidRPr="004744EB">
        <w:rPr>
          <w:b/>
          <w:sz w:val="24"/>
          <w:szCs w:val="24"/>
        </w:rPr>
        <w:t>Выполнение многослойной композиции: «Пирожное», «Торт»</w:t>
      </w:r>
      <w:r w:rsidRPr="004744EB">
        <w:rPr>
          <w:sz w:val="24"/>
          <w:szCs w:val="24"/>
        </w:rPr>
        <w:t xml:space="preserve">. Развитие наблюдательности, фантазии, мелкой моторики.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пластилин. </w:t>
      </w:r>
    </w:p>
    <w:p w:rsidR="004339FA" w:rsidRPr="004744EB" w:rsidRDefault="004339FA" w:rsidP="00F16507">
      <w:pPr>
        <w:spacing w:line="360" w:lineRule="auto"/>
        <w:jc w:val="both"/>
        <w:rPr>
          <w:sz w:val="24"/>
          <w:szCs w:val="24"/>
        </w:rPr>
      </w:pPr>
      <w:r w:rsidRPr="004744EB">
        <w:rPr>
          <w:sz w:val="24"/>
          <w:szCs w:val="24"/>
        </w:rPr>
        <w:t xml:space="preserve"> </w:t>
      </w:r>
      <w:r w:rsidRPr="004744EB">
        <w:rPr>
          <w:i/>
          <w:sz w:val="24"/>
          <w:szCs w:val="24"/>
        </w:rPr>
        <w:t>Самостоятельная работа</w:t>
      </w:r>
      <w:r w:rsidRPr="004744EB">
        <w:rPr>
          <w:sz w:val="24"/>
          <w:szCs w:val="24"/>
        </w:rPr>
        <w:t>: разработка формы кондитерского изделия.</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–2 ч.</w:t>
      </w:r>
      <w:r w:rsidRPr="004744EB">
        <w:rPr>
          <w:sz w:val="24"/>
          <w:szCs w:val="24"/>
        </w:rPr>
        <w:t xml:space="preserve"> </w:t>
      </w:r>
    </w:p>
    <w:p w:rsidR="004339FA" w:rsidRPr="004744EB" w:rsidRDefault="004339FA" w:rsidP="00F16507">
      <w:pPr>
        <w:pStyle w:val="aa"/>
        <w:spacing w:line="360" w:lineRule="auto"/>
        <w:jc w:val="center"/>
        <w:rPr>
          <w:sz w:val="24"/>
          <w:szCs w:val="24"/>
        </w:rPr>
      </w:pPr>
    </w:p>
    <w:p w:rsidR="004339FA" w:rsidRPr="004744EB" w:rsidRDefault="004339FA" w:rsidP="00F16507">
      <w:pPr>
        <w:pStyle w:val="aa"/>
        <w:spacing w:line="360" w:lineRule="auto"/>
        <w:jc w:val="center"/>
        <w:rPr>
          <w:b/>
          <w:sz w:val="24"/>
          <w:szCs w:val="24"/>
        </w:rPr>
      </w:pPr>
      <w:r w:rsidRPr="004744EB">
        <w:rPr>
          <w:b/>
          <w:sz w:val="24"/>
          <w:szCs w:val="24"/>
        </w:rPr>
        <w:t>Раздел 4:  «Пластические фактуры»</w:t>
      </w:r>
    </w:p>
    <w:p w:rsidR="004339FA" w:rsidRPr="004744EB" w:rsidRDefault="004339FA" w:rsidP="00F16507">
      <w:pPr>
        <w:spacing w:line="360" w:lineRule="auto"/>
        <w:jc w:val="both"/>
        <w:rPr>
          <w:sz w:val="24"/>
          <w:szCs w:val="24"/>
        </w:rPr>
      </w:pPr>
      <w:r w:rsidRPr="004744EB">
        <w:rPr>
          <w:b/>
          <w:sz w:val="24"/>
          <w:szCs w:val="24"/>
        </w:rPr>
        <w:t>4.1. Тема:</w:t>
      </w:r>
      <w:r w:rsidRPr="004744EB">
        <w:rPr>
          <w:sz w:val="24"/>
          <w:szCs w:val="24"/>
        </w:rPr>
        <w:t xml:space="preserve"> </w:t>
      </w:r>
      <w:r w:rsidRPr="004744EB">
        <w:rPr>
          <w:b/>
          <w:sz w:val="24"/>
          <w:szCs w:val="24"/>
        </w:rPr>
        <w:t>Знакомство с фактурами. Способы выполнения различных фактур.</w:t>
      </w:r>
      <w:r w:rsidRPr="004744EB">
        <w:rPr>
          <w:sz w:val="24"/>
          <w:szCs w:val="24"/>
        </w:rPr>
        <w:t xml:space="preserve"> Развитие наблюдательности, формирование умения работать с природными формами. Упражнение на оттиски различных поверхностей (природные материалы, мелкие предметы, ткани). Упражнение на выполнение фактур с помощью различных инструментов (стеки, гребни, зубные щетки и др.). Выполнение разного характера линий. </w:t>
      </w:r>
      <w:r w:rsidRPr="004744EB">
        <w:rPr>
          <w:i/>
          <w:sz w:val="24"/>
          <w:szCs w:val="24"/>
        </w:rPr>
        <w:t xml:space="preserve">Материалы: </w:t>
      </w:r>
      <w:r w:rsidRPr="004744EB">
        <w:rPr>
          <w:sz w:val="24"/>
          <w:szCs w:val="24"/>
        </w:rPr>
        <w:t xml:space="preserve"> картон, пластилин, мелкие предметы, ткани разных фактур, природные материалы и др.</w:t>
      </w:r>
    </w:p>
    <w:p w:rsidR="004339FA" w:rsidRPr="004744EB" w:rsidRDefault="004339FA" w:rsidP="00F16507">
      <w:pPr>
        <w:spacing w:line="360" w:lineRule="auto"/>
        <w:jc w:val="both"/>
        <w:rPr>
          <w:sz w:val="24"/>
          <w:szCs w:val="24"/>
        </w:rPr>
      </w:pPr>
      <w:r w:rsidRPr="004744EB">
        <w:rPr>
          <w:sz w:val="24"/>
          <w:szCs w:val="24"/>
        </w:rPr>
        <w:t xml:space="preserve"> </w:t>
      </w:r>
      <w:r w:rsidRPr="004744EB">
        <w:rPr>
          <w:i/>
          <w:sz w:val="24"/>
          <w:szCs w:val="24"/>
        </w:rPr>
        <w:t>Самостоятельная работа</w:t>
      </w:r>
      <w:r w:rsidRPr="004744EB">
        <w:rPr>
          <w:sz w:val="24"/>
          <w:szCs w:val="24"/>
        </w:rPr>
        <w:t>: подбор различных приспособлений и материалов.</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–2 ч.</w:t>
      </w:r>
      <w:r w:rsidR="00504E8C" w:rsidRPr="004744EB">
        <w:rPr>
          <w:sz w:val="24"/>
          <w:szCs w:val="24"/>
        </w:rPr>
        <w:t xml:space="preserve"> </w:t>
      </w:r>
    </w:p>
    <w:p w:rsidR="004339FA" w:rsidRPr="004744EB" w:rsidRDefault="004339FA" w:rsidP="00F16507">
      <w:pPr>
        <w:spacing w:line="360" w:lineRule="auto"/>
        <w:jc w:val="both"/>
        <w:rPr>
          <w:sz w:val="24"/>
          <w:szCs w:val="24"/>
        </w:rPr>
      </w:pPr>
      <w:r w:rsidRPr="004744EB">
        <w:rPr>
          <w:b/>
          <w:sz w:val="24"/>
          <w:szCs w:val="24"/>
        </w:rPr>
        <w:t xml:space="preserve">4.2. Тема: Выполнение композиции «Лоскутное одеяло» </w:t>
      </w:r>
      <w:r w:rsidRPr="004744EB">
        <w:rPr>
          <w:sz w:val="24"/>
          <w:szCs w:val="24"/>
        </w:rPr>
        <w:t xml:space="preserve">в рамках тем: «Бабушкин сундучок», «Швейная фантазия», «Канцелярский мир» и др. Формирование навыков поэтапной работы (выполнение оттисков, комбинирование, составление композиции). </w:t>
      </w:r>
      <w:r w:rsidRPr="004744EB">
        <w:rPr>
          <w:i/>
          <w:sz w:val="24"/>
          <w:szCs w:val="24"/>
        </w:rPr>
        <w:lastRenderedPageBreak/>
        <w:t xml:space="preserve">Материалы: </w:t>
      </w:r>
      <w:r w:rsidRPr="004744EB">
        <w:rPr>
          <w:sz w:val="24"/>
          <w:szCs w:val="24"/>
        </w:rPr>
        <w:t xml:space="preserve"> картон, пластилин, мелкие предметы, ткани разных фактур, природные материалы и др.</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разработка эскиза работы «лоскутное одеяло».</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–2 ч.</w:t>
      </w:r>
      <w:r w:rsidR="00504E8C" w:rsidRPr="004744EB">
        <w:rPr>
          <w:sz w:val="24"/>
          <w:szCs w:val="24"/>
        </w:rPr>
        <w:t xml:space="preserve"> </w:t>
      </w:r>
    </w:p>
    <w:p w:rsidR="004339FA" w:rsidRPr="004744EB" w:rsidRDefault="004339FA" w:rsidP="00F16507">
      <w:pPr>
        <w:spacing w:line="360" w:lineRule="auto"/>
        <w:jc w:val="both"/>
        <w:rPr>
          <w:sz w:val="24"/>
          <w:szCs w:val="24"/>
        </w:rPr>
      </w:pPr>
      <w:r w:rsidRPr="004744EB">
        <w:rPr>
          <w:b/>
          <w:sz w:val="24"/>
          <w:szCs w:val="24"/>
        </w:rPr>
        <w:t>4.3. Тема:</w:t>
      </w:r>
      <w:r w:rsidRPr="004744EB">
        <w:rPr>
          <w:sz w:val="24"/>
          <w:szCs w:val="24"/>
        </w:rPr>
        <w:t xml:space="preserve"> </w:t>
      </w:r>
      <w:r w:rsidRPr="004744EB">
        <w:rPr>
          <w:b/>
          <w:sz w:val="24"/>
          <w:szCs w:val="24"/>
        </w:rPr>
        <w:t>Выполнение творческой работы в технике «Пластилиновая живопись».</w:t>
      </w:r>
      <w:r w:rsidRPr="004744EB">
        <w:rPr>
          <w:sz w:val="24"/>
          <w:szCs w:val="24"/>
        </w:rPr>
        <w:t xml:space="preserve"> Формирование способности добиваться выразительности композиции. Творческое задание: «Космос», «Летний луг», «Каникулы» и т.д.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формат А</w:t>
      </w:r>
      <w:proofErr w:type="gramStart"/>
      <w:r w:rsidRPr="004744EB">
        <w:rPr>
          <w:sz w:val="24"/>
          <w:szCs w:val="24"/>
        </w:rPr>
        <w:t>4</w:t>
      </w:r>
      <w:proofErr w:type="gramEnd"/>
      <w:r w:rsidRPr="004744EB">
        <w:rPr>
          <w:sz w:val="24"/>
          <w:szCs w:val="24"/>
        </w:rPr>
        <w:t xml:space="preserve">, пластилин. </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просмотр книжных иллюстраций, подбор иллюстративного материала для творческой работы.</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–4 ч.</w:t>
      </w:r>
      <w:r w:rsidRPr="004744EB">
        <w:rPr>
          <w:sz w:val="24"/>
          <w:szCs w:val="24"/>
        </w:rPr>
        <w:t xml:space="preserve"> </w:t>
      </w:r>
    </w:p>
    <w:p w:rsidR="004339FA" w:rsidRPr="004744EB" w:rsidRDefault="004339FA" w:rsidP="00F16507">
      <w:pPr>
        <w:spacing w:line="360" w:lineRule="auto"/>
        <w:jc w:val="center"/>
        <w:rPr>
          <w:b/>
          <w:sz w:val="24"/>
          <w:szCs w:val="24"/>
        </w:rPr>
      </w:pPr>
    </w:p>
    <w:p w:rsidR="004339FA" w:rsidRPr="004744EB" w:rsidRDefault="004339FA" w:rsidP="00F16507">
      <w:pPr>
        <w:spacing w:line="360" w:lineRule="auto"/>
        <w:jc w:val="center"/>
        <w:rPr>
          <w:b/>
          <w:caps/>
          <w:sz w:val="24"/>
          <w:szCs w:val="24"/>
        </w:rPr>
      </w:pPr>
      <w:r w:rsidRPr="004744EB">
        <w:rPr>
          <w:b/>
          <w:caps/>
          <w:sz w:val="24"/>
          <w:szCs w:val="24"/>
        </w:rPr>
        <w:t>2  год обучения</w:t>
      </w:r>
    </w:p>
    <w:p w:rsidR="004339FA" w:rsidRPr="004744EB" w:rsidRDefault="004339FA" w:rsidP="00F16507">
      <w:pPr>
        <w:spacing w:line="360" w:lineRule="auto"/>
        <w:jc w:val="center"/>
        <w:rPr>
          <w:b/>
          <w:sz w:val="24"/>
          <w:szCs w:val="24"/>
        </w:rPr>
      </w:pPr>
      <w:r w:rsidRPr="004744EB">
        <w:rPr>
          <w:b/>
          <w:sz w:val="24"/>
          <w:szCs w:val="24"/>
        </w:rPr>
        <w:t>Раздел 1:  «Полуобъемные изображения»</w:t>
      </w:r>
    </w:p>
    <w:p w:rsidR="004339FA" w:rsidRPr="004744EB" w:rsidRDefault="004339FA" w:rsidP="00F16507">
      <w:pPr>
        <w:spacing w:line="360" w:lineRule="auto"/>
        <w:jc w:val="both"/>
        <w:rPr>
          <w:sz w:val="24"/>
          <w:szCs w:val="24"/>
        </w:rPr>
      </w:pPr>
      <w:r w:rsidRPr="004744EB">
        <w:rPr>
          <w:b/>
          <w:sz w:val="24"/>
          <w:szCs w:val="24"/>
        </w:rPr>
        <w:t>1.1. Тема:</w:t>
      </w:r>
      <w:r w:rsidRPr="004744EB">
        <w:rPr>
          <w:sz w:val="24"/>
          <w:szCs w:val="24"/>
        </w:rPr>
        <w:t xml:space="preserve">  </w:t>
      </w:r>
      <w:r w:rsidRPr="004744EB">
        <w:rPr>
          <w:b/>
          <w:sz w:val="24"/>
          <w:szCs w:val="24"/>
        </w:rPr>
        <w:t>Знакомство с выполнением невысокого рельефного изображения.</w:t>
      </w:r>
      <w:r w:rsidRPr="004744EB">
        <w:rPr>
          <w:sz w:val="24"/>
          <w:szCs w:val="24"/>
        </w:rPr>
        <w:t xml:space="preserve"> Формирование умения набирать массу изображения, способом </w:t>
      </w:r>
      <w:proofErr w:type="spellStart"/>
      <w:r w:rsidRPr="004744EB">
        <w:rPr>
          <w:sz w:val="24"/>
          <w:szCs w:val="24"/>
        </w:rPr>
        <w:t>отщипывания</w:t>
      </w:r>
      <w:proofErr w:type="spellEnd"/>
      <w:r w:rsidRPr="004744EB">
        <w:rPr>
          <w:sz w:val="24"/>
          <w:szCs w:val="24"/>
        </w:rPr>
        <w:t xml:space="preserve"> пластилина от целого куска и наклеивания на изображение – шаблон.  Композиция «Репка», «Свекла», «Морковь» «Яблоко», «Ягоды», «Виноград» и др.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формат А</w:t>
      </w:r>
      <w:proofErr w:type="gramStart"/>
      <w:r w:rsidRPr="004744EB">
        <w:rPr>
          <w:sz w:val="24"/>
          <w:szCs w:val="24"/>
        </w:rPr>
        <w:t>4</w:t>
      </w:r>
      <w:proofErr w:type="gramEnd"/>
      <w:r w:rsidRPr="004744EB">
        <w:rPr>
          <w:sz w:val="24"/>
          <w:szCs w:val="24"/>
        </w:rPr>
        <w:t xml:space="preserve">, пластилин. </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выполнение зарисовок овощей, фруктов, ягод.</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–2 ч.</w:t>
      </w:r>
      <w:r w:rsidR="00504E8C" w:rsidRPr="004744EB">
        <w:rPr>
          <w:sz w:val="24"/>
          <w:szCs w:val="24"/>
        </w:rPr>
        <w:t xml:space="preserve"> </w:t>
      </w:r>
    </w:p>
    <w:p w:rsidR="004339FA" w:rsidRPr="004744EB" w:rsidRDefault="004339FA" w:rsidP="00F16507">
      <w:pPr>
        <w:spacing w:line="360" w:lineRule="auto"/>
        <w:jc w:val="both"/>
        <w:rPr>
          <w:sz w:val="24"/>
          <w:szCs w:val="24"/>
        </w:rPr>
      </w:pPr>
      <w:r w:rsidRPr="004744EB">
        <w:rPr>
          <w:b/>
          <w:sz w:val="24"/>
          <w:szCs w:val="24"/>
        </w:rPr>
        <w:t xml:space="preserve">1.2. Тема: Закрепление умения набирать </w:t>
      </w:r>
      <w:proofErr w:type="spellStart"/>
      <w:r w:rsidRPr="004744EB">
        <w:rPr>
          <w:b/>
          <w:sz w:val="24"/>
          <w:szCs w:val="24"/>
        </w:rPr>
        <w:t>полуобъемную</w:t>
      </w:r>
      <w:proofErr w:type="spellEnd"/>
      <w:r w:rsidRPr="004744EB">
        <w:rPr>
          <w:b/>
          <w:sz w:val="24"/>
          <w:szCs w:val="24"/>
        </w:rPr>
        <w:t xml:space="preserve"> массу изображения.</w:t>
      </w:r>
      <w:r w:rsidRPr="004744EB">
        <w:rPr>
          <w:sz w:val="24"/>
          <w:szCs w:val="24"/>
        </w:rPr>
        <w:t xml:space="preserve"> Дальнейшее формирование умения работать с </w:t>
      </w:r>
      <w:proofErr w:type="spellStart"/>
      <w:r w:rsidRPr="004744EB">
        <w:rPr>
          <w:sz w:val="24"/>
          <w:szCs w:val="24"/>
        </w:rPr>
        <w:t>полуобъемным</w:t>
      </w:r>
      <w:proofErr w:type="spellEnd"/>
      <w:r w:rsidRPr="004744EB">
        <w:rPr>
          <w:sz w:val="24"/>
          <w:szCs w:val="24"/>
        </w:rPr>
        <w:t xml:space="preserve"> изображением, дополнение композиции мелкими деталями. Композиция «Божья коровка», «Жуки», «Кит». </w:t>
      </w:r>
      <w:r w:rsidRPr="004744EB">
        <w:rPr>
          <w:i/>
          <w:sz w:val="24"/>
          <w:szCs w:val="24"/>
        </w:rPr>
        <w:t xml:space="preserve">Материалы: </w:t>
      </w:r>
      <w:r w:rsidRPr="004744EB">
        <w:rPr>
          <w:sz w:val="24"/>
          <w:szCs w:val="24"/>
        </w:rPr>
        <w:t xml:space="preserve"> картон формат А</w:t>
      </w:r>
      <w:proofErr w:type="gramStart"/>
      <w:r w:rsidRPr="004744EB">
        <w:rPr>
          <w:sz w:val="24"/>
          <w:szCs w:val="24"/>
        </w:rPr>
        <w:t>4</w:t>
      </w:r>
      <w:proofErr w:type="gramEnd"/>
      <w:r w:rsidRPr="004744EB">
        <w:rPr>
          <w:sz w:val="24"/>
          <w:szCs w:val="24"/>
        </w:rPr>
        <w:t xml:space="preserve">, пластилин. </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работа с иллюстративным материалом.</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–2 ч.</w:t>
      </w:r>
      <w:r w:rsidR="00504E8C" w:rsidRPr="004744EB">
        <w:rPr>
          <w:sz w:val="24"/>
          <w:szCs w:val="24"/>
        </w:rPr>
        <w:t xml:space="preserve"> </w:t>
      </w:r>
    </w:p>
    <w:p w:rsidR="004339FA" w:rsidRPr="004744EB" w:rsidRDefault="004339FA" w:rsidP="00F16507">
      <w:pPr>
        <w:spacing w:line="360" w:lineRule="auto"/>
        <w:jc w:val="both"/>
        <w:rPr>
          <w:sz w:val="24"/>
          <w:szCs w:val="24"/>
        </w:rPr>
      </w:pPr>
      <w:r w:rsidRPr="004744EB">
        <w:rPr>
          <w:b/>
          <w:sz w:val="24"/>
          <w:szCs w:val="24"/>
        </w:rPr>
        <w:t>1.3. Тема: Создание сложной формы предмета с последующим декорированием</w:t>
      </w:r>
      <w:r w:rsidRPr="004744EB">
        <w:rPr>
          <w:sz w:val="24"/>
          <w:szCs w:val="24"/>
        </w:rPr>
        <w:t xml:space="preserve">. Формирование способности добиваться выразительности образа, развитие фантазии, воображения. «Печатный пряник», «Жаворонки» и др.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формат А</w:t>
      </w:r>
      <w:proofErr w:type="gramStart"/>
      <w:r w:rsidRPr="004744EB">
        <w:rPr>
          <w:sz w:val="24"/>
          <w:szCs w:val="24"/>
        </w:rPr>
        <w:t>4</w:t>
      </w:r>
      <w:proofErr w:type="gramEnd"/>
      <w:r w:rsidRPr="004744EB">
        <w:rPr>
          <w:sz w:val="24"/>
          <w:szCs w:val="24"/>
        </w:rPr>
        <w:t xml:space="preserve">, пластилин, семечки крупы, макаронные изделия и др. </w:t>
      </w:r>
      <w:r w:rsidRPr="004744EB">
        <w:rPr>
          <w:i/>
          <w:sz w:val="24"/>
          <w:szCs w:val="24"/>
        </w:rPr>
        <w:t>Самостоятельная работа</w:t>
      </w:r>
      <w:r w:rsidRPr="004744EB">
        <w:rPr>
          <w:sz w:val="24"/>
          <w:szCs w:val="24"/>
        </w:rPr>
        <w:t>: выполнение эскиза тульского или орловского пряника, печенья  «жаворонок».</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–3 ч.</w:t>
      </w:r>
      <w:r w:rsidR="00504E8C" w:rsidRPr="004744EB">
        <w:rPr>
          <w:sz w:val="24"/>
          <w:szCs w:val="24"/>
        </w:rPr>
        <w:t xml:space="preserve"> </w:t>
      </w:r>
    </w:p>
    <w:p w:rsidR="004339FA" w:rsidRPr="004744EB" w:rsidRDefault="004339FA" w:rsidP="00F16507">
      <w:pPr>
        <w:spacing w:line="360" w:lineRule="auto"/>
        <w:jc w:val="center"/>
        <w:rPr>
          <w:b/>
          <w:sz w:val="24"/>
          <w:szCs w:val="24"/>
        </w:rPr>
      </w:pPr>
    </w:p>
    <w:p w:rsidR="00946781" w:rsidRDefault="00946781" w:rsidP="00F16507">
      <w:pPr>
        <w:spacing w:line="360" w:lineRule="auto"/>
        <w:jc w:val="center"/>
        <w:rPr>
          <w:b/>
          <w:sz w:val="24"/>
          <w:szCs w:val="24"/>
        </w:rPr>
      </w:pPr>
    </w:p>
    <w:p w:rsidR="004339FA" w:rsidRPr="004744EB" w:rsidRDefault="004339FA" w:rsidP="00F16507">
      <w:pPr>
        <w:spacing w:line="360" w:lineRule="auto"/>
        <w:jc w:val="center"/>
        <w:rPr>
          <w:b/>
          <w:sz w:val="24"/>
          <w:szCs w:val="24"/>
        </w:rPr>
      </w:pPr>
      <w:r w:rsidRPr="004744EB">
        <w:rPr>
          <w:b/>
          <w:sz w:val="24"/>
          <w:szCs w:val="24"/>
        </w:rPr>
        <w:lastRenderedPageBreak/>
        <w:t>Раздел 2:  «Объемные изображения»</w:t>
      </w:r>
    </w:p>
    <w:p w:rsidR="004339FA" w:rsidRPr="004744EB" w:rsidRDefault="004339FA" w:rsidP="00F16507">
      <w:pPr>
        <w:tabs>
          <w:tab w:val="left" w:pos="0"/>
        </w:tabs>
        <w:spacing w:line="360" w:lineRule="auto"/>
        <w:rPr>
          <w:sz w:val="24"/>
          <w:szCs w:val="24"/>
        </w:rPr>
      </w:pPr>
      <w:r w:rsidRPr="004744EB">
        <w:rPr>
          <w:b/>
          <w:sz w:val="24"/>
          <w:szCs w:val="24"/>
        </w:rPr>
        <w:t>2.1  Тема:</w:t>
      </w:r>
      <w:r w:rsidRPr="004744EB">
        <w:rPr>
          <w:sz w:val="24"/>
          <w:szCs w:val="24"/>
        </w:rPr>
        <w:t xml:space="preserve">  </w:t>
      </w:r>
      <w:r w:rsidRPr="004744EB">
        <w:rPr>
          <w:b/>
          <w:sz w:val="24"/>
          <w:szCs w:val="24"/>
        </w:rPr>
        <w:t xml:space="preserve">Лепка геометрических форм. </w:t>
      </w:r>
      <w:r w:rsidRPr="004744EB">
        <w:rPr>
          <w:sz w:val="24"/>
          <w:szCs w:val="24"/>
        </w:rPr>
        <w:t>Знакомство с объемом, первоначальные навыки передачи объема. Упражнение на выполнение  шара (глобус), куба (кубик для настольных игр), конуса (мороженое). Выполнение задания «Робот», «Ракета», «</w:t>
      </w:r>
      <w:proofErr w:type="spellStart"/>
      <w:r w:rsidRPr="004744EB">
        <w:rPr>
          <w:sz w:val="24"/>
          <w:szCs w:val="24"/>
        </w:rPr>
        <w:t>Трансформер</w:t>
      </w:r>
      <w:proofErr w:type="spellEnd"/>
      <w:r w:rsidRPr="004744EB">
        <w:rPr>
          <w:sz w:val="24"/>
          <w:szCs w:val="24"/>
        </w:rPr>
        <w:t xml:space="preserve">». </w:t>
      </w:r>
      <w:r w:rsidRPr="004744EB">
        <w:rPr>
          <w:i/>
          <w:sz w:val="24"/>
          <w:szCs w:val="24"/>
        </w:rPr>
        <w:t xml:space="preserve">Материалы: </w:t>
      </w:r>
      <w:r w:rsidRPr="004744EB">
        <w:rPr>
          <w:sz w:val="24"/>
          <w:szCs w:val="24"/>
        </w:rPr>
        <w:t xml:space="preserve"> картон, пластилин. </w:t>
      </w:r>
    </w:p>
    <w:p w:rsidR="004339FA" w:rsidRPr="004744EB" w:rsidRDefault="004339FA" w:rsidP="00F16507">
      <w:pPr>
        <w:tabs>
          <w:tab w:val="left" w:pos="0"/>
        </w:tabs>
        <w:spacing w:line="360" w:lineRule="auto"/>
        <w:rPr>
          <w:sz w:val="24"/>
          <w:szCs w:val="24"/>
        </w:rPr>
      </w:pPr>
      <w:r w:rsidRPr="004744EB">
        <w:rPr>
          <w:i/>
          <w:sz w:val="24"/>
          <w:szCs w:val="24"/>
        </w:rPr>
        <w:t>Самостоятельная работа</w:t>
      </w:r>
      <w:r w:rsidRPr="004744EB">
        <w:rPr>
          <w:sz w:val="24"/>
          <w:szCs w:val="24"/>
        </w:rPr>
        <w:t>: изображение геометрических фигур.</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–2 ч.</w:t>
      </w:r>
      <w:r w:rsidR="00504E8C" w:rsidRPr="004744EB">
        <w:rPr>
          <w:sz w:val="24"/>
          <w:szCs w:val="24"/>
        </w:rPr>
        <w:t xml:space="preserve"> </w:t>
      </w:r>
    </w:p>
    <w:p w:rsidR="004339FA" w:rsidRPr="004744EB" w:rsidRDefault="004339FA" w:rsidP="00F16507">
      <w:pPr>
        <w:spacing w:line="360" w:lineRule="auto"/>
        <w:jc w:val="both"/>
        <w:rPr>
          <w:sz w:val="24"/>
          <w:szCs w:val="24"/>
        </w:rPr>
      </w:pPr>
      <w:r w:rsidRPr="004744EB">
        <w:rPr>
          <w:b/>
          <w:sz w:val="24"/>
          <w:szCs w:val="24"/>
        </w:rPr>
        <w:t>2.2. Тема:</w:t>
      </w:r>
      <w:r w:rsidRPr="004744EB">
        <w:rPr>
          <w:sz w:val="24"/>
          <w:szCs w:val="24"/>
        </w:rPr>
        <w:t xml:space="preserve">  </w:t>
      </w:r>
      <w:r w:rsidRPr="004744EB">
        <w:rPr>
          <w:b/>
          <w:sz w:val="24"/>
          <w:szCs w:val="24"/>
        </w:rPr>
        <w:t xml:space="preserve">Изготовление игрушек из пластилина и природных материалов (шишки, желуди, ореховая и яичная скорлупа, ракушки). </w:t>
      </w:r>
      <w:r w:rsidRPr="004744EB">
        <w:rPr>
          <w:sz w:val="24"/>
          <w:szCs w:val="24"/>
        </w:rPr>
        <w:t>Формирование навыков моделирования, развитие воображения, фантазии.</w:t>
      </w:r>
      <w:r w:rsidRPr="004744EB">
        <w:rPr>
          <w:b/>
          <w:sz w:val="24"/>
          <w:szCs w:val="24"/>
        </w:rPr>
        <w:t xml:space="preserve"> </w:t>
      </w:r>
      <w:r w:rsidRPr="004744EB">
        <w:rPr>
          <w:sz w:val="24"/>
          <w:szCs w:val="24"/>
        </w:rPr>
        <w:t xml:space="preserve">Применение пластилина как соединительного материала. «Ежик», «Лесовик», «Пугало огородное» и др.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пластилин. </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выполнение эскизов игрушек из природных материалов.</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–2 ч.</w:t>
      </w:r>
      <w:r w:rsidR="00504E8C" w:rsidRPr="004744EB">
        <w:rPr>
          <w:sz w:val="24"/>
          <w:szCs w:val="24"/>
        </w:rPr>
        <w:t xml:space="preserve"> </w:t>
      </w:r>
    </w:p>
    <w:p w:rsidR="004339FA" w:rsidRPr="004744EB" w:rsidRDefault="004339FA" w:rsidP="00F16507">
      <w:pPr>
        <w:spacing w:line="360" w:lineRule="auto"/>
        <w:jc w:val="both"/>
        <w:rPr>
          <w:sz w:val="24"/>
          <w:szCs w:val="24"/>
        </w:rPr>
      </w:pPr>
      <w:r w:rsidRPr="004744EB">
        <w:rPr>
          <w:b/>
          <w:sz w:val="24"/>
          <w:szCs w:val="24"/>
        </w:rPr>
        <w:t xml:space="preserve">2.3. Тема: </w:t>
      </w:r>
      <w:r w:rsidRPr="004744EB">
        <w:rPr>
          <w:sz w:val="24"/>
          <w:szCs w:val="24"/>
        </w:rPr>
        <w:t xml:space="preserve"> </w:t>
      </w:r>
      <w:r w:rsidRPr="004744EB">
        <w:rPr>
          <w:b/>
          <w:sz w:val="24"/>
          <w:szCs w:val="24"/>
        </w:rPr>
        <w:t>Закрепление навыков работы с объемными формами.</w:t>
      </w:r>
      <w:r w:rsidRPr="004744EB">
        <w:rPr>
          <w:sz w:val="24"/>
          <w:szCs w:val="24"/>
        </w:rPr>
        <w:t xml:space="preserve"> Закрепление предыдущего материала, развитие фантазии, воображения. Выполнение композиции «Новогодняя елка».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пластилин, бусинки, ленты, </w:t>
      </w:r>
      <w:proofErr w:type="spellStart"/>
      <w:r w:rsidRPr="004744EB">
        <w:rPr>
          <w:sz w:val="24"/>
          <w:szCs w:val="24"/>
        </w:rPr>
        <w:t>пайетки</w:t>
      </w:r>
      <w:proofErr w:type="spellEnd"/>
      <w:r w:rsidRPr="004744EB">
        <w:rPr>
          <w:sz w:val="24"/>
          <w:szCs w:val="24"/>
        </w:rPr>
        <w:t xml:space="preserve">. </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выполнение эскиза новогодней Елки.</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w:t>
      </w:r>
      <w:r w:rsidR="00DE603D" w:rsidRPr="004744EB">
        <w:rPr>
          <w:rFonts w:eastAsia="Lucida Grande CY"/>
          <w:sz w:val="24"/>
          <w:szCs w:val="24"/>
        </w:rPr>
        <w:t>4</w:t>
      </w:r>
      <w:r w:rsidRPr="004744EB">
        <w:rPr>
          <w:rFonts w:eastAsia="Lucida Grande CY"/>
          <w:sz w:val="24"/>
          <w:szCs w:val="24"/>
        </w:rPr>
        <w:t xml:space="preserve"> ч.</w:t>
      </w:r>
      <w:r w:rsidRPr="004744EB">
        <w:rPr>
          <w:sz w:val="24"/>
          <w:szCs w:val="24"/>
        </w:rPr>
        <w:t xml:space="preserve"> </w:t>
      </w:r>
    </w:p>
    <w:p w:rsidR="004339FA" w:rsidRPr="004744EB" w:rsidRDefault="004339FA" w:rsidP="00F16507">
      <w:pPr>
        <w:spacing w:line="360" w:lineRule="auto"/>
        <w:jc w:val="center"/>
        <w:rPr>
          <w:b/>
          <w:sz w:val="24"/>
          <w:szCs w:val="24"/>
        </w:rPr>
      </w:pPr>
    </w:p>
    <w:p w:rsidR="004339FA" w:rsidRPr="004744EB" w:rsidRDefault="004339FA" w:rsidP="00F16507">
      <w:pPr>
        <w:spacing w:line="360" w:lineRule="auto"/>
        <w:jc w:val="center"/>
        <w:rPr>
          <w:b/>
          <w:sz w:val="24"/>
          <w:szCs w:val="24"/>
        </w:rPr>
      </w:pPr>
      <w:r w:rsidRPr="004744EB">
        <w:rPr>
          <w:b/>
          <w:sz w:val="24"/>
          <w:szCs w:val="24"/>
        </w:rPr>
        <w:t>Раздел 3:  «Соленое тесто»</w:t>
      </w:r>
    </w:p>
    <w:p w:rsidR="004339FA" w:rsidRPr="004744EB" w:rsidRDefault="004339FA" w:rsidP="00F16507">
      <w:pPr>
        <w:spacing w:line="360" w:lineRule="auto"/>
        <w:jc w:val="both"/>
        <w:rPr>
          <w:sz w:val="24"/>
          <w:szCs w:val="24"/>
        </w:rPr>
      </w:pPr>
      <w:r w:rsidRPr="004744EB">
        <w:rPr>
          <w:b/>
          <w:sz w:val="24"/>
          <w:szCs w:val="24"/>
        </w:rPr>
        <w:t>3.1. Тема: Знакомство с техникой «Соленое тесто».</w:t>
      </w:r>
      <w:r w:rsidRPr="004744EB">
        <w:rPr>
          <w:sz w:val="24"/>
          <w:szCs w:val="24"/>
        </w:rPr>
        <w:t xml:space="preserve"> </w:t>
      </w:r>
      <w:r w:rsidRPr="004744EB">
        <w:rPr>
          <w:b/>
          <w:sz w:val="24"/>
          <w:szCs w:val="24"/>
        </w:rPr>
        <w:t xml:space="preserve">Инструменты и материалы. </w:t>
      </w:r>
      <w:r w:rsidRPr="004744EB">
        <w:rPr>
          <w:sz w:val="24"/>
          <w:szCs w:val="24"/>
        </w:rPr>
        <w:t>Знакомство с технологией изготовления соленого теста, его физическими и химическими свойствами. Знакомство с инструментами и материалами. Выполнение композиции на свободную тему.</w:t>
      </w:r>
    </w:p>
    <w:p w:rsidR="004339FA" w:rsidRPr="004744EB" w:rsidRDefault="004339FA" w:rsidP="00F16507">
      <w:pPr>
        <w:spacing w:line="360" w:lineRule="auto"/>
        <w:jc w:val="both"/>
        <w:rPr>
          <w:sz w:val="24"/>
          <w:szCs w:val="24"/>
        </w:rPr>
      </w:pPr>
      <w:r w:rsidRPr="004744EB">
        <w:rPr>
          <w:i/>
          <w:sz w:val="24"/>
          <w:szCs w:val="24"/>
        </w:rPr>
        <w:t>Материалы:</w:t>
      </w:r>
      <w:r w:rsidRPr="004744EB">
        <w:rPr>
          <w:sz w:val="24"/>
          <w:szCs w:val="24"/>
        </w:rPr>
        <w:t xml:space="preserve"> соленое тесто, стеки, основа формат А</w:t>
      </w:r>
      <w:proofErr w:type="gramStart"/>
      <w:r w:rsidRPr="004744EB">
        <w:rPr>
          <w:sz w:val="24"/>
          <w:szCs w:val="24"/>
        </w:rPr>
        <w:t>4</w:t>
      </w:r>
      <w:proofErr w:type="gramEnd"/>
      <w:r w:rsidRPr="004744EB">
        <w:rPr>
          <w:sz w:val="24"/>
          <w:szCs w:val="24"/>
        </w:rPr>
        <w:t>, гуашь.</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выполнение несложных элементов: шарик, «колбаска», жгут, и др.</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–2 ч.</w:t>
      </w:r>
      <w:r w:rsidR="00504E8C" w:rsidRPr="004744EB">
        <w:rPr>
          <w:sz w:val="24"/>
          <w:szCs w:val="24"/>
        </w:rPr>
        <w:t xml:space="preserve"> </w:t>
      </w:r>
    </w:p>
    <w:p w:rsidR="004339FA" w:rsidRPr="004744EB" w:rsidRDefault="004339FA" w:rsidP="00F16507">
      <w:pPr>
        <w:spacing w:line="360" w:lineRule="auto"/>
        <w:jc w:val="both"/>
        <w:rPr>
          <w:sz w:val="24"/>
          <w:szCs w:val="24"/>
        </w:rPr>
      </w:pPr>
      <w:r w:rsidRPr="004744EB">
        <w:rPr>
          <w:b/>
          <w:sz w:val="24"/>
          <w:szCs w:val="24"/>
        </w:rPr>
        <w:t>3.2. Тема:</w:t>
      </w:r>
      <w:r w:rsidRPr="004744EB">
        <w:rPr>
          <w:sz w:val="24"/>
          <w:szCs w:val="24"/>
        </w:rPr>
        <w:t xml:space="preserve"> </w:t>
      </w:r>
      <w:proofErr w:type="spellStart"/>
      <w:r w:rsidRPr="004744EB">
        <w:rPr>
          <w:b/>
          <w:sz w:val="24"/>
          <w:szCs w:val="24"/>
        </w:rPr>
        <w:t>Полуобъемная</w:t>
      </w:r>
      <w:proofErr w:type="spellEnd"/>
      <w:r w:rsidRPr="004744EB">
        <w:rPr>
          <w:b/>
          <w:sz w:val="24"/>
          <w:szCs w:val="24"/>
        </w:rPr>
        <w:t xml:space="preserve"> композиция «Цирк» в технике «соленое тесто».</w:t>
      </w:r>
      <w:r w:rsidRPr="004744EB">
        <w:rPr>
          <w:sz w:val="24"/>
          <w:szCs w:val="24"/>
        </w:rPr>
        <w:t xml:space="preserve"> Формирование умения сохранять цельность композиции, работая с мелкими деталями. </w:t>
      </w:r>
    </w:p>
    <w:p w:rsidR="004339FA" w:rsidRPr="004744EB" w:rsidRDefault="004339FA" w:rsidP="00F16507">
      <w:pPr>
        <w:spacing w:line="360" w:lineRule="auto"/>
        <w:jc w:val="both"/>
        <w:rPr>
          <w:sz w:val="24"/>
          <w:szCs w:val="24"/>
        </w:rPr>
      </w:pPr>
      <w:r w:rsidRPr="004744EB">
        <w:rPr>
          <w:i/>
          <w:sz w:val="24"/>
          <w:szCs w:val="24"/>
        </w:rPr>
        <w:t>Материалы:</w:t>
      </w:r>
      <w:r w:rsidRPr="004744EB">
        <w:rPr>
          <w:sz w:val="24"/>
          <w:szCs w:val="24"/>
        </w:rPr>
        <w:t xml:space="preserve"> соленое тесто, стеки, основа формат А</w:t>
      </w:r>
      <w:proofErr w:type="gramStart"/>
      <w:r w:rsidRPr="004744EB">
        <w:rPr>
          <w:sz w:val="24"/>
          <w:szCs w:val="24"/>
        </w:rPr>
        <w:t>4</w:t>
      </w:r>
      <w:proofErr w:type="gramEnd"/>
      <w:r w:rsidRPr="004744EB">
        <w:rPr>
          <w:sz w:val="24"/>
          <w:szCs w:val="24"/>
        </w:rPr>
        <w:t>, гуашь.</w:t>
      </w:r>
    </w:p>
    <w:p w:rsidR="004339FA" w:rsidRPr="004744EB" w:rsidRDefault="004339FA" w:rsidP="00F16507">
      <w:pPr>
        <w:spacing w:line="360" w:lineRule="auto"/>
        <w:jc w:val="both"/>
        <w:rPr>
          <w:sz w:val="24"/>
          <w:szCs w:val="24"/>
        </w:rPr>
      </w:pPr>
      <w:r w:rsidRPr="004744EB">
        <w:rPr>
          <w:sz w:val="24"/>
          <w:szCs w:val="24"/>
        </w:rPr>
        <w:t xml:space="preserve"> </w:t>
      </w:r>
      <w:r w:rsidRPr="004744EB">
        <w:rPr>
          <w:i/>
          <w:sz w:val="24"/>
          <w:szCs w:val="24"/>
        </w:rPr>
        <w:t>Самостоятельная работа</w:t>
      </w:r>
      <w:r w:rsidRPr="004744EB">
        <w:rPr>
          <w:sz w:val="24"/>
          <w:szCs w:val="24"/>
        </w:rPr>
        <w:t>: просмотр книжных иллюстраций, подбор материала по теме «Цирк».</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–4 ч.</w:t>
      </w:r>
      <w:r w:rsidRPr="004744EB">
        <w:rPr>
          <w:sz w:val="24"/>
          <w:szCs w:val="24"/>
        </w:rPr>
        <w:t xml:space="preserve"> </w:t>
      </w:r>
    </w:p>
    <w:p w:rsidR="004339FA" w:rsidRPr="004744EB" w:rsidRDefault="004339FA" w:rsidP="00F16507">
      <w:pPr>
        <w:spacing w:line="360" w:lineRule="auto"/>
        <w:jc w:val="both"/>
        <w:rPr>
          <w:sz w:val="24"/>
          <w:szCs w:val="24"/>
        </w:rPr>
      </w:pPr>
      <w:r w:rsidRPr="004744EB">
        <w:rPr>
          <w:b/>
          <w:sz w:val="24"/>
          <w:szCs w:val="24"/>
        </w:rPr>
        <w:lastRenderedPageBreak/>
        <w:t xml:space="preserve">3.3. Тема: «Изразец». </w:t>
      </w:r>
      <w:r w:rsidRPr="004744EB">
        <w:rPr>
          <w:sz w:val="24"/>
          <w:szCs w:val="24"/>
        </w:rPr>
        <w:t>Знакомство с русскими изразцами.</w:t>
      </w:r>
      <w:r w:rsidRPr="004744EB">
        <w:rPr>
          <w:b/>
          <w:sz w:val="24"/>
          <w:szCs w:val="24"/>
        </w:rPr>
        <w:t xml:space="preserve"> </w:t>
      </w:r>
      <w:r w:rsidRPr="004744EB">
        <w:rPr>
          <w:sz w:val="24"/>
          <w:szCs w:val="24"/>
        </w:rPr>
        <w:t>Формирование</w:t>
      </w:r>
      <w:r w:rsidRPr="004744EB">
        <w:rPr>
          <w:b/>
          <w:sz w:val="24"/>
          <w:szCs w:val="24"/>
        </w:rPr>
        <w:t xml:space="preserve"> </w:t>
      </w:r>
      <w:r w:rsidRPr="004744EB">
        <w:rPr>
          <w:sz w:val="24"/>
          <w:szCs w:val="24"/>
        </w:rPr>
        <w:t>навыка стилизации природных форм в орнамент.</w:t>
      </w:r>
      <w:r w:rsidRPr="004744EB">
        <w:rPr>
          <w:b/>
          <w:sz w:val="24"/>
          <w:szCs w:val="24"/>
        </w:rPr>
        <w:t xml:space="preserve"> </w:t>
      </w:r>
      <w:r w:rsidRPr="004744EB">
        <w:rPr>
          <w:sz w:val="24"/>
          <w:szCs w:val="24"/>
        </w:rPr>
        <w:t xml:space="preserve">Изготовление плакетки для изразца, нанесение орнамента. </w:t>
      </w:r>
    </w:p>
    <w:p w:rsidR="004339FA" w:rsidRPr="004744EB" w:rsidRDefault="004339FA" w:rsidP="00F16507">
      <w:pPr>
        <w:spacing w:line="360" w:lineRule="auto"/>
        <w:jc w:val="both"/>
        <w:rPr>
          <w:sz w:val="24"/>
          <w:szCs w:val="24"/>
        </w:rPr>
      </w:pPr>
      <w:r w:rsidRPr="004744EB">
        <w:rPr>
          <w:i/>
          <w:sz w:val="24"/>
          <w:szCs w:val="24"/>
        </w:rPr>
        <w:t>Материалы:</w:t>
      </w:r>
      <w:r w:rsidRPr="004744EB">
        <w:rPr>
          <w:sz w:val="24"/>
          <w:szCs w:val="24"/>
        </w:rPr>
        <w:t xml:space="preserve"> соленое тесто, стеки, основа формат А</w:t>
      </w:r>
      <w:proofErr w:type="gramStart"/>
      <w:r w:rsidRPr="004744EB">
        <w:rPr>
          <w:sz w:val="24"/>
          <w:szCs w:val="24"/>
        </w:rPr>
        <w:t>4</w:t>
      </w:r>
      <w:proofErr w:type="gramEnd"/>
      <w:r w:rsidRPr="004744EB">
        <w:rPr>
          <w:sz w:val="24"/>
          <w:szCs w:val="24"/>
        </w:rPr>
        <w:t>, гуашь.</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Подбор иллюстративного материала по теме «Орнамент».</w:t>
      </w:r>
    </w:p>
    <w:p w:rsidR="004339FA" w:rsidRPr="004744EB" w:rsidRDefault="004339FA" w:rsidP="00F16507">
      <w:pPr>
        <w:spacing w:line="360" w:lineRule="auto"/>
        <w:jc w:val="both"/>
        <w:rPr>
          <w:sz w:val="24"/>
          <w:szCs w:val="24"/>
        </w:rPr>
      </w:pPr>
      <w:r w:rsidRPr="004744EB">
        <w:rPr>
          <w:rFonts w:eastAsia="Lucida Grande CY"/>
          <w:i/>
          <w:sz w:val="24"/>
          <w:szCs w:val="24"/>
        </w:rPr>
        <w:t>Кол-во часов</w:t>
      </w:r>
      <w:r w:rsidRPr="004744EB">
        <w:rPr>
          <w:rFonts w:eastAsia="Lucida Grande CY"/>
          <w:sz w:val="24"/>
          <w:szCs w:val="24"/>
        </w:rPr>
        <w:t>: аудиторных –4 ч.</w:t>
      </w:r>
    </w:p>
    <w:p w:rsidR="004339FA" w:rsidRPr="004744EB" w:rsidRDefault="004339FA" w:rsidP="00F16507">
      <w:pPr>
        <w:spacing w:line="360" w:lineRule="auto"/>
        <w:jc w:val="both"/>
        <w:rPr>
          <w:sz w:val="24"/>
          <w:szCs w:val="24"/>
        </w:rPr>
      </w:pPr>
    </w:p>
    <w:p w:rsidR="004339FA" w:rsidRPr="004744EB" w:rsidRDefault="004339FA" w:rsidP="00F16507">
      <w:pPr>
        <w:spacing w:line="360" w:lineRule="auto"/>
        <w:jc w:val="center"/>
        <w:rPr>
          <w:sz w:val="24"/>
          <w:szCs w:val="24"/>
        </w:rPr>
      </w:pPr>
      <w:r w:rsidRPr="004744EB">
        <w:rPr>
          <w:b/>
          <w:sz w:val="24"/>
          <w:szCs w:val="24"/>
        </w:rPr>
        <w:t>Раздел 4:  «Пластилиновая композиция»</w:t>
      </w:r>
    </w:p>
    <w:p w:rsidR="004339FA" w:rsidRPr="004744EB" w:rsidRDefault="004339FA" w:rsidP="00F16507">
      <w:pPr>
        <w:spacing w:line="360" w:lineRule="auto"/>
        <w:jc w:val="both"/>
        <w:rPr>
          <w:sz w:val="24"/>
          <w:szCs w:val="24"/>
        </w:rPr>
      </w:pPr>
      <w:r w:rsidRPr="004744EB">
        <w:rPr>
          <w:b/>
          <w:sz w:val="24"/>
          <w:szCs w:val="24"/>
        </w:rPr>
        <w:t>4.1.  Тема</w:t>
      </w:r>
      <w:r w:rsidRPr="004744EB">
        <w:rPr>
          <w:sz w:val="24"/>
          <w:szCs w:val="24"/>
        </w:rPr>
        <w:t xml:space="preserve">: </w:t>
      </w:r>
      <w:r w:rsidRPr="004744EB">
        <w:rPr>
          <w:b/>
          <w:sz w:val="24"/>
          <w:szCs w:val="24"/>
        </w:rPr>
        <w:t>Коллективная работа «Русская печка», «Очаг», «Камин».</w:t>
      </w:r>
      <w:r w:rsidRPr="004744EB">
        <w:rPr>
          <w:sz w:val="24"/>
          <w:szCs w:val="24"/>
        </w:rPr>
        <w:t xml:space="preserve"> Формирование навыков работы над коллективным заданием. Выполнение плоскостной композиции из фрагментов изразцов, выполненных на предыдущем уроке.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формат А</w:t>
      </w:r>
      <w:proofErr w:type="gramStart"/>
      <w:r w:rsidRPr="004744EB">
        <w:rPr>
          <w:sz w:val="24"/>
          <w:szCs w:val="24"/>
        </w:rPr>
        <w:t>4</w:t>
      </w:r>
      <w:proofErr w:type="gramEnd"/>
      <w:r w:rsidRPr="004744EB">
        <w:rPr>
          <w:sz w:val="24"/>
          <w:szCs w:val="24"/>
        </w:rPr>
        <w:t xml:space="preserve">, пластилин. </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подбор иллюстративного материала по заданной теме.</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–4 ч.</w:t>
      </w:r>
    </w:p>
    <w:p w:rsidR="004339FA" w:rsidRPr="004744EB" w:rsidRDefault="004339FA" w:rsidP="00F16507">
      <w:pPr>
        <w:spacing w:line="360" w:lineRule="auto"/>
        <w:jc w:val="both"/>
        <w:rPr>
          <w:sz w:val="24"/>
          <w:szCs w:val="24"/>
        </w:rPr>
      </w:pPr>
      <w:r w:rsidRPr="004744EB">
        <w:rPr>
          <w:b/>
          <w:sz w:val="24"/>
          <w:szCs w:val="24"/>
        </w:rPr>
        <w:t>4.2. Тема: Изготовление творческой работы на тему «Времена года».</w:t>
      </w:r>
      <w:r w:rsidRPr="004744EB">
        <w:rPr>
          <w:sz w:val="24"/>
          <w:szCs w:val="24"/>
        </w:rPr>
        <w:t xml:space="preserve"> Формирование способности добиваться выразительности образа, развитие фантазии, воображения. Выполнение плоскостной композиции с применением объемных деталей.</w:t>
      </w:r>
    </w:p>
    <w:p w:rsidR="004339FA" w:rsidRPr="004744EB" w:rsidRDefault="004339FA" w:rsidP="00F16507">
      <w:pPr>
        <w:spacing w:line="360" w:lineRule="auto"/>
        <w:jc w:val="both"/>
        <w:rPr>
          <w:sz w:val="24"/>
          <w:szCs w:val="24"/>
        </w:rPr>
      </w:pPr>
      <w:r w:rsidRPr="004744EB">
        <w:rPr>
          <w:sz w:val="24"/>
          <w:szCs w:val="24"/>
        </w:rPr>
        <w:t xml:space="preserve"> </w:t>
      </w:r>
      <w:r w:rsidRPr="004744EB">
        <w:rPr>
          <w:i/>
          <w:sz w:val="24"/>
          <w:szCs w:val="24"/>
        </w:rPr>
        <w:t xml:space="preserve">Материалы: </w:t>
      </w:r>
      <w:r w:rsidRPr="004744EB">
        <w:rPr>
          <w:sz w:val="24"/>
          <w:szCs w:val="24"/>
        </w:rPr>
        <w:t xml:space="preserve"> картон формат А</w:t>
      </w:r>
      <w:proofErr w:type="gramStart"/>
      <w:r w:rsidRPr="004744EB">
        <w:rPr>
          <w:sz w:val="24"/>
          <w:szCs w:val="24"/>
        </w:rPr>
        <w:t>4</w:t>
      </w:r>
      <w:proofErr w:type="gramEnd"/>
      <w:r w:rsidRPr="004744EB">
        <w:rPr>
          <w:sz w:val="24"/>
          <w:szCs w:val="24"/>
        </w:rPr>
        <w:t xml:space="preserve">, пластилин. </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xml:space="preserve">: подбор и просмотр иллюстраций о временах года. </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аудиторных –4 ч.</w:t>
      </w:r>
    </w:p>
    <w:p w:rsidR="004339FA" w:rsidRPr="004744EB" w:rsidRDefault="004339FA" w:rsidP="00F16507">
      <w:pPr>
        <w:spacing w:line="360" w:lineRule="auto"/>
        <w:jc w:val="center"/>
        <w:rPr>
          <w:b/>
          <w:sz w:val="24"/>
          <w:szCs w:val="24"/>
        </w:rPr>
      </w:pPr>
    </w:p>
    <w:p w:rsidR="004339FA" w:rsidRPr="004744EB" w:rsidRDefault="004339FA" w:rsidP="00F16507">
      <w:pPr>
        <w:spacing w:line="360" w:lineRule="auto"/>
        <w:jc w:val="center"/>
        <w:rPr>
          <w:b/>
          <w:caps/>
          <w:sz w:val="24"/>
          <w:szCs w:val="24"/>
        </w:rPr>
      </w:pPr>
      <w:r w:rsidRPr="004744EB">
        <w:rPr>
          <w:b/>
          <w:caps/>
          <w:sz w:val="24"/>
          <w:szCs w:val="24"/>
        </w:rPr>
        <w:t>3  год обучения</w:t>
      </w:r>
    </w:p>
    <w:p w:rsidR="004339FA" w:rsidRPr="004744EB" w:rsidRDefault="004339FA" w:rsidP="00F16507">
      <w:pPr>
        <w:spacing w:line="360" w:lineRule="auto"/>
        <w:jc w:val="center"/>
        <w:rPr>
          <w:b/>
          <w:sz w:val="24"/>
          <w:szCs w:val="24"/>
        </w:rPr>
      </w:pPr>
      <w:r w:rsidRPr="004744EB">
        <w:rPr>
          <w:b/>
          <w:sz w:val="24"/>
          <w:szCs w:val="24"/>
        </w:rPr>
        <w:t>Раздел 1:  «Коллаж»</w:t>
      </w:r>
    </w:p>
    <w:p w:rsidR="004339FA" w:rsidRPr="004744EB" w:rsidRDefault="004339FA" w:rsidP="00F16507">
      <w:pPr>
        <w:spacing w:line="360" w:lineRule="auto"/>
        <w:jc w:val="both"/>
        <w:rPr>
          <w:sz w:val="24"/>
          <w:szCs w:val="24"/>
        </w:rPr>
      </w:pPr>
      <w:r w:rsidRPr="004744EB">
        <w:rPr>
          <w:b/>
          <w:sz w:val="24"/>
          <w:szCs w:val="24"/>
        </w:rPr>
        <w:t>1.1. Тема:</w:t>
      </w:r>
      <w:r w:rsidRPr="004744EB">
        <w:rPr>
          <w:sz w:val="24"/>
          <w:szCs w:val="24"/>
        </w:rPr>
        <w:t xml:space="preserve"> </w:t>
      </w:r>
      <w:r w:rsidRPr="004744EB">
        <w:rPr>
          <w:b/>
          <w:sz w:val="24"/>
          <w:szCs w:val="24"/>
        </w:rPr>
        <w:t>Декоративное панно «Слово-образ».</w:t>
      </w:r>
      <w:r w:rsidRPr="004744EB">
        <w:rPr>
          <w:sz w:val="24"/>
          <w:szCs w:val="24"/>
        </w:rPr>
        <w:t xml:space="preserve"> Формирование умения находить цельную форму изображаемой композиции, развитие фантазии, освоение художественных приемов декора.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формат А</w:t>
      </w:r>
      <w:proofErr w:type="gramStart"/>
      <w:r w:rsidRPr="004744EB">
        <w:rPr>
          <w:sz w:val="24"/>
          <w:szCs w:val="24"/>
        </w:rPr>
        <w:t>4</w:t>
      </w:r>
      <w:proofErr w:type="gramEnd"/>
      <w:r w:rsidRPr="004744EB">
        <w:rPr>
          <w:sz w:val="24"/>
          <w:szCs w:val="24"/>
        </w:rPr>
        <w:t xml:space="preserve">, пластилин, природный материал. </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xml:space="preserve"> работа с книгой. Знакомство со шрифтами, шрифтовыми композициями. Копирование отдельных букв.</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–3 ч.</w:t>
      </w:r>
    </w:p>
    <w:p w:rsidR="004339FA" w:rsidRPr="004744EB" w:rsidRDefault="004339FA" w:rsidP="00F16507">
      <w:pPr>
        <w:spacing w:line="360" w:lineRule="auto"/>
        <w:jc w:val="both"/>
        <w:rPr>
          <w:sz w:val="24"/>
          <w:szCs w:val="24"/>
        </w:rPr>
      </w:pPr>
      <w:r w:rsidRPr="004744EB">
        <w:rPr>
          <w:b/>
          <w:sz w:val="24"/>
          <w:szCs w:val="24"/>
        </w:rPr>
        <w:t>1.2 Тема: Декоративное панно «Русская народная сказка» (коллективная творческая работа).</w:t>
      </w:r>
      <w:r w:rsidRPr="004744EB">
        <w:rPr>
          <w:sz w:val="24"/>
          <w:szCs w:val="24"/>
        </w:rPr>
        <w:t xml:space="preserve"> Развитие умения передавать характер сказочных персонажей средствами лепки. Развитие навыков работы над коллективным заданием.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формат А</w:t>
      </w:r>
      <w:proofErr w:type="gramStart"/>
      <w:r w:rsidRPr="004744EB">
        <w:rPr>
          <w:sz w:val="24"/>
          <w:szCs w:val="24"/>
        </w:rPr>
        <w:t>4</w:t>
      </w:r>
      <w:proofErr w:type="gramEnd"/>
      <w:r w:rsidRPr="004744EB">
        <w:rPr>
          <w:sz w:val="24"/>
          <w:szCs w:val="24"/>
        </w:rPr>
        <w:t xml:space="preserve">, пластилин, природный материал. </w:t>
      </w:r>
    </w:p>
    <w:p w:rsidR="004339FA" w:rsidRPr="004744EB" w:rsidRDefault="004339FA" w:rsidP="00F16507">
      <w:pPr>
        <w:spacing w:line="360" w:lineRule="auto"/>
        <w:jc w:val="both"/>
        <w:rPr>
          <w:sz w:val="24"/>
          <w:szCs w:val="24"/>
        </w:rPr>
      </w:pPr>
      <w:r w:rsidRPr="004744EB">
        <w:rPr>
          <w:sz w:val="24"/>
          <w:szCs w:val="24"/>
        </w:rPr>
        <w:t xml:space="preserve"> </w:t>
      </w:r>
      <w:r w:rsidRPr="004744EB">
        <w:rPr>
          <w:i/>
          <w:sz w:val="24"/>
          <w:szCs w:val="24"/>
        </w:rPr>
        <w:t>Самостоятельная работа</w:t>
      </w:r>
      <w:r w:rsidRPr="004744EB">
        <w:rPr>
          <w:sz w:val="24"/>
          <w:szCs w:val="24"/>
        </w:rPr>
        <w:t>: выполнение эскизов к русским сказкам.</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–4 ч.</w:t>
      </w:r>
    </w:p>
    <w:p w:rsidR="004339FA" w:rsidRPr="004744EB" w:rsidRDefault="004339FA" w:rsidP="00F16507">
      <w:pPr>
        <w:spacing w:line="360" w:lineRule="auto"/>
        <w:jc w:val="center"/>
        <w:rPr>
          <w:b/>
          <w:sz w:val="24"/>
          <w:szCs w:val="24"/>
        </w:rPr>
      </w:pPr>
      <w:r w:rsidRPr="004744EB">
        <w:rPr>
          <w:b/>
          <w:sz w:val="24"/>
          <w:szCs w:val="24"/>
        </w:rPr>
        <w:lastRenderedPageBreak/>
        <w:t>Раздел 2: «Композиция из пластилина и декоративных материалов»</w:t>
      </w:r>
    </w:p>
    <w:p w:rsidR="004339FA" w:rsidRPr="004744EB" w:rsidRDefault="004339FA" w:rsidP="00F16507">
      <w:pPr>
        <w:spacing w:line="360" w:lineRule="auto"/>
        <w:jc w:val="both"/>
        <w:rPr>
          <w:sz w:val="24"/>
          <w:szCs w:val="24"/>
        </w:rPr>
      </w:pPr>
      <w:r w:rsidRPr="004744EB">
        <w:rPr>
          <w:b/>
          <w:sz w:val="24"/>
          <w:szCs w:val="24"/>
        </w:rPr>
        <w:t>2.1 Тема: «Муравейник», «Паутинка с паучком». Выполнение композиции с использованием ниток, пластиковых трубочек, декоративных булавок, лент, кружева и др. материалов для рукоделия.</w:t>
      </w:r>
      <w:r w:rsidRPr="004744EB">
        <w:rPr>
          <w:sz w:val="24"/>
          <w:szCs w:val="24"/>
        </w:rPr>
        <w:t xml:space="preserve"> Развитие наблюдательности, фантазии, образного мышления, умение передавать пластику природных форм средствами лепки. </w:t>
      </w:r>
      <w:r w:rsidRPr="004744EB">
        <w:rPr>
          <w:i/>
          <w:sz w:val="24"/>
          <w:szCs w:val="24"/>
        </w:rPr>
        <w:t xml:space="preserve">Материалы: </w:t>
      </w:r>
      <w:r w:rsidRPr="004744EB">
        <w:rPr>
          <w:sz w:val="24"/>
          <w:szCs w:val="24"/>
        </w:rPr>
        <w:t xml:space="preserve"> картон формат А</w:t>
      </w:r>
      <w:proofErr w:type="gramStart"/>
      <w:r w:rsidRPr="004744EB">
        <w:rPr>
          <w:sz w:val="24"/>
          <w:szCs w:val="24"/>
        </w:rPr>
        <w:t>4</w:t>
      </w:r>
      <w:proofErr w:type="gramEnd"/>
      <w:r w:rsidRPr="004744EB">
        <w:rPr>
          <w:sz w:val="24"/>
          <w:szCs w:val="24"/>
        </w:rPr>
        <w:t xml:space="preserve">, пластилин, природный материал, нитки, бусины, пуговицы, ленты и др. </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сбор подготовительного материала, изучение иллюстраций.</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–4 ч.</w:t>
      </w:r>
    </w:p>
    <w:p w:rsidR="004339FA" w:rsidRPr="004744EB" w:rsidRDefault="004339FA" w:rsidP="00F16507">
      <w:pPr>
        <w:spacing w:line="360" w:lineRule="auto"/>
        <w:jc w:val="both"/>
        <w:rPr>
          <w:b/>
          <w:sz w:val="24"/>
          <w:szCs w:val="24"/>
        </w:rPr>
      </w:pPr>
      <w:r w:rsidRPr="004744EB">
        <w:rPr>
          <w:b/>
          <w:sz w:val="24"/>
          <w:szCs w:val="24"/>
        </w:rPr>
        <w:t>2.2 Тема:</w:t>
      </w:r>
      <w:r w:rsidRPr="004744EB">
        <w:rPr>
          <w:sz w:val="24"/>
          <w:szCs w:val="24"/>
        </w:rPr>
        <w:t xml:space="preserve"> </w:t>
      </w:r>
      <w:r w:rsidRPr="004744EB">
        <w:rPr>
          <w:b/>
          <w:sz w:val="24"/>
          <w:szCs w:val="24"/>
        </w:rPr>
        <w:t xml:space="preserve">Изделие «Волшебное зеркало» с применением пластилиновой живописи, декоративных материалов, фольги. </w:t>
      </w:r>
      <w:r w:rsidRPr="004744EB">
        <w:rPr>
          <w:sz w:val="24"/>
          <w:szCs w:val="24"/>
        </w:rPr>
        <w:t>Формирование навыков моделирования, развитие воображения, фантазии.</w:t>
      </w:r>
    </w:p>
    <w:p w:rsidR="004339FA" w:rsidRPr="004744EB" w:rsidRDefault="004339FA" w:rsidP="00F16507">
      <w:pPr>
        <w:spacing w:line="360" w:lineRule="auto"/>
        <w:jc w:val="both"/>
        <w:rPr>
          <w:sz w:val="24"/>
          <w:szCs w:val="24"/>
        </w:rPr>
      </w:pPr>
      <w:r w:rsidRPr="004744EB">
        <w:rPr>
          <w:sz w:val="24"/>
          <w:szCs w:val="24"/>
        </w:rPr>
        <w:t xml:space="preserve"> </w:t>
      </w:r>
      <w:r w:rsidRPr="004744EB">
        <w:rPr>
          <w:i/>
          <w:sz w:val="24"/>
          <w:szCs w:val="24"/>
        </w:rPr>
        <w:t xml:space="preserve">Материалы: </w:t>
      </w:r>
      <w:r w:rsidRPr="004744EB">
        <w:rPr>
          <w:sz w:val="24"/>
          <w:szCs w:val="24"/>
        </w:rPr>
        <w:t xml:space="preserve"> картон формат А</w:t>
      </w:r>
      <w:proofErr w:type="gramStart"/>
      <w:r w:rsidRPr="004744EB">
        <w:rPr>
          <w:sz w:val="24"/>
          <w:szCs w:val="24"/>
        </w:rPr>
        <w:t>4</w:t>
      </w:r>
      <w:proofErr w:type="gramEnd"/>
      <w:r w:rsidRPr="004744EB">
        <w:rPr>
          <w:sz w:val="24"/>
          <w:szCs w:val="24"/>
        </w:rPr>
        <w:t xml:space="preserve">, пластилин, природный материал, нитки, бусины, пуговицы, ленты и др. </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выполнение эскизов зеркал.</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Pr="004744EB">
        <w:rPr>
          <w:rFonts w:eastAsia="Lucida Grande CY"/>
          <w:sz w:val="24"/>
          <w:szCs w:val="24"/>
        </w:rPr>
        <w:t>: аудиторных –4 ч.</w:t>
      </w:r>
    </w:p>
    <w:p w:rsidR="00504E8C" w:rsidRPr="004744EB" w:rsidRDefault="00504E8C" w:rsidP="00F16507">
      <w:pPr>
        <w:spacing w:line="360" w:lineRule="auto"/>
        <w:jc w:val="center"/>
        <w:rPr>
          <w:b/>
          <w:sz w:val="24"/>
          <w:szCs w:val="24"/>
        </w:rPr>
      </w:pPr>
    </w:p>
    <w:p w:rsidR="004339FA" w:rsidRPr="004744EB" w:rsidRDefault="004339FA" w:rsidP="00F16507">
      <w:pPr>
        <w:spacing w:line="360" w:lineRule="auto"/>
        <w:jc w:val="center"/>
        <w:rPr>
          <w:sz w:val="24"/>
          <w:szCs w:val="24"/>
        </w:rPr>
      </w:pPr>
      <w:r w:rsidRPr="004744EB">
        <w:rPr>
          <w:b/>
          <w:sz w:val="24"/>
          <w:szCs w:val="24"/>
        </w:rPr>
        <w:t>Раздел 3: «Объемные формы»</w:t>
      </w:r>
    </w:p>
    <w:p w:rsidR="004339FA" w:rsidRPr="004744EB" w:rsidRDefault="004339FA" w:rsidP="00F16507">
      <w:pPr>
        <w:spacing w:line="360" w:lineRule="auto"/>
        <w:jc w:val="both"/>
        <w:rPr>
          <w:sz w:val="24"/>
          <w:szCs w:val="24"/>
        </w:rPr>
      </w:pPr>
      <w:r w:rsidRPr="004744EB">
        <w:rPr>
          <w:b/>
          <w:sz w:val="24"/>
          <w:szCs w:val="24"/>
        </w:rPr>
        <w:t>3.1. Тема: Объемная лепка на тему: «Домашние животные», «Животные севера и юга», «Кошки».</w:t>
      </w:r>
      <w:r w:rsidRPr="004744EB">
        <w:rPr>
          <w:sz w:val="24"/>
          <w:szCs w:val="24"/>
        </w:rPr>
        <w:t xml:space="preserve"> Развитие наблюдательности, умение подмечать характерные и выразительные движения, позы животных. Выполнение пластического решения с учетом кругового объема.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пластилин</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выполнение фотографий домашних животных. Подбор иллюстративного материала.</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–3 ч.</w:t>
      </w:r>
    </w:p>
    <w:p w:rsidR="004339FA" w:rsidRPr="004744EB" w:rsidRDefault="004339FA" w:rsidP="00F16507">
      <w:pPr>
        <w:spacing w:line="360" w:lineRule="auto"/>
        <w:jc w:val="both"/>
        <w:rPr>
          <w:sz w:val="24"/>
          <w:szCs w:val="24"/>
        </w:rPr>
      </w:pPr>
      <w:r w:rsidRPr="004744EB">
        <w:rPr>
          <w:b/>
          <w:sz w:val="24"/>
          <w:szCs w:val="24"/>
        </w:rPr>
        <w:t>3.2. Тема: Знакомство с каркасом. Выполнение пластилиновой модели человека.</w:t>
      </w:r>
      <w:r w:rsidRPr="004744EB">
        <w:rPr>
          <w:sz w:val="24"/>
          <w:szCs w:val="24"/>
        </w:rPr>
        <w:t xml:space="preserve"> Формирование знаний о пропорциях человеческой фигуры, первоначальные навыки передачи движения.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пластилин, проволока.</w:t>
      </w:r>
    </w:p>
    <w:p w:rsidR="004339FA" w:rsidRPr="004744EB" w:rsidRDefault="004339FA" w:rsidP="00F16507">
      <w:pPr>
        <w:spacing w:line="360" w:lineRule="auto"/>
        <w:jc w:val="both"/>
        <w:rPr>
          <w:sz w:val="24"/>
          <w:szCs w:val="24"/>
        </w:rPr>
      </w:pPr>
      <w:r w:rsidRPr="004744EB">
        <w:rPr>
          <w:sz w:val="24"/>
          <w:szCs w:val="24"/>
        </w:rPr>
        <w:t xml:space="preserve"> </w:t>
      </w:r>
      <w:r w:rsidRPr="004744EB">
        <w:rPr>
          <w:i/>
          <w:sz w:val="24"/>
          <w:szCs w:val="24"/>
        </w:rPr>
        <w:t>Самостоятельная работа</w:t>
      </w:r>
      <w:r w:rsidRPr="004744EB">
        <w:rPr>
          <w:sz w:val="24"/>
          <w:szCs w:val="24"/>
        </w:rPr>
        <w:t>: фотографирование людей в движении. Сбор подготовительного материала в виде открыток, иллюстраций и фотографий.</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–3 ч.</w:t>
      </w:r>
    </w:p>
    <w:p w:rsidR="004339FA" w:rsidRPr="004744EB" w:rsidRDefault="004339FA" w:rsidP="00F16507">
      <w:pPr>
        <w:spacing w:line="360" w:lineRule="auto"/>
        <w:jc w:val="both"/>
        <w:rPr>
          <w:sz w:val="24"/>
          <w:szCs w:val="24"/>
        </w:rPr>
      </w:pPr>
      <w:r w:rsidRPr="004744EB">
        <w:rPr>
          <w:b/>
          <w:sz w:val="24"/>
          <w:szCs w:val="24"/>
        </w:rPr>
        <w:t>3.3. Тема: Тематическая композиция - панно «Кот на крыше», «Ярмарка», «Рождество».</w:t>
      </w:r>
      <w:r w:rsidRPr="004744EB">
        <w:rPr>
          <w:sz w:val="24"/>
          <w:szCs w:val="24"/>
        </w:rPr>
        <w:t xml:space="preserve"> Дальнейшее формирование понятия о декоративности, выразительности образа. Передача взаимоотношений персонажей пластическими средствами, закрепление </w:t>
      </w:r>
      <w:r w:rsidRPr="004744EB">
        <w:rPr>
          <w:sz w:val="24"/>
          <w:szCs w:val="24"/>
        </w:rPr>
        <w:lastRenderedPageBreak/>
        <w:t>знаний, умений, полученных на уроках.</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пластилин, проволока.</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выполнение эскизов к тематической композиции.</w:t>
      </w:r>
    </w:p>
    <w:p w:rsidR="00504E8C" w:rsidRPr="004744EB" w:rsidRDefault="004339FA" w:rsidP="00F16507">
      <w:pPr>
        <w:spacing w:line="360" w:lineRule="auto"/>
        <w:jc w:val="both"/>
        <w:rPr>
          <w:b/>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–4 ч.</w:t>
      </w:r>
    </w:p>
    <w:p w:rsidR="00504E8C" w:rsidRPr="004744EB" w:rsidRDefault="00504E8C" w:rsidP="00F16507">
      <w:pPr>
        <w:spacing w:line="360" w:lineRule="auto"/>
        <w:jc w:val="both"/>
        <w:rPr>
          <w:b/>
          <w:sz w:val="24"/>
          <w:szCs w:val="24"/>
        </w:rPr>
      </w:pPr>
    </w:p>
    <w:p w:rsidR="004339FA" w:rsidRPr="004744EB" w:rsidRDefault="004339FA" w:rsidP="00F16507">
      <w:pPr>
        <w:spacing w:line="360" w:lineRule="auto"/>
        <w:jc w:val="center"/>
        <w:rPr>
          <w:b/>
          <w:sz w:val="24"/>
          <w:szCs w:val="24"/>
        </w:rPr>
      </w:pPr>
      <w:r w:rsidRPr="004744EB">
        <w:rPr>
          <w:b/>
          <w:sz w:val="24"/>
          <w:szCs w:val="24"/>
        </w:rPr>
        <w:t>Раздел 4: «Пластилиновая композиция»</w:t>
      </w:r>
    </w:p>
    <w:p w:rsidR="004339FA" w:rsidRPr="004744EB" w:rsidRDefault="004339FA" w:rsidP="00F16507">
      <w:pPr>
        <w:spacing w:line="360" w:lineRule="auto"/>
        <w:jc w:val="both"/>
        <w:rPr>
          <w:sz w:val="24"/>
          <w:szCs w:val="24"/>
        </w:rPr>
      </w:pPr>
      <w:r w:rsidRPr="004744EB">
        <w:rPr>
          <w:b/>
          <w:sz w:val="24"/>
          <w:szCs w:val="24"/>
        </w:rPr>
        <w:t>4.1. Тема:</w:t>
      </w:r>
      <w:r w:rsidRPr="004744EB">
        <w:rPr>
          <w:sz w:val="24"/>
          <w:szCs w:val="24"/>
        </w:rPr>
        <w:t xml:space="preserve"> </w:t>
      </w:r>
      <w:r w:rsidRPr="004744EB">
        <w:rPr>
          <w:b/>
          <w:sz w:val="24"/>
          <w:szCs w:val="24"/>
        </w:rPr>
        <w:t>Тематический натюрморт из нескольких предметов.</w:t>
      </w:r>
      <w:r w:rsidRPr="004744EB">
        <w:rPr>
          <w:sz w:val="24"/>
          <w:szCs w:val="24"/>
        </w:rPr>
        <w:t xml:space="preserve"> Выполнение тематического натюрморта из нескольких предметов. Передача основных пропорций и характера предметов. Работа с натуры. </w:t>
      </w:r>
    </w:p>
    <w:p w:rsidR="004339FA" w:rsidRPr="004744EB" w:rsidRDefault="004339FA" w:rsidP="00F16507">
      <w:pPr>
        <w:spacing w:line="360" w:lineRule="auto"/>
        <w:jc w:val="both"/>
        <w:rPr>
          <w:sz w:val="24"/>
          <w:szCs w:val="24"/>
        </w:rPr>
      </w:pPr>
      <w:r w:rsidRPr="004744EB">
        <w:rPr>
          <w:i/>
          <w:sz w:val="24"/>
          <w:szCs w:val="24"/>
        </w:rPr>
        <w:t xml:space="preserve">Материалы: </w:t>
      </w:r>
      <w:r w:rsidRPr="004744EB">
        <w:rPr>
          <w:sz w:val="24"/>
          <w:szCs w:val="24"/>
        </w:rPr>
        <w:t xml:space="preserve"> картон формат А</w:t>
      </w:r>
      <w:proofErr w:type="gramStart"/>
      <w:r w:rsidRPr="004744EB">
        <w:rPr>
          <w:sz w:val="24"/>
          <w:szCs w:val="24"/>
        </w:rPr>
        <w:t>4</w:t>
      </w:r>
      <w:proofErr w:type="gramEnd"/>
      <w:r w:rsidRPr="004744EB">
        <w:rPr>
          <w:sz w:val="24"/>
          <w:szCs w:val="24"/>
        </w:rPr>
        <w:t>, пластилин.</w:t>
      </w:r>
    </w:p>
    <w:p w:rsidR="004339FA" w:rsidRPr="004744EB" w:rsidRDefault="004339FA" w:rsidP="00F16507">
      <w:pPr>
        <w:spacing w:line="360" w:lineRule="auto"/>
        <w:jc w:val="both"/>
        <w:rPr>
          <w:sz w:val="24"/>
          <w:szCs w:val="24"/>
        </w:rPr>
      </w:pPr>
      <w:r w:rsidRPr="004744EB">
        <w:rPr>
          <w:i/>
          <w:sz w:val="24"/>
          <w:szCs w:val="24"/>
        </w:rPr>
        <w:t>Самостоятельная работа</w:t>
      </w:r>
      <w:r w:rsidRPr="004744EB">
        <w:rPr>
          <w:sz w:val="24"/>
          <w:szCs w:val="24"/>
        </w:rPr>
        <w:t>: выполнение эскизов натюрмортов.</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–4 ч.</w:t>
      </w:r>
    </w:p>
    <w:p w:rsidR="004339FA" w:rsidRPr="004744EB" w:rsidRDefault="004339FA" w:rsidP="00F16507">
      <w:pPr>
        <w:spacing w:line="360" w:lineRule="auto"/>
        <w:jc w:val="both"/>
        <w:rPr>
          <w:sz w:val="24"/>
          <w:szCs w:val="24"/>
        </w:rPr>
      </w:pPr>
      <w:r w:rsidRPr="004744EB">
        <w:rPr>
          <w:b/>
          <w:sz w:val="24"/>
          <w:szCs w:val="24"/>
        </w:rPr>
        <w:t>4.2. Тема:</w:t>
      </w:r>
      <w:r w:rsidRPr="004744EB">
        <w:rPr>
          <w:sz w:val="24"/>
          <w:szCs w:val="24"/>
        </w:rPr>
        <w:t xml:space="preserve"> </w:t>
      </w:r>
      <w:r w:rsidRPr="004744EB">
        <w:rPr>
          <w:b/>
          <w:sz w:val="24"/>
          <w:szCs w:val="24"/>
        </w:rPr>
        <w:t>Композиция-панорама «Рыцарский турнир», «Бал» и т.д.</w:t>
      </w:r>
      <w:r w:rsidRPr="004744EB">
        <w:rPr>
          <w:sz w:val="24"/>
          <w:szCs w:val="24"/>
        </w:rPr>
        <w:t xml:space="preserve"> Формирование знаний о пропорциях человеческой фигуры, первоначальные навыки передачи движения. </w:t>
      </w:r>
      <w:r w:rsidRPr="004744EB">
        <w:rPr>
          <w:i/>
          <w:sz w:val="24"/>
          <w:szCs w:val="24"/>
        </w:rPr>
        <w:t xml:space="preserve">Материалы: </w:t>
      </w:r>
      <w:r w:rsidRPr="004744EB">
        <w:rPr>
          <w:sz w:val="24"/>
          <w:szCs w:val="24"/>
        </w:rPr>
        <w:t xml:space="preserve"> картон формат А</w:t>
      </w:r>
      <w:proofErr w:type="gramStart"/>
      <w:r w:rsidRPr="004744EB">
        <w:rPr>
          <w:sz w:val="24"/>
          <w:szCs w:val="24"/>
        </w:rPr>
        <w:t>4</w:t>
      </w:r>
      <w:proofErr w:type="gramEnd"/>
      <w:r w:rsidRPr="004744EB">
        <w:rPr>
          <w:sz w:val="24"/>
          <w:szCs w:val="24"/>
        </w:rPr>
        <w:t xml:space="preserve">, пластилин. </w:t>
      </w:r>
    </w:p>
    <w:p w:rsidR="004339FA" w:rsidRPr="004744EB" w:rsidRDefault="004339FA" w:rsidP="00F16507">
      <w:pPr>
        <w:spacing w:line="360" w:lineRule="auto"/>
        <w:jc w:val="both"/>
        <w:rPr>
          <w:sz w:val="24"/>
          <w:szCs w:val="24"/>
        </w:rPr>
      </w:pPr>
      <w:r w:rsidRPr="004744EB">
        <w:rPr>
          <w:i/>
          <w:sz w:val="24"/>
          <w:szCs w:val="24"/>
        </w:rPr>
        <w:t xml:space="preserve"> Самостоятельная работа</w:t>
      </w:r>
      <w:r w:rsidRPr="004744EB">
        <w:rPr>
          <w:sz w:val="24"/>
          <w:szCs w:val="24"/>
        </w:rPr>
        <w:t>: подбор иллюстративного материала.</w:t>
      </w:r>
    </w:p>
    <w:p w:rsidR="004339FA" w:rsidRPr="004744EB" w:rsidRDefault="004339FA" w:rsidP="00F16507">
      <w:pPr>
        <w:spacing w:line="360" w:lineRule="auto"/>
        <w:jc w:val="both"/>
        <w:rPr>
          <w:rFonts w:eastAsia="Lucida Grande CY"/>
          <w:sz w:val="24"/>
          <w:szCs w:val="24"/>
        </w:rPr>
      </w:pPr>
      <w:r w:rsidRPr="004744EB">
        <w:rPr>
          <w:rFonts w:eastAsia="Lucida Grande CY"/>
          <w:i/>
          <w:sz w:val="24"/>
          <w:szCs w:val="24"/>
        </w:rPr>
        <w:t>Кол-во часов</w:t>
      </w:r>
      <w:r w:rsidR="00504E8C" w:rsidRPr="004744EB">
        <w:rPr>
          <w:rFonts w:eastAsia="Lucida Grande CY"/>
          <w:sz w:val="24"/>
          <w:szCs w:val="24"/>
        </w:rPr>
        <w:t>: аудиторных –4 ч.</w:t>
      </w:r>
    </w:p>
    <w:p w:rsidR="001B6BC2" w:rsidRPr="004744EB" w:rsidRDefault="001B6BC2" w:rsidP="00F16507">
      <w:pPr>
        <w:pStyle w:val="a9"/>
        <w:spacing w:line="360" w:lineRule="auto"/>
        <w:jc w:val="both"/>
        <w:rPr>
          <w:sz w:val="24"/>
          <w:szCs w:val="24"/>
        </w:rPr>
      </w:pPr>
    </w:p>
    <w:p w:rsidR="001B6BC2" w:rsidRPr="004744EB" w:rsidRDefault="00504E8C" w:rsidP="00F16507">
      <w:pPr>
        <w:spacing w:line="360" w:lineRule="auto"/>
        <w:ind w:left="360"/>
        <w:jc w:val="both"/>
        <w:rPr>
          <w:b/>
          <w:sz w:val="24"/>
          <w:szCs w:val="24"/>
        </w:rPr>
      </w:pPr>
      <w:r w:rsidRPr="004744EB">
        <w:rPr>
          <w:b/>
          <w:sz w:val="24"/>
          <w:szCs w:val="24"/>
          <w:lang w:val="en-US"/>
        </w:rPr>
        <w:t>V</w:t>
      </w:r>
      <w:r w:rsidR="001B6BC2" w:rsidRPr="004744EB">
        <w:rPr>
          <w:b/>
          <w:sz w:val="24"/>
          <w:szCs w:val="24"/>
          <w:lang w:val="en-US"/>
        </w:rPr>
        <w:t>I</w:t>
      </w:r>
      <w:r w:rsidR="001B6BC2" w:rsidRPr="004744EB">
        <w:rPr>
          <w:b/>
          <w:sz w:val="24"/>
          <w:szCs w:val="24"/>
        </w:rPr>
        <w:t>. ФОРМЫ И МЕТОДЫ КОНТРОЛЯ, СИСТЕМА ОЦЕНОК</w:t>
      </w:r>
    </w:p>
    <w:p w:rsidR="001B6BC2" w:rsidRPr="004744EB" w:rsidRDefault="001B6BC2" w:rsidP="00F16507">
      <w:pPr>
        <w:pStyle w:val="Body1"/>
        <w:spacing w:line="360" w:lineRule="auto"/>
        <w:ind w:firstLine="709"/>
        <w:jc w:val="both"/>
        <w:rPr>
          <w:rFonts w:ascii="Times New Roman" w:hAnsi="Times New Roman"/>
          <w:b/>
          <w:i/>
          <w:szCs w:val="24"/>
          <w:lang w:val="ru-RU"/>
        </w:rPr>
      </w:pPr>
      <w:r w:rsidRPr="004744EB">
        <w:rPr>
          <w:rFonts w:ascii="Times New Roman" w:hAnsi="Times New Roman"/>
          <w:szCs w:val="24"/>
          <w:lang w:val="ru-RU"/>
        </w:rPr>
        <w:tab/>
      </w:r>
      <w:r w:rsidRPr="004744EB">
        <w:rPr>
          <w:rFonts w:ascii="Times New Roman" w:hAnsi="Times New Roman"/>
          <w:b/>
          <w:i/>
          <w:szCs w:val="24"/>
          <w:lang w:val="ru-RU"/>
        </w:rPr>
        <w:t>Аттестация: цели, виды, форма, содержание</w:t>
      </w:r>
    </w:p>
    <w:p w:rsidR="001B6BC2" w:rsidRPr="004744EB" w:rsidRDefault="001B6BC2" w:rsidP="00F16507">
      <w:pPr>
        <w:spacing w:line="360" w:lineRule="auto"/>
        <w:ind w:firstLine="709"/>
        <w:jc w:val="both"/>
        <w:rPr>
          <w:sz w:val="24"/>
          <w:szCs w:val="24"/>
        </w:rPr>
      </w:pPr>
      <w:r w:rsidRPr="004744EB">
        <w:rPr>
          <w:sz w:val="24"/>
          <w:szCs w:val="24"/>
        </w:rPr>
        <w:t>Контроль знаний, умений и навыков обучающихся обеспечивает оперативное управление учебным процессом и выполняет обучающую, проверочную, воспитательную и корректирующую функции.</w:t>
      </w:r>
    </w:p>
    <w:p w:rsidR="001B6BC2" w:rsidRPr="004744EB" w:rsidRDefault="001B6BC2" w:rsidP="00F16507">
      <w:pPr>
        <w:shd w:val="clear" w:color="auto" w:fill="FFFFFF"/>
        <w:spacing w:line="360" w:lineRule="auto"/>
        <w:ind w:firstLine="709"/>
        <w:jc w:val="both"/>
        <w:rPr>
          <w:sz w:val="24"/>
          <w:szCs w:val="24"/>
        </w:rPr>
      </w:pPr>
      <w:r w:rsidRPr="004744EB">
        <w:rPr>
          <w:sz w:val="24"/>
          <w:szCs w:val="24"/>
        </w:rPr>
        <w:t xml:space="preserve">Оценка качества реализации программы включает в себя </w:t>
      </w:r>
      <w:r w:rsidRPr="004744EB">
        <w:rPr>
          <w:i/>
          <w:sz w:val="24"/>
          <w:szCs w:val="24"/>
        </w:rPr>
        <w:t xml:space="preserve">текущий контроль успеваемости, промежуточную и итоговую аттестацию </w:t>
      </w:r>
      <w:r w:rsidRPr="004744EB">
        <w:rPr>
          <w:sz w:val="24"/>
          <w:szCs w:val="24"/>
        </w:rPr>
        <w:t>обучающихся.</w:t>
      </w:r>
    </w:p>
    <w:p w:rsidR="001B6BC2" w:rsidRPr="004744EB" w:rsidRDefault="001B6BC2" w:rsidP="00F16507">
      <w:pPr>
        <w:shd w:val="clear" w:color="auto" w:fill="FFFFFF"/>
        <w:spacing w:line="360" w:lineRule="auto"/>
        <w:ind w:firstLine="709"/>
        <w:jc w:val="both"/>
        <w:rPr>
          <w:sz w:val="24"/>
          <w:szCs w:val="24"/>
        </w:rPr>
      </w:pPr>
      <w:r w:rsidRPr="004744EB">
        <w:rPr>
          <w:sz w:val="24"/>
          <w:szCs w:val="24"/>
          <w:u w:val="single"/>
        </w:rPr>
        <w:t xml:space="preserve"> Текущий контроль</w:t>
      </w:r>
      <w:r w:rsidRPr="004744EB">
        <w:rPr>
          <w:sz w:val="24"/>
          <w:szCs w:val="24"/>
        </w:rPr>
        <w:t xml:space="preserve"> знаний учащихся осуществляется педагогом практически на всех занятиях. </w:t>
      </w:r>
    </w:p>
    <w:p w:rsidR="001B6BC2" w:rsidRPr="004744EB" w:rsidRDefault="001B6BC2" w:rsidP="00F16507">
      <w:pPr>
        <w:spacing w:line="360" w:lineRule="auto"/>
        <w:ind w:left="360"/>
        <w:jc w:val="both"/>
        <w:rPr>
          <w:sz w:val="24"/>
          <w:szCs w:val="24"/>
        </w:rPr>
      </w:pPr>
      <w:r w:rsidRPr="004744EB">
        <w:rPr>
          <w:sz w:val="24"/>
          <w:szCs w:val="24"/>
        </w:rPr>
        <w:tab/>
        <w:t xml:space="preserve"> В качестве текущего контроля успеваемости используются просмотры учебно - творческих работ. Текущий контроль успеваемости проводится в счет аудиторного времени, предусмотренного на учебный предмет. </w:t>
      </w:r>
    </w:p>
    <w:p w:rsidR="001B6BC2" w:rsidRPr="004744EB" w:rsidRDefault="001B6BC2" w:rsidP="00F16507">
      <w:pPr>
        <w:spacing w:line="360" w:lineRule="auto"/>
        <w:ind w:left="360"/>
        <w:jc w:val="both"/>
        <w:rPr>
          <w:sz w:val="24"/>
          <w:szCs w:val="24"/>
        </w:rPr>
      </w:pPr>
      <w:r w:rsidRPr="004744EB">
        <w:rPr>
          <w:sz w:val="24"/>
          <w:szCs w:val="24"/>
        </w:rPr>
        <w:tab/>
      </w:r>
      <w:r w:rsidRPr="004744EB">
        <w:rPr>
          <w:sz w:val="24"/>
          <w:szCs w:val="24"/>
          <w:u w:val="single"/>
        </w:rPr>
        <w:t>Промежуточная аттестация</w:t>
      </w:r>
      <w:r w:rsidRPr="004744EB">
        <w:rPr>
          <w:sz w:val="24"/>
          <w:szCs w:val="24"/>
        </w:rPr>
        <w:t xml:space="preserve"> проводится в форме просмотра учебно - творческих работ, на завершающих полугодие учебных занятиях в счет аудиторного времени, предусмотренного на учебный предмет.  На просмотрах учащимся выставляется оценка за полугодие.</w:t>
      </w:r>
      <w:r w:rsidRPr="004744EB">
        <w:rPr>
          <w:b/>
          <w:sz w:val="24"/>
          <w:szCs w:val="24"/>
        </w:rPr>
        <w:t xml:space="preserve"> </w:t>
      </w:r>
      <w:r w:rsidRPr="004744EB">
        <w:rPr>
          <w:sz w:val="24"/>
          <w:szCs w:val="24"/>
        </w:rPr>
        <w:t xml:space="preserve">Одной из форм текущего контроля может быть проведение отчетных выставок творческих работ обучающихся. </w:t>
      </w:r>
    </w:p>
    <w:p w:rsidR="001B6BC2" w:rsidRPr="004744EB" w:rsidRDefault="001B6BC2" w:rsidP="00F16507">
      <w:pPr>
        <w:widowControl/>
        <w:overflowPunct/>
        <w:autoSpaceDN w:val="0"/>
        <w:adjustRightInd w:val="0"/>
        <w:spacing w:line="360" w:lineRule="auto"/>
        <w:jc w:val="both"/>
        <w:rPr>
          <w:rFonts w:eastAsiaTheme="minorHAnsi"/>
          <w:color w:val="000000"/>
          <w:sz w:val="24"/>
          <w:szCs w:val="24"/>
          <w:lang w:eastAsia="en-US"/>
        </w:rPr>
      </w:pPr>
      <w:r w:rsidRPr="004744EB">
        <w:rPr>
          <w:rFonts w:eastAsiaTheme="minorHAnsi"/>
          <w:color w:val="000000"/>
          <w:sz w:val="24"/>
          <w:szCs w:val="24"/>
          <w:lang w:eastAsia="en-US"/>
        </w:rPr>
        <w:lastRenderedPageBreak/>
        <w:tab/>
        <w:t xml:space="preserve">Освоение </w:t>
      </w:r>
      <w:proofErr w:type="gramStart"/>
      <w:r w:rsidRPr="004744EB">
        <w:rPr>
          <w:rFonts w:eastAsiaTheme="minorHAnsi"/>
          <w:color w:val="000000"/>
          <w:sz w:val="24"/>
          <w:szCs w:val="24"/>
          <w:lang w:eastAsia="en-US"/>
        </w:rPr>
        <w:t>обучающимися</w:t>
      </w:r>
      <w:proofErr w:type="gramEnd"/>
      <w:r w:rsidRPr="004744EB">
        <w:rPr>
          <w:rFonts w:eastAsiaTheme="minorHAnsi"/>
          <w:color w:val="000000"/>
          <w:sz w:val="24"/>
          <w:szCs w:val="24"/>
          <w:lang w:eastAsia="en-US"/>
        </w:rPr>
        <w:t xml:space="preserve"> адаптированной дополнительной общеразвивающей программы (АДОП) «Свободное творчество» завершается </w:t>
      </w:r>
      <w:r w:rsidRPr="004744EB">
        <w:rPr>
          <w:rFonts w:eastAsiaTheme="minorHAnsi"/>
          <w:color w:val="000000"/>
          <w:sz w:val="24"/>
          <w:szCs w:val="24"/>
          <w:u w:val="single"/>
          <w:lang w:eastAsia="en-US"/>
        </w:rPr>
        <w:t>итоговой аттестацией</w:t>
      </w:r>
      <w:r w:rsidRPr="004744EB">
        <w:rPr>
          <w:rFonts w:eastAsiaTheme="minorHAnsi"/>
          <w:color w:val="000000"/>
          <w:sz w:val="24"/>
          <w:szCs w:val="24"/>
          <w:lang w:eastAsia="en-US"/>
        </w:rPr>
        <w:t xml:space="preserve">. </w:t>
      </w:r>
      <w:r w:rsidRPr="00946781">
        <w:rPr>
          <w:rFonts w:eastAsiaTheme="minorHAnsi"/>
          <w:color w:val="000000"/>
          <w:sz w:val="24"/>
          <w:szCs w:val="24"/>
          <w:lang w:eastAsia="en-US"/>
        </w:rPr>
        <w:t>К итоговой аттестации допускаются выпускники, освоившие программу «Изобразительное искусство» в полном объеме, прошедшие промежуточную аттестацию по всем предметам учебного плана.</w:t>
      </w:r>
      <w:r w:rsidRPr="004744EB">
        <w:rPr>
          <w:rFonts w:eastAsiaTheme="minorHAnsi"/>
          <w:color w:val="000000"/>
          <w:sz w:val="24"/>
          <w:szCs w:val="24"/>
          <w:lang w:eastAsia="en-US"/>
        </w:rPr>
        <w:t xml:space="preserve"> </w:t>
      </w:r>
    </w:p>
    <w:p w:rsidR="001B6BC2" w:rsidRPr="004744EB" w:rsidRDefault="001B6BC2" w:rsidP="00F16507">
      <w:pPr>
        <w:widowControl/>
        <w:overflowPunct/>
        <w:autoSpaceDN w:val="0"/>
        <w:adjustRightInd w:val="0"/>
        <w:spacing w:line="360" w:lineRule="auto"/>
        <w:jc w:val="both"/>
        <w:rPr>
          <w:rFonts w:eastAsiaTheme="minorHAnsi"/>
          <w:color w:val="000000"/>
          <w:sz w:val="24"/>
          <w:szCs w:val="24"/>
          <w:lang w:eastAsia="en-US"/>
        </w:rPr>
      </w:pPr>
      <w:r w:rsidRPr="004744EB">
        <w:rPr>
          <w:rFonts w:eastAsiaTheme="minorHAnsi"/>
          <w:color w:val="000000"/>
          <w:sz w:val="24"/>
          <w:szCs w:val="24"/>
          <w:lang w:eastAsia="en-US"/>
        </w:rPr>
        <w:t xml:space="preserve">Итоговая аттестация проводится в форме итогового просмотра работ по учебным предметам программы «Свободное творчество»: </w:t>
      </w:r>
    </w:p>
    <w:p w:rsidR="001B6BC2" w:rsidRPr="004744EB" w:rsidRDefault="001B6BC2" w:rsidP="00F16507">
      <w:pPr>
        <w:widowControl/>
        <w:overflowPunct/>
        <w:autoSpaceDN w:val="0"/>
        <w:adjustRightInd w:val="0"/>
        <w:spacing w:after="38" w:line="360" w:lineRule="auto"/>
        <w:jc w:val="both"/>
        <w:rPr>
          <w:rFonts w:eastAsiaTheme="minorHAnsi"/>
          <w:color w:val="000000"/>
          <w:sz w:val="24"/>
          <w:szCs w:val="24"/>
          <w:lang w:eastAsia="en-US"/>
        </w:rPr>
      </w:pPr>
      <w:r w:rsidRPr="004744EB">
        <w:rPr>
          <w:rFonts w:eastAsiaTheme="minorHAnsi"/>
          <w:color w:val="000000"/>
          <w:sz w:val="24"/>
          <w:szCs w:val="24"/>
          <w:lang w:eastAsia="en-US"/>
        </w:rPr>
        <w:t xml:space="preserve">1) Основы изобразительной грамоты; </w:t>
      </w:r>
    </w:p>
    <w:p w:rsidR="001B6BC2" w:rsidRPr="004744EB" w:rsidRDefault="001B6BC2" w:rsidP="00F16507">
      <w:pPr>
        <w:widowControl/>
        <w:overflowPunct/>
        <w:autoSpaceDN w:val="0"/>
        <w:adjustRightInd w:val="0"/>
        <w:spacing w:after="38" w:line="360" w:lineRule="auto"/>
        <w:jc w:val="both"/>
        <w:rPr>
          <w:rFonts w:eastAsiaTheme="minorHAnsi"/>
          <w:color w:val="000000"/>
          <w:sz w:val="24"/>
          <w:szCs w:val="24"/>
          <w:lang w:eastAsia="en-US"/>
        </w:rPr>
      </w:pPr>
      <w:r w:rsidRPr="004744EB">
        <w:rPr>
          <w:rFonts w:eastAsiaTheme="minorHAnsi"/>
          <w:color w:val="000000"/>
          <w:sz w:val="24"/>
          <w:szCs w:val="24"/>
          <w:lang w:eastAsia="en-US"/>
        </w:rPr>
        <w:t>2) Декоративно прикладного искусства;</w:t>
      </w:r>
    </w:p>
    <w:p w:rsidR="001B6BC2" w:rsidRPr="004744EB" w:rsidRDefault="001B6BC2" w:rsidP="00F16507">
      <w:pPr>
        <w:widowControl/>
        <w:overflowPunct/>
        <w:autoSpaceDN w:val="0"/>
        <w:adjustRightInd w:val="0"/>
        <w:spacing w:after="38" w:line="360" w:lineRule="auto"/>
        <w:jc w:val="both"/>
        <w:rPr>
          <w:rFonts w:eastAsiaTheme="minorHAnsi"/>
          <w:color w:val="000000"/>
          <w:sz w:val="24"/>
          <w:szCs w:val="24"/>
          <w:lang w:eastAsia="en-US"/>
        </w:rPr>
      </w:pPr>
      <w:r w:rsidRPr="004744EB">
        <w:rPr>
          <w:rFonts w:eastAsiaTheme="minorHAnsi"/>
          <w:color w:val="000000"/>
          <w:sz w:val="24"/>
          <w:szCs w:val="24"/>
          <w:lang w:eastAsia="en-US"/>
        </w:rPr>
        <w:t>3) Лепка.</w:t>
      </w:r>
    </w:p>
    <w:p w:rsidR="001B6BC2" w:rsidRPr="004744EB" w:rsidRDefault="001B6BC2" w:rsidP="00F16507">
      <w:pPr>
        <w:widowControl/>
        <w:overflowPunct/>
        <w:autoSpaceDN w:val="0"/>
        <w:adjustRightInd w:val="0"/>
        <w:spacing w:line="360" w:lineRule="auto"/>
        <w:jc w:val="both"/>
        <w:rPr>
          <w:rFonts w:eastAsiaTheme="minorHAnsi"/>
          <w:color w:val="000000"/>
          <w:sz w:val="24"/>
          <w:szCs w:val="24"/>
          <w:lang w:eastAsia="en-US"/>
        </w:rPr>
      </w:pPr>
      <w:r w:rsidRPr="004744EB">
        <w:rPr>
          <w:rFonts w:eastAsiaTheme="minorHAnsi"/>
          <w:color w:val="000000"/>
          <w:sz w:val="24"/>
          <w:szCs w:val="24"/>
          <w:lang w:eastAsia="en-US"/>
        </w:rPr>
        <w:tab/>
        <w:t xml:space="preserve">При оценивании обучающегося, осваивающего адаптированную дополнительную общеразвивающую программу «Свободное творчество» для детей с ОВЗ, следует учитывать: </w:t>
      </w:r>
    </w:p>
    <w:p w:rsidR="001B6BC2" w:rsidRPr="004744EB" w:rsidRDefault="001B6BC2" w:rsidP="006874C1">
      <w:pPr>
        <w:pStyle w:val="aa"/>
        <w:widowControl/>
        <w:numPr>
          <w:ilvl w:val="0"/>
          <w:numId w:val="17"/>
        </w:numPr>
        <w:overflowPunct/>
        <w:autoSpaceDN w:val="0"/>
        <w:adjustRightInd w:val="0"/>
        <w:spacing w:after="57" w:line="360" w:lineRule="auto"/>
        <w:jc w:val="both"/>
        <w:rPr>
          <w:rFonts w:eastAsiaTheme="minorHAnsi"/>
          <w:color w:val="000000"/>
          <w:sz w:val="24"/>
          <w:szCs w:val="24"/>
          <w:lang w:eastAsia="en-US"/>
        </w:rPr>
      </w:pPr>
      <w:r w:rsidRPr="004744EB">
        <w:rPr>
          <w:rFonts w:eastAsiaTheme="minorHAnsi"/>
          <w:color w:val="000000"/>
          <w:sz w:val="24"/>
          <w:szCs w:val="24"/>
          <w:lang w:eastAsia="en-US"/>
        </w:rPr>
        <w:t>степень индивидуального развития обучающегося с ОВЗ;</w:t>
      </w:r>
    </w:p>
    <w:p w:rsidR="001B6BC2" w:rsidRPr="004744EB" w:rsidRDefault="001B6BC2" w:rsidP="006874C1">
      <w:pPr>
        <w:pStyle w:val="aa"/>
        <w:widowControl/>
        <w:numPr>
          <w:ilvl w:val="0"/>
          <w:numId w:val="17"/>
        </w:numPr>
        <w:overflowPunct/>
        <w:autoSpaceDN w:val="0"/>
        <w:adjustRightInd w:val="0"/>
        <w:spacing w:after="57" w:line="360" w:lineRule="auto"/>
        <w:jc w:val="both"/>
        <w:rPr>
          <w:rFonts w:eastAsiaTheme="minorHAnsi"/>
          <w:color w:val="000000"/>
          <w:sz w:val="24"/>
          <w:szCs w:val="24"/>
          <w:lang w:eastAsia="en-US"/>
        </w:rPr>
      </w:pPr>
      <w:r w:rsidRPr="004744EB">
        <w:rPr>
          <w:rFonts w:eastAsiaTheme="minorHAnsi"/>
          <w:color w:val="000000"/>
          <w:sz w:val="24"/>
          <w:szCs w:val="24"/>
          <w:lang w:eastAsia="en-US"/>
        </w:rPr>
        <w:t>особенности состояния здоровья, физическое и интеллектуальное развитие;</w:t>
      </w:r>
    </w:p>
    <w:p w:rsidR="001B6BC2" w:rsidRPr="004744EB" w:rsidRDefault="001B6BC2" w:rsidP="006874C1">
      <w:pPr>
        <w:pStyle w:val="aa"/>
        <w:widowControl/>
        <w:numPr>
          <w:ilvl w:val="0"/>
          <w:numId w:val="17"/>
        </w:numPr>
        <w:overflowPunct/>
        <w:autoSpaceDN w:val="0"/>
        <w:adjustRightInd w:val="0"/>
        <w:spacing w:after="57" w:line="360" w:lineRule="auto"/>
        <w:jc w:val="both"/>
        <w:rPr>
          <w:rFonts w:eastAsiaTheme="minorHAnsi"/>
          <w:color w:val="000000"/>
          <w:sz w:val="24"/>
          <w:szCs w:val="24"/>
          <w:lang w:eastAsia="en-US"/>
        </w:rPr>
      </w:pPr>
      <w:r w:rsidRPr="004744EB">
        <w:rPr>
          <w:rFonts w:eastAsiaTheme="minorHAnsi"/>
          <w:color w:val="000000"/>
          <w:sz w:val="24"/>
          <w:szCs w:val="24"/>
          <w:lang w:eastAsia="en-US"/>
        </w:rPr>
        <w:t>развитие рефлексивных способностей, умений анализа и самоанализа;</w:t>
      </w:r>
    </w:p>
    <w:p w:rsidR="001B6BC2" w:rsidRPr="004744EB" w:rsidRDefault="001B6BC2" w:rsidP="006874C1">
      <w:pPr>
        <w:pStyle w:val="aa"/>
        <w:widowControl/>
        <w:numPr>
          <w:ilvl w:val="0"/>
          <w:numId w:val="17"/>
        </w:numPr>
        <w:overflowPunct/>
        <w:autoSpaceDN w:val="0"/>
        <w:adjustRightInd w:val="0"/>
        <w:spacing w:after="57" w:line="360" w:lineRule="auto"/>
        <w:jc w:val="both"/>
        <w:rPr>
          <w:rFonts w:eastAsiaTheme="minorHAnsi"/>
          <w:color w:val="000000"/>
          <w:sz w:val="24"/>
          <w:szCs w:val="24"/>
          <w:lang w:eastAsia="en-US"/>
        </w:rPr>
      </w:pPr>
      <w:r w:rsidRPr="004744EB">
        <w:rPr>
          <w:rFonts w:eastAsiaTheme="minorHAnsi"/>
          <w:color w:val="000000"/>
          <w:sz w:val="24"/>
          <w:szCs w:val="24"/>
          <w:lang w:eastAsia="en-US"/>
        </w:rPr>
        <w:t>развитие творческого потенциала;</w:t>
      </w:r>
    </w:p>
    <w:p w:rsidR="001B6BC2" w:rsidRPr="004744EB" w:rsidRDefault="001B6BC2" w:rsidP="006874C1">
      <w:pPr>
        <w:pStyle w:val="aa"/>
        <w:widowControl/>
        <w:numPr>
          <w:ilvl w:val="0"/>
          <w:numId w:val="17"/>
        </w:numPr>
        <w:overflowPunct/>
        <w:autoSpaceDN w:val="0"/>
        <w:adjustRightInd w:val="0"/>
        <w:spacing w:after="57" w:line="360" w:lineRule="auto"/>
        <w:jc w:val="both"/>
        <w:rPr>
          <w:rFonts w:eastAsiaTheme="minorHAnsi"/>
          <w:color w:val="000000"/>
          <w:sz w:val="24"/>
          <w:szCs w:val="24"/>
          <w:lang w:eastAsia="en-US"/>
        </w:rPr>
      </w:pPr>
      <w:r w:rsidRPr="004744EB">
        <w:rPr>
          <w:rFonts w:eastAsiaTheme="minorHAnsi"/>
          <w:color w:val="000000"/>
          <w:sz w:val="24"/>
          <w:szCs w:val="24"/>
          <w:lang w:eastAsia="en-US"/>
        </w:rPr>
        <w:t>степень продвижения учащегося, успешность личностных достижений.</w:t>
      </w:r>
    </w:p>
    <w:p w:rsidR="001B6BC2" w:rsidRPr="004744EB" w:rsidRDefault="001B6BC2" w:rsidP="006874C1">
      <w:pPr>
        <w:pStyle w:val="aa"/>
        <w:widowControl/>
        <w:numPr>
          <w:ilvl w:val="0"/>
          <w:numId w:val="17"/>
        </w:numPr>
        <w:overflowPunct/>
        <w:autoSpaceDN w:val="0"/>
        <w:adjustRightInd w:val="0"/>
        <w:spacing w:after="57" w:line="360" w:lineRule="auto"/>
        <w:jc w:val="both"/>
        <w:rPr>
          <w:rFonts w:eastAsiaTheme="minorHAnsi"/>
          <w:color w:val="000000"/>
          <w:sz w:val="24"/>
          <w:szCs w:val="24"/>
          <w:lang w:eastAsia="en-US"/>
        </w:rPr>
      </w:pPr>
      <w:r w:rsidRPr="004744EB">
        <w:rPr>
          <w:rFonts w:eastAsiaTheme="minorHAnsi"/>
          <w:color w:val="000000"/>
          <w:sz w:val="24"/>
          <w:szCs w:val="24"/>
          <w:lang w:eastAsia="en-US"/>
        </w:rPr>
        <w:t>создание условий для художественного образования, эстетического воспитания, духовно-нравственного развития детей;</w:t>
      </w:r>
    </w:p>
    <w:p w:rsidR="001B6BC2" w:rsidRPr="004744EB" w:rsidRDefault="001B6BC2" w:rsidP="006874C1">
      <w:pPr>
        <w:pStyle w:val="aa"/>
        <w:widowControl/>
        <w:numPr>
          <w:ilvl w:val="0"/>
          <w:numId w:val="17"/>
        </w:numPr>
        <w:overflowPunct/>
        <w:autoSpaceDN w:val="0"/>
        <w:adjustRightInd w:val="0"/>
        <w:spacing w:after="57" w:line="360" w:lineRule="auto"/>
        <w:jc w:val="both"/>
        <w:rPr>
          <w:rFonts w:eastAsiaTheme="minorHAnsi"/>
          <w:color w:val="000000"/>
          <w:sz w:val="24"/>
          <w:szCs w:val="24"/>
          <w:lang w:eastAsia="en-US"/>
        </w:rPr>
      </w:pPr>
      <w:r w:rsidRPr="004744EB">
        <w:rPr>
          <w:rFonts w:eastAsiaTheme="minorHAnsi"/>
          <w:color w:val="000000"/>
          <w:sz w:val="24"/>
          <w:szCs w:val="24"/>
          <w:lang w:eastAsia="en-US"/>
        </w:rPr>
        <w:t>развитие мотивации личности ребёнка к познанию и творчеству;</w:t>
      </w:r>
    </w:p>
    <w:p w:rsidR="001B6BC2" w:rsidRPr="004744EB" w:rsidRDefault="001B6BC2" w:rsidP="006874C1">
      <w:pPr>
        <w:pStyle w:val="aa"/>
        <w:widowControl/>
        <w:numPr>
          <w:ilvl w:val="0"/>
          <w:numId w:val="17"/>
        </w:numPr>
        <w:overflowPunct/>
        <w:autoSpaceDN w:val="0"/>
        <w:adjustRightInd w:val="0"/>
        <w:spacing w:after="57" w:line="360" w:lineRule="auto"/>
        <w:jc w:val="both"/>
        <w:rPr>
          <w:rFonts w:eastAsiaTheme="minorHAnsi"/>
          <w:color w:val="000000"/>
          <w:sz w:val="24"/>
          <w:szCs w:val="24"/>
          <w:lang w:eastAsia="en-US"/>
        </w:rPr>
      </w:pPr>
      <w:r w:rsidRPr="004744EB">
        <w:rPr>
          <w:rFonts w:eastAsiaTheme="minorHAnsi"/>
          <w:color w:val="000000"/>
          <w:sz w:val="24"/>
          <w:szCs w:val="24"/>
          <w:lang w:eastAsia="en-US"/>
        </w:rPr>
        <w:t>приобретение детьми опыта творческой деятельности;</w:t>
      </w:r>
    </w:p>
    <w:p w:rsidR="001B6BC2" w:rsidRPr="004744EB" w:rsidRDefault="001B6BC2" w:rsidP="006874C1">
      <w:pPr>
        <w:pStyle w:val="aa"/>
        <w:widowControl/>
        <w:numPr>
          <w:ilvl w:val="0"/>
          <w:numId w:val="17"/>
        </w:numPr>
        <w:overflowPunct/>
        <w:autoSpaceDN w:val="0"/>
        <w:adjustRightInd w:val="0"/>
        <w:spacing w:line="360" w:lineRule="auto"/>
        <w:jc w:val="both"/>
        <w:rPr>
          <w:rFonts w:eastAsiaTheme="minorHAnsi"/>
          <w:color w:val="000000"/>
          <w:sz w:val="24"/>
          <w:szCs w:val="24"/>
          <w:lang w:eastAsia="en-US"/>
        </w:rPr>
      </w:pPr>
      <w:r w:rsidRPr="004744EB">
        <w:rPr>
          <w:rFonts w:eastAsiaTheme="minorHAnsi"/>
          <w:color w:val="000000"/>
          <w:sz w:val="24"/>
          <w:szCs w:val="24"/>
          <w:lang w:eastAsia="en-US"/>
        </w:rPr>
        <w:t>овладение детьми духовными и культурными ценностями народов мира.</w:t>
      </w:r>
    </w:p>
    <w:p w:rsidR="001B6BC2" w:rsidRPr="004744EB" w:rsidRDefault="001B6BC2" w:rsidP="00F16507">
      <w:pPr>
        <w:pStyle w:val="c0c23c4c36"/>
        <w:shd w:val="clear" w:color="auto" w:fill="FFFFFF"/>
        <w:spacing w:before="0" w:after="0" w:line="360" w:lineRule="auto"/>
        <w:ind w:firstLine="709"/>
        <w:jc w:val="both"/>
        <w:rPr>
          <w:rStyle w:val="c5c1c19"/>
          <w:b/>
          <w:i/>
        </w:rPr>
      </w:pPr>
    </w:p>
    <w:p w:rsidR="001B6BC2" w:rsidRPr="004744EB" w:rsidRDefault="001B6BC2" w:rsidP="00F16507">
      <w:pPr>
        <w:pStyle w:val="c0c23c4c36"/>
        <w:shd w:val="clear" w:color="auto" w:fill="FFFFFF"/>
        <w:spacing w:before="0" w:after="0" w:line="360" w:lineRule="auto"/>
        <w:ind w:firstLine="709"/>
        <w:jc w:val="center"/>
        <w:rPr>
          <w:rStyle w:val="c5c1c19"/>
          <w:b/>
          <w:i/>
        </w:rPr>
      </w:pPr>
      <w:r w:rsidRPr="004744EB">
        <w:rPr>
          <w:rStyle w:val="c5c1c19"/>
          <w:b/>
          <w:i/>
        </w:rPr>
        <w:t>Критерии оценки</w:t>
      </w:r>
    </w:p>
    <w:p w:rsidR="001B6BC2" w:rsidRPr="004744EB" w:rsidRDefault="001B6BC2" w:rsidP="00F16507">
      <w:pPr>
        <w:spacing w:line="360" w:lineRule="auto"/>
        <w:ind w:firstLine="709"/>
        <w:jc w:val="both"/>
        <w:rPr>
          <w:sz w:val="24"/>
          <w:szCs w:val="24"/>
        </w:rPr>
      </w:pPr>
      <w:r w:rsidRPr="004744EB">
        <w:rPr>
          <w:sz w:val="24"/>
          <w:szCs w:val="24"/>
        </w:rPr>
        <w:t xml:space="preserve">Оценивание работ осуществляется по двум направлениям: практическая работа и теоретическая грамотность. Важным критерием оценки служит качество исполнения, правильное использование материалов, оригинальность художественного образа, творческий подход, соответствие и раскрытие темы задания. </w:t>
      </w:r>
      <w:r w:rsidRPr="004744EB">
        <w:rPr>
          <w:rStyle w:val="c5c1c19"/>
          <w:sz w:val="24"/>
          <w:szCs w:val="24"/>
        </w:rPr>
        <w:t>Это обеспечивает стимул к творческой деятельности и объективную самооценку учащихся.</w:t>
      </w:r>
    </w:p>
    <w:p w:rsidR="001B6BC2" w:rsidRPr="004744EB" w:rsidRDefault="001B6BC2" w:rsidP="00F16507">
      <w:pPr>
        <w:spacing w:line="360" w:lineRule="auto"/>
        <w:ind w:firstLine="709"/>
        <w:jc w:val="both"/>
        <w:rPr>
          <w:sz w:val="24"/>
          <w:szCs w:val="24"/>
        </w:rPr>
      </w:pPr>
      <w:r w:rsidRPr="004744EB">
        <w:rPr>
          <w:sz w:val="24"/>
          <w:szCs w:val="24"/>
        </w:rPr>
        <w:t xml:space="preserve">Выставляются оценки «отлично», «хорошо», «удовлетворительно», «неудовлетворительно». </w:t>
      </w:r>
    </w:p>
    <w:p w:rsidR="001B6BC2" w:rsidRPr="004744EB" w:rsidRDefault="001B6BC2" w:rsidP="00F16507">
      <w:pPr>
        <w:spacing w:line="360" w:lineRule="auto"/>
        <w:ind w:firstLine="709"/>
        <w:jc w:val="both"/>
        <w:rPr>
          <w:sz w:val="24"/>
          <w:szCs w:val="24"/>
        </w:rPr>
      </w:pPr>
      <w:r w:rsidRPr="004744EB">
        <w:rPr>
          <w:sz w:val="24"/>
          <w:szCs w:val="24"/>
        </w:rPr>
        <w:t>Оценка «отлично» выставляется за работу, где полностью решены поставленные задачи, если ученик выполнил работу в полном объеме с соблюдением необходимой последовательности, составил композицию, учитывая законы композиции, проявил организационно-трудовые умения.</w:t>
      </w:r>
    </w:p>
    <w:p w:rsidR="001B6BC2" w:rsidRPr="004744EB" w:rsidRDefault="001B6BC2" w:rsidP="00F16507">
      <w:pPr>
        <w:spacing w:line="360" w:lineRule="auto"/>
        <w:ind w:firstLine="709"/>
        <w:jc w:val="both"/>
        <w:rPr>
          <w:sz w:val="24"/>
          <w:szCs w:val="24"/>
        </w:rPr>
      </w:pPr>
      <w:r w:rsidRPr="004744EB">
        <w:rPr>
          <w:sz w:val="24"/>
          <w:szCs w:val="24"/>
        </w:rPr>
        <w:lastRenderedPageBreak/>
        <w:t>Оценка «хорошо» выставляется за работу, где полностью решены поставленные задачи, но проявляются небольшая небрежность в исполнении и несущественные композиционные ошибки, если в работе есть незначительные промахи в композиции и в цветовом решении, при работе в материале есть небрежность.</w:t>
      </w:r>
    </w:p>
    <w:p w:rsidR="001B6BC2" w:rsidRPr="004744EB" w:rsidRDefault="001B6BC2" w:rsidP="00F16507">
      <w:pPr>
        <w:tabs>
          <w:tab w:val="left" w:pos="4845"/>
          <w:tab w:val="left" w:pos="7350"/>
        </w:tabs>
        <w:spacing w:line="360" w:lineRule="auto"/>
        <w:ind w:firstLine="709"/>
        <w:jc w:val="both"/>
        <w:rPr>
          <w:sz w:val="24"/>
          <w:szCs w:val="24"/>
        </w:rPr>
      </w:pPr>
      <w:r w:rsidRPr="004744EB">
        <w:rPr>
          <w:sz w:val="24"/>
          <w:szCs w:val="24"/>
        </w:rPr>
        <w:t>Оценка «удовлетворительно» выставляется за работу, где частично решены поставленные задачи, имеются в исполнении небрежность и композиционные ошибки, если работа выполнена под неуклонным руководством преподавателя, самостоятельность обучающегося практически отсутствует, ученик неряшлив и безынициативен.</w:t>
      </w:r>
    </w:p>
    <w:p w:rsidR="001B6BC2" w:rsidRPr="004744EB" w:rsidRDefault="001B6BC2" w:rsidP="00F16507">
      <w:pPr>
        <w:spacing w:line="360" w:lineRule="auto"/>
        <w:ind w:firstLine="709"/>
        <w:jc w:val="both"/>
        <w:rPr>
          <w:color w:val="000000"/>
          <w:sz w:val="24"/>
          <w:szCs w:val="24"/>
          <w:shd w:val="clear" w:color="auto" w:fill="FFFFFF"/>
        </w:rPr>
      </w:pPr>
      <w:r w:rsidRPr="004744EB">
        <w:rPr>
          <w:sz w:val="24"/>
          <w:szCs w:val="24"/>
        </w:rPr>
        <w:t xml:space="preserve"> Оценка «неудовлетворительно» выставляется за работу, где ни одна из поставленных задач не решена, </w:t>
      </w:r>
      <w:r w:rsidRPr="004744EB">
        <w:rPr>
          <w:color w:val="000000"/>
          <w:sz w:val="24"/>
          <w:szCs w:val="24"/>
          <w:shd w:val="clear" w:color="auto" w:fill="FFFFFF"/>
        </w:rPr>
        <w:t xml:space="preserve"> если учащийся полностью не усвоили учебный материал и не может самостоятельно выполнить работу. </w:t>
      </w:r>
    </w:p>
    <w:p w:rsidR="001B6BC2" w:rsidRPr="004744EB" w:rsidRDefault="001B6BC2" w:rsidP="00F16507">
      <w:pPr>
        <w:spacing w:line="360" w:lineRule="auto"/>
        <w:ind w:firstLine="709"/>
        <w:jc w:val="both"/>
        <w:rPr>
          <w:sz w:val="24"/>
          <w:szCs w:val="24"/>
        </w:rPr>
      </w:pPr>
      <w:bookmarkStart w:id="0" w:name="_GoBack"/>
      <w:bookmarkEnd w:id="0"/>
      <w:r w:rsidRPr="00946781">
        <w:rPr>
          <w:sz w:val="24"/>
          <w:szCs w:val="24"/>
        </w:rPr>
        <w:t>По завершении изучения предмета по итогам промежуточных аттестаций обучающимся выставляется оценка, которая заносится в свидетельство об окончании курса.</w:t>
      </w:r>
      <w:r w:rsidRPr="004744EB">
        <w:rPr>
          <w:sz w:val="24"/>
          <w:szCs w:val="24"/>
        </w:rPr>
        <w:t xml:space="preserve"> </w:t>
      </w:r>
    </w:p>
    <w:p w:rsidR="001B6BC2" w:rsidRPr="004744EB" w:rsidRDefault="001B6BC2" w:rsidP="00F16507">
      <w:pPr>
        <w:spacing w:line="360" w:lineRule="auto"/>
        <w:ind w:firstLine="709"/>
        <w:jc w:val="both"/>
        <w:rPr>
          <w:b/>
          <w:sz w:val="24"/>
          <w:szCs w:val="24"/>
        </w:rPr>
      </w:pPr>
    </w:p>
    <w:p w:rsidR="001B6BC2" w:rsidRPr="004744EB" w:rsidRDefault="001B6BC2" w:rsidP="00F16507">
      <w:pPr>
        <w:spacing w:line="360" w:lineRule="auto"/>
        <w:ind w:firstLine="142"/>
        <w:jc w:val="center"/>
        <w:rPr>
          <w:sz w:val="24"/>
          <w:szCs w:val="24"/>
        </w:rPr>
      </w:pPr>
      <w:r w:rsidRPr="004744EB">
        <w:rPr>
          <w:b/>
          <w:sz w:val="24"/>
          <w:szCs w:val="24"/>
          <w:lang w:val="en-US"/>
        </w:rPr>
        <w:t>V</w:t>
      </w:r>
      <w:r w:rsidRPr="004744EB">
        <w:rPr>
          <w:b/>
          <w:sz w:val="24"/>
          <w:szCs w:val="24"/>
        </w:rPr>
        <w:t xml:space="preserve">. МЕТОДИЧЕСКОЕ ОБЕСПЕЧЕНИЕ УЧЕБНОГО ПРОЦЕССА </w:t>
      </w:r>
      <w:r w:rsidRPr="004744EB">
        <w:rPr>
          <w:b/>
          <w:i/>
          <w:sz w:val="24"/>
          <w:szCs w:val="24"/>
        </w:rPr>
        <w:t>Методические рекомендации педагогическим работникам</w:t>
      </w:r>
    </w:p>
    <w:p w:rsidR="001B6BC2" w:rsidRPr="004744EB" w:rsidRDefault="001B6BC2" w:rsidP="00F16507">
      <w:pPr>
        <w:spacing w:line="360" w:lineRule="auto"/>
        <w:ind w:firstLine="709"/>
        <w:jc w:val="both"/>
        <w:rPr>
          <w:sz w:val="24"/>
          <w:szCs w:val="24"/>
        </w:rPr>
      </w:pPr>
      <w:r w:rsidRPr="004744EB">
        <w:rPr>
          <w:sz w:val="24"/>
          <w:szCs w:val="24"/>
        </w:rPr>
        <w:t>Для развития навыков творческой работы учащихся программой предусмотрены методы дифференциации и индивидуализации на различных этапах обучения, что  позволяет педагогу полнее учитывать индивидуальные возможности и личностные особенности ребенка, достигать более высоких результатов в обучении и развитии творческих способностей детей младшего  школьного возраста.</w:t>
      </w:r>
    </w:p>
    <w:p w:rsidR="001B6BC2" w:rsidRPr="004744EB" w:rsidRDefault="001B6BC2" w:rsidP="00F16507">
      <w:pPr>
        <w:pStyle w:val="a9"/>
        <w:spacing w:line="360" w:lineRule="auto"/>
        <w:jc w:val="both"/>
        <w:rPr>
          <w:sz w:val="24"/>
          <w:szCs w:val="24"/>
        </w:rPr>
      </w:pPr>
      <w:r w:rsidRPr="004744EB">
        <w:rPr>
          <w:sz w:val="24"/>
          <w:szCs w:val="24"/>
        </w:rPr>
        <w:tab/>
        <w:t xml:space="preserve">В организации учебного процесса актуальными являются методы обучения, предполагающие познавательную активность учащихся, самостоятельность, творчество. Выбор форм и методов работы зависит от психоэмоциональных и физических особенностей детей, их личностных качеств, знаний, умений, навыков. </w:t>
      </w:r>
    </w:p>
    <w:p w:rsidR="001B6BC2" w:rsidRPr="004744EB" w:rsidRDefault="001B6BC2" w:rsidP="00F16507">
      <w:pPr>
        <w:pStyle w:val="a9"/>
        <w:spacing w:line="360" w:lineRule="auto"/>
        <w:jc w:val="both"/>
        <w:rPr>
          <w:sz w:val="24"/>
          <w:szCs w:val="24"/>
        </w:rPr>
      </w:pPr>
      <w:r w:rsidRPr="004744EB">
        <w:rPr>
          <w:sz w:val="24"/>
          <w:szCs w:val="24"/>
        </w:rPr>
        <w:tab/>
        <w:t>Наилучшему восприятию учебно-воспитательной деятельности детей с ОВЗ способствуют такие принципы работы, при использовании которых дети проявляют максимальную активность и самостоятельность. Реализация этих принципов связана с формированием у детей полноценных умений и рациональных приемов организации учебной работы.</w:t>
      </w:r>
    </w:p>
    <w:p w:rsidR="001B6BC2" w:rsidRPr="004744EB" w:rsidRDefault="001B6BC2" w:rsidP="00F16507">
      <w:pPr>
        <w:spacing w:line="360" w:lineRule="auto"/>
        <w:ind w:firstLine="709"/>
        <w:jc w:val="both"/>
        <w:outlineLvl w:val="0"/>
        <w:rPr>
          <w:b/>
          <w:sz w:val="24"/>
          <w:szCs w:val="24"/>
        </w:rPr>
      </w:pPr>
      <w:r w:rsidRPr="004744EB">
        <w:rPr>
          <w:b/>
          <w:sz w:val="24"/>
          <w:szCs w:val="24"/>
        </w:rPr>
        <w:t>Применяются следующие средства дифференциации:</w:t>
      </w:r>
    </w:p>
    <w:p w:rsidR="001B6BC2" w:rsidRPr="004744EB" w:rsidRDefault="001B6BC2" w:rsidP="00F16507">
      <w:pPr>
        <w:spacing w:line="360" w:lineRule="auto"/>
        <w:ind w:firstLine="709"/>
        <w:jc w:val="both"/>
        <w:rPr>
          <w:sz w:val="24"/>
          <w:szCs w:val="24"/>
        </w:rPr>
      </w:pPr>
      <w:r w:rsidRPr="004744EB">
        <w:rPr>
          <w:sz w:val="24"/>
          <w:szCs w:val="24"/>
        </w:rPr>
        <w:t>а) разработка заданий различной трудности и объема;</w:t>
      </w:r>
    </w:p>
    <w:p w:rsidR="001B6BC2" w:rsidRPr="004744EB" w:rsidRDefault="001B6BC2" w:rsidP="00F16507">
      <w:pPr>
        <w:spacing w:line="360" w:lineRule="auto"/>
        <w:ind w:firstLine="709"/>
        <w:jc w:val="both"/>
        <w:rPr>
          <w:sz w:val="24"/>
          <w:szCs w:val="24"/>
        </w:rPr>
      </w:pPr>
      <w:r w:rsidRPr="004744EB">
        <w:rPr>
          <w:sz w:val="24"/>
          <w:szCs w:val="24"/>
        </w:rPr>
        <w:t>б) разная мера помощи преподавателя учащимся при выполнении учебных заданий;</w:t>
      </w:r>
    </w:p>
    <w:p w:rsidR="001B6BC2" w:rsidRPr="004744EB" w:rsidRDefault="001B6BC2" w:rsidP="00F16507">
      <w:pPr>
        <w:spacing w:line="360" w:lineRule="auto"/>
        <w:ind w:firstLine="709"/>
        <w:jc w:val="both"/>
        <w:rPr>
          <w:sz w:val="24"/>
          <w:szCs w:val="24"/>
        </w:rPr>
      </w:pPr>
      <w:r w:rsidRPr="004744EB">
        <w:rPr>
          <w:sz w:val="24"/>
          <w:szCs w:val="24"/>
        </w:rPr>
        <w:t>в) вариативность темпа освоения учебного материала;</w:t>
      </w:r>
    </w:p>
    <w:p w:rsidR="001B6BC2" w:rsidRPr="004744EB" w:rsidRDefault="001B6BC2" w:rsidP="00F16507">
      <w:pPr>
        <w:spacing w:line="360" w:lineRule="auto"/>
        <w:ind w:firstLine="709"/>
        <w:jc w:val="both"/>
        <w:rPr>
          <w:sz w:val="24"/>
          <w:szCs w:val="24"/>
        </w:rPr>
      </w:pPr>
      <w:r w:rsidRPr="004744EB">
        <w:rPr>
          <w:sz w:val="24"/>
          <w:szCs w:val="24"/>
        </w:rPr>
        <w:lastRenderedPageBreak/>
        <w:t>г) индивидуальные и дифференцированные домашние задания.</w:t>
      </w:r>
    </w:p>
    <w:p w:rsidR="001B6BC2" w:rsidRPr="004744EB" w:rsidRDefault="001B6BC2" w:rsidP="00F16507">
      <w:pPr>
        <w:spacing w:line="360" w:lineRule="auto"/>
        <w:ind w:firstLine="709"/>
        <w:jc w:val="both"/>
        <w:rPr>
          <w:sz w:val="24"/>
          <w:szCs w:val="24"/>
        </w:rPr>
      </w:pPr>
      <w:r w:rsidRPr="004744EB">
        <w:rPr>
          <w:sz w:val="24"/>
          <w:szCs w:val="24"/>
        </w:rPr>
        <w:t xml:space="preserve">Основной задачей дифференциации и индивидуализации при объяснении материала является формирование умения у учеников применять полученные ранее знания. При этом на этапе освоения нового материала учащимся предлагается воспользоваться ранее полученной информацией. </w:t>
      </w:r>
    </w:p>
    <w:p w:rsidR="001B6BC2" w:rsidRPr="004744EB" w:rsidRDefault="001B6BC2" w:rsidP="00F16507">
      <w:pPr>
        <w:spacing w:line="360" w:lineRule="auto"/>
        <w:ind w:firstLine="709"/>
        <w:jc w:val="both"/>
        <w:rPr>
          <w:sz w:val="24"/>
          <w:szCs w:val="24"/>
        </w:rPr>
      </w:pPr>
      <w:r w:rsidRPr="004744EB">
        <w:rPr>
          <w:sz w:val="24"/>
          <w:szCs w:val="24"/>
        </w:rPr>
        <w:t xml:space="preserve">Учащиеся могут получить разную меру помощи, которую может оказать педагог посредством инструктажа, технических схем, памяток. </w:t>
      </w:r>
    </w:p>
    <w:p w:rsidR="001B6BC2" w:rsidRPr="004744EB" w:rsidRDefault="001B6BC2" w:rsidP="00F16507">
      <w:pPr>
        <w:spacing w:line="360" w:lineRule="auto"/>
        <w:ind w:firstLine="709"/>
        <w:jc w:val="both"/>
        <w:rPr>
          <w:sz w:val="24"/>
          <w:szCs w:val="24"/>
        </w:rPr>
      </w:pPr>
      <w:r w:rsidRPr="004744EB">
        <w:rPr>
          <w:sz w:val="24"/>
          <w:szCs w:val="24"/>
        </w:rPr>
        <w:t xml:space="preserve">Основное время на уроке отводится практической деятельности, поэтому создание творческой атмосферы способствует  ее продуктивности. </w:t>
      </w:r>
    </w:p>
    <w:p w:rsidR="001B6BC2" w:rsidRPr="004744EB" w:rsidRDefault="001B6BC2" w:rsidP="00F16507">
      <w:pPr>
        <w:spacing w:line="360" w:lineRule="auto"/>
        <w:ind w:firstLine="709"/>
        <w:jc w:val="both"/>
        <w:outlineLvl w:val="0"/>
        <w:rPr>
          <w:b/>
          <w:sz w:val="24"/>
          <w:szCs w:val="24"/>
        </w:rPr>
      </w:pPr>
    </w:p>
    <w:p w:rsidR="001B6BC2" w:rsidRPr="004744EB" w:rsidRDefault="001B6BC2" w:rsidP="00F16507">
      <w:pPr>
        <w:spacing w:line="360" w:lineRule="auto"/>
        <w:ind w:firstLine="709"/>
        <w:jc w:val="both"/>
        <w:outlineLvl w:val="0"/>
        <w:rPr>
          <w:b/>
          <w:sz w:val="24"/>
          <w:szCs w:val="24"/>
        </w:rPr>
      </w:pPr>
      <w:r w:rsidRPr="004744EB">
        <w:rPr>
          <w:b/>
          <w:sz w:val="24"/>
          <w:szCs w:val="24"/>
        </w:rPr>
        <w:t>В процессе освоения программы применяются на 3 вида заданий:</w:t>
      </w:r>
    </w:p>
    <w:p w:rsidR="001B6BC2" w:rsidRPr="004744EB" w:rsidRDefault="001B6BC2" w:rsidP="00F16507">
      <w:pPr>
        <w:spacing w:line="360" w:lineRule="auto"/>
        <w:jc w:val="both"/>
        <w:rPr>
          <w:sz w:val="24"/>
          <w:szCs w:val="24"/>
        </w:rPr>
      </w:pPr>
      <w:r w:rsidRPr="004744EB">
        <w:rPr>
          <w:sz w:val="24"/>
          <w:szCs w:val="24"/>
        </w:rPr>
        <w:t xml:space="preserve">- </w:t>
      </w:r>
      <w:proofErr w:type="gramStart"/>
      <w:r w:rsidRPr="004744EB">
        <w:rPr>
          <w:sz w:val="24"/>
          <w:szCs w:val="24"/>
        </w:rPr>
        <w:t>тренировочные</w:t>
      </w:r>
      <w:proofErr w:type="gramEnd"/>
      <w:r w:rsidRPr="004744EB">
        <w:rPr>
          <w:sz w:val="24"/>
          <w:szCs w:val="24"/>
        </w:rPr>
        <w:t>, в которых предлагается работа по образцу, с иллюстрацией, дополнительной конкретизацией. Они используются с целью довести до стандартного уровня первоначальные знания, умения, навыки;</w:t>
      </w:r>
    </w:p>
    <w:p w:rsidR="001B6BC2" w:rsidRPr="004744EB" w:rsidRDefault="001B6BC2" w:rsidP="00F16507">
      <w:pPr>
        <w:spacing w:line="360" w:lineRule="auto"/>
        <w:ind w:firstLine="709"/>
        <w:jc w:val="both"/>
        <w:rPr>
          <w:sz w:val="24"/>
          <w:szCs w:val="24"/>
        </w:rPr>
      </w:pPr>
      <w:r w:rsidRPr="004744EB">
        <w:rPr>
          <w:sz w:val="24"/>
          <w:szCs w:val="24"/>
        </w:rPr>
        <w:t>- частично-поисковые, где учащиеся должны самостоятельно выбрать тот или иной известный им способ изображения предметов;</w:t>
      </w:r>
    </w:p>
    <w:p w:rsidR="001B6BC2" w:rsidRPr="004744EB" w:rsidRDefault="001B6BC2" w:rsidP="00F16507">
      <w:pPr>
        <w:spacing w:line="360" w:lineRule="auto"/>
        <w:ind w:firstLine="709"/>
        <w:jc w:val="both"/>
        <w:rPr>
          <w:sz w:val="24"/>
          <w:szCs w:val="24"/>
        </w:rPr>
      </w:pPr>
      <w:proofErr w:type="gramStart"/>
      <w:r w:rsidRPr="004744EB">
        <w:rPr>
          <w:sz w:val="24"/>
          <w:szCs w:val="24"/>
        </w:rPr>
        <w:t xml:space="preserve">- творческие, для которых характерна новизна формулировки, которую ученик должен осмыслить, самостоятельно определить связь между неизвестным и арсеналом своих знаний, найти способ изображения заданного. </w:t>
      </w:r>
      <w:proofErr w:type="gramEnd"/>
    </w:p>
    <w:p w:rsidR="001B6BC2" w:rsidRPr="004744EB" w:rsidRDefault="001B6BC2" w:rsidP="00F16507">
      <w:pPr>
        <w:spacing w:line="360" w:lineRule="auto"/>
        <w:jc w:val="center"/>
        <w:rPr>
          <w:b/>
          <w:i/>
          <w:sz w:val="24"/>
          <w:szCs w:val="24"/>
        </w:rPr>
      </w:pPr>
      <w:r w:rsidRPr="004744EB">
        <w:rPr>
          <w:b/>
          <w:i/>
          <w:sz w:val="24"/>
          <w:szCs w:val="24"/>
        </w:rPr>
        <w:t>Рекомендации по организации</w:t>
      </w:r>
    </w:p>
    <w:p w:rsidR="001B6BC2" w:rsidRPr="004744EB" w:rsidRDefault="001B6BC2" w:rsidP="00F16507">
      <w:pPr>
        <w:spacing w:line="360" w:lineRule="auto"/>
        <w:jc w:val="center"/>
        <w:rPr>
          <w:sz w:val="24"/>
          <w:szCs w:val="24"/>
        </w:rPr>
      </w:pPr>
      <w:r w:rsidRPr="004744EB">
        <w:rPr>
          <w:b/>
          <w:i/>
          <w:sz w:val="24"/>
          <w:szCs w:val="24"/>
        </w:rPr>
        <w:t xml:space="preserve"> самостоятельной  работы </w:t>
      </w:r>
      <w:proofErr w:type="gramStart"/>
      <w:r w:rsidRPr="004744EB">
        <w:rPr>
          <w:b/>
          <w:i/>
          <w:sz w:val="24"/>
          <w:szCs w:val="24"/>
        </w:rPr>
        <w:t>обучающихся</w:t>
      </w:r>
      <w:proofErr w:type="gramEnd"/>
    </w:p>
    <w:p w:rsidR="001B6BC2" w:rsidRPr="004744EB" w:rsidRDefault="001B6BC2" w:rsidP="00F16507">
      <w:pPr>
        <w:spacing w:line="360" w:lineRule="auto"/>
        <w:ind w:firstLine="709"/>
        <w:jc w:val="both"/>
        <w:rPr>
          <w:sz w:val="24"/>
          <w:szCs w:val="24"/>
        </w:rPr>
      </w:pPr>
      <w:r w:rsidRPr="004744EB">
        <w:rPr>
          <w:sz w:val="24"/>
          <w:szCs w:val="24"/>
        </w:rPr>
        <w:t xml:space="preserve">Для полноценного усвоения программы предусмотрено введение самостоятельной работы. На самостоятельную работу отводится 50% времени от аудиторных занятий, которые выполняются  в форме домашних заданий (упражнений к изученным темам, завершения работ, рисования с применением шаблонов, сбора информации по теме), а также возможны экскурсии, участие обучающихся в творческих мероприятиях города и образовательного заведения. </w:t>
      </w:r>
    </w:p>
    <w:p w:rsidR="001B6BC2" w:rsidRPr="004744EB" w:rsidRDefault="001B6BC2" w:rsidP="00F16507">
      <w:pPr>
        <w:spacing w:line="360" w:lineRule="auto"/>
        <w:ind w:firstLine="709"/>
        <w:jc w:val="both"/>
        <w:rPr>
          <w:sz w:val="24"/>
          <w:szCs w:val="24"/>
        </w:rPr>
      </w:pPr>
    </w:p>
    <w:p w:rsidR="001B6BC2" w:rsidRPr="004744EB" w:rsidRDefault="001B6BC2" w:rsidP="00F16507">
      <w:pPr>
        <w:tabs>
          <w:tab w:val="left" w:pos="900"/>
        </w:tabs>
        <w:spacing w:line="360" w:lineRule="auto"/>
        <w:ind w:firstLine="709"/>
        <w:jc w:val="center"/>
        <w:rPr>
          <w:b/>
          <w:sz w:val="24"/>
          <w:szCs w:val="24"/>
        </w:rPr>
      </w:pPr>
      <w:r w:rsidRPr="004744EB">
        <w:rPr>
          <w:b/>
          <w:sz w:val="24"/>
          <w:szCs w:val="24"/>
          <w:lang w:val="en-US"/>
        </w:rPr>
        <w:t>V</w:t>
      </w:r>
      <w:r w:rsidR="00504E8C" w:rsidRPr="004744EB">
        <w:rPr>
          <w:b/>
          <w:sz w:val="24"/>
          <w:szCs w:val="24"/>
          <w:lang w:val="en-US"/>
        </w:rPr>
        <w:t>I</w:t>
      </w:r>
      <w:r w:rsidRPr="004744EB">
        <w:rPr>
          <w:b/>
          <w:sz w:val="24"/>
          <w:szCs w:val="24"/>
        </w:rPr>
        <w:t>. СРЕДСТВА ОБУЧЕНИЯ</w:t>
      </w:r>
    </w:p>
    <w:p w:rsidR="001B6BC2" w:rsidRPr="004744EB" w:rsidRDefault="001B6BC2" w:rsidP="00F16507">
      <w:pPr>
        <w:tabs>
          <w:tab w:val="left" w:pos="1134"/>
        </w:tabs>
        <w:spacing w:line="360" w:lineRule="auto"/>
        <w:ind w:firstLine="709"/>
        <w:jc w:val="both"/>
        <w:rPr>
          <w:sz w:val="24"/>
          <w:szCs w:val="24"/>
        </w:rPr>
      </w:pPr>
      <w:r w:rsidRPr="004744EB">
        <w:rPr>
          <w:sz w:val="24"/>
          <w:szCs w:val="24"/>
        </w:rPr>
        <w:t>На уроках прикладного творчества используется большое количество разнообразных наглядных пособий. Они необходимы, чтобы преподаватель мог ознакомить учащихся со способами изготовления изделий, с инструментами, которые будут использованы при работе в материале, их назначением и использованием на каждом этапе урока, с приемами работы над заданием. Типы пособий:</w:t>
      </w:r>
    </w:p>
    <w:p w:rsidR="001B6BC2" w:rsidRPr="004744EB" w:rsidRDefault="001B6BC2" w:rsidP="006874C1">
      <w:pPr>
        <w:widowControl/>
        <w:numPr>
          <w:ilvl w:val="0"/>
          <w:numId w:val="16"/>
        </w:numPr>
        <w:tabs>
          <w:tab w:val="left" w:pos="1134"/>
        </w:tabs>
        <w:overflowPunct/>
        <w:autoSpaceDE/>
        <w:autoSpaceDN w:val="0"/>
        <w:spacing w:line="360" w:lineRule="auto"/>
        <w:ind w:left="0" w:firstLine="709"/>
        <w:jc w:val="both"/>
        <w:rPr>
          <w:sz w:val="24"/>
          <w:szCs w:val="24"/>
        </w:rPr>
      </w:pPr>
      <w:r w:rsidRPr="004744EB">
        <w:rPr>
          <w:b/>
          <w:sz w:val="24"/>
          <w:szCs w:val="24"/>
        </w:rPr>
        <w:t xml:space="preserve"> натуральные наглядные пособия - </w:t>
      </w:r>
      <w:r w:rsidRPr="004744EB">
        <w:rPr>
          <w:sz w:val="24"/>
          <w:szCs w:val="24"/>
        </w:rPr>
        <w:t xml:space="preserve">образец изготавливаемого предмета, его развертка или выкройка, материалы и инструменты, применяемые на уроках. Для показа </w:t>
      </w:r>
      <w:r w:rsidRPr="004744EB">
        <w:rPr>
          <w:sz w:val="24"/>
          <w:szCs w:val="24"/>
        </w:rPr>
        <w:lastRenderedPageBreak/>
        <w:t xml:space="preserve">сложных приемов обработки материала используются детали увеличенного размера. </w:t>
      </w:r>
      <w:proofErr w:type="gramStart"/>
      <w:r w:rsidRPr="004744EB">
        <w:rPr>
          <w:sz w:val="24"/>
          <w:szCs w:val="24"/>
        </w:rPr>
        <w:t>Возможно</w:t>
      </w:r>
      <w:proofErr w:type="gramEnd"/>
      <w:r w:rsidRPr="004744EB">
        <w:rPr>
          <w:sz w:val="24"/>
          <w:szCs w:val="24"/>
        </w:rPr>
        <w:t xml:space="preserve"> использование предметно-технологической карты;</w:t>
      </w:r>
    </w:p>
    <w:p w:rsidR="001B6BC2" w:rsidRPr="004744EB" w:rsidRDefault="001B6BC2" w:rsidP="006874C1">
      <w:pPr>
        <w:widowControl/>
        <w:numPr>
          <w:ilvl w:val="0"/>
          <w:numId w:val="16"/>
        </w:numPr>
        <w:tabs>
          <w:tab w:val="left" w:pos="1134"/>
        </w:tabs>
        <w:overflowPunct/>
        <w:autoSpaceDE/>
        <w:autoSpaceDN w:val="0"/>
        <w:spacing w:line="360" w:lineRule="auto"/>
        <w:ind w:left="0" w:firstLine="709"/>
        <w:jc w:val="both"/>
        <w:outlineLvl w:val="0"/>
        <w:rPr>
          <w:b/>
          <w:sz w:val="24"/>
          <w:szCs w:val="24"/>
        </w:rPr>
      </w:pPr>
      <w:r w:rsidRPr="004744EB">
        <w:rPr>
          <w:b/>
          <w:sz w:val="24"/>
          <w:szCs w:val="24"/>
        </w:rPr>
        <w:t xml:space="preserve"> образец — </w:t>
      </w:r>
      <w:r w:rsidRPr="004744EB">
        <w:rPr>
          <w:sz w:val="24"/>
          <w:szCs w:val="24"/>
        </w:rPr>
        <w:t>это конкретный предмет, который при его рассмотрении будет мысленно расчленен на отдельные составляющие детали, дальнейший анализ которых позволит определить действия и операции, необходимые для изготовления всего изделия.</w:t>
      </w:r>
      <w:r w:rsidRPr="004744EB">
        <w:rPr>
          <w:b/>
          <w:sz w:val="24"/>
          <w:szCs w:val="24"/>
        </w:rPr>
        <w:t xml:space="preserve"> </w:t>
      </w:r>
      <w:r w:rsidRPr="004744EB">
        <w:rPr>
          <w:sz w:val="24"/>
          <w:szCs w:val="24"/>
        </w:rPr>
        <w:t>Отсутствие образца изделия на уроке, особенно на первом этапе обучения, делает выполнение детьми операций, необходимых для изготовления изделия, случайными и неосознанными</w:t>
      </w:r>
      <w:r w:rsidRPr="004744EB">
        <w:rPr>
          <w:b/>
          <w:sz w:val="24"/>
          <w:szCs w:val="24"/>
        </w:rPr>
        <w:t>;</w:t>
      </w:r>
    </w:p>
    <w:p w:rsidR="001B6BC2" w:rsidRPr="004744EB" w:rsidRDefault="001B6BC2" w:rsidP="006874C1">
      <w:pPr>
        <w:widowControl/>
        <w:numPr>
          <w:ilvl w:val="0"/>
          <w:numId w:val="16"/>
        </w:numPr>
        <w:tabs>
          <w:tab w:val="left" w:pos="1134"/>
        </w:tabs>
        <w:overflowPunct/>
        <w:autoSpaceDE/>
        <w:autoSpaceDN w:val="0"/>
        <w:spacing w:line="360" w:lineRule="auto"/>
        <w:ind w:left="0" w:firstLine="709"/>
        <w:jc w:val="both"/>
        <w:outlineLvl w:val="0"/>
        <w:rPr>
          <w:sz w:val="24"/>
          <w:szCs w:val="24"/>
        </w:rPr>
      </w:pPr>
      <w:r w:rsidRPr="004744EB">
        <w:rPr>
          <w:b/>
          <w:sz w:val="24"/>
          <w:szCs w:val="24"/>
        </w:rPr>
        <w:t xml:space="preserve">  устное описание внешнего вида предмета и его конструкции - </w:t>
      </w:r>
      <w:r w:rsidRPr="004744EB">
        <w:rPr>
          <w:sz w:val="24"/>
          <w:szCs w:val="24"/>
        </w:rPr>
        <w:t>способствует образованию у детей правильного представления о предмете творчества;</w:t>
      </w:r>
    </w:p>
    <w:p w:rsidR="001B6BC2" w:rsidRPr="004744EB" w:rsidRDefault="001B6BC2" w:rsidP="006874C1">
      <w:pPr>
        <w:widowControl/>
        <w:numPr>
          <w:ilvl w:val="0"/>
          <w:numId w:val="16"/>
        </w:numPr>
        <w:tabs>
          <w:tab w:val="left" w:pos="1134"/>
        </w:tabs>
        <w:overflowPunct/>
        <w:autoSpaceDE/>
        <w:autoSpaceDN w:val="0"/>
        <w:spacing w:line="360" w:lineRule="auto"/>
        <w:ind w:left="0" w:firstLine="709"/>
        <w:jc w:val="both"/>
        <w:outlineLvl w:val="0"/>
        <w:rPr>
          <w:sz w:val="24"/>
          <w:szCs w:val="24"/>
          <w:lang w:eastAsia="ru-RU"/>
        </w:rPr>
      </w:pPr>
      <w:r w:rsidRPr="004744EB">
        <w:rPr>
          <w:b/>
          <w:sz w:val="24"/>
          <w:szCs w:val="24"/>
          <w:lang w:eastAsia="ru-RU"/>
        </w:rPr>
        <w:t xml:space="preserve"> электронные образовательные ресурсы</w:t>
      </w:r>
      <w:r w:rsidRPr="004744EB">
        <w:rPr>
          <w:sz w:val="24"/>
          <w:szCs w:val="24"/>
          <w:lang w:eastAsia="ru-RU"/>
        </w:rPr>
        <w:t xml:space="preserve"> - мультимедийные учебники, мультимедийные универсальные энциклопедии, сетевые образовательные ресурсы;</w:t>
      </w:r>
    </w:p>
    <w:p w:rsidR="001B6BC2" w:rsidRPr="004744EB" w:rsidRDefault="001B6BC2" w:rsidP="006874C1">
      <w:pPr>
        <w:widowControl/>
        <w:numPr>
          <w:ilvl w:val="0"/>
          <w:numId w:val="16"/>
        </w:numPr>
        <w:tabs>
          <w:tab w:val="left" w:pos="1134"/>
        </w:tabs>
        <w:overflowPunct/>
        <w:autoSpaceDE/>
        <w:autoSpaceDN w:val="0"/>
        <w:spacing w:line="360" w:lineRule="auto"/>
        <w:ind w:left="0" w:firstLine="709"/>
        <w:jc w:val="both"/>
        <w:outlineLvl w:val="0"/>
        <w:rPr>
          <w:sz w:val="24"/>
          <w:szCs w:val="24"/>
          <w:lang w:eastAsia="ru-RU"/>
        </w:rPr>
      </w:pPr>
      <w:r w:rsidRPr="004744EB">
        <w:rPr>
          <w:sz w:val="24"/>
          <w:szCs w:val="24"/>
          <w:lang w:eastAsia="ru-RU"/>
        </w:rPr>
        <w:t xml:space="preserve"> </w:t>
      </w:r>
      <w:r w:rsidRPr="004744EB">
        <w:rPr>
          <w:b/>
          <w:sz w:val="24"/>
          <w:szCs w:val="24"/>
          <w:lang w:eastAsia="ru-RU"/>
        </w:rPr>
        <w:t>аудиовизуальные -</w:t>
      </w:r>
      <w:r w:rsidRPr="004744EB">
        <w:rPr>
          <w:sz w:val="24"/>
          <w:szCs w:val="24"/>
          <w:lang w:eastAsia="ru-RU"/>
        </w:rPr>
        <w:t xml:space="preserve"> </w:t>
      </w:r>
      <w:proofErr w:type="gramStart"/>
      <w:r w:rsidRPr="004744EB">
        <w:rPr>
          <w:sz w:val="24"/>
          <w:szCs w:val="24"/>
          <w:lang w:eastAsia="ru-RU"/>
        </w:rPr>
        <w:t>слайд-фильмы</w:t>
      </w:r>
      <w:proofErr w:type="gramEnd"/>
      <w:r w:rsidRPr="004744EB">
        <w:rPr>
          <w:sz w:val="24"/>
          <w:szCs w:val="24"/>
          <w:lang w:eastAsia="ru-RU"/>
        </w:rPr>
        <w:t>, видеофильмы, учебные кинофильмы, аудио записи;</w:t>
      </w:r>
    </w:p>
    <w:p w:rsidR="001B6BC2" w:rsidRPr="004744EB" w:rsidRDefault="001B6BC2" w:rsidP="00F16507">
      <w:pPr>
        <w:pStyle w:val="a9"/>
        <w:spacing w:line="360" w:lineRule="auto"/>
        <w:jc w:val="both"/>
        <w:rPr>
          <w:sz w:val="24"/>
          <w:szCs w:val="24"/>
        </w:rPr>
      </w:pPr>
    </w:p>
    <w:p w:rsidR="001B6BC2" w:rsidRPr="004744EB" w:rsidRDefault="001B6BC2" w:rsidP="00F16507">
      <w:pPr>
        <w:spacing w:line="360" w:lineRule="auto"/>
        <w:jc w:val="center"/>
        <w:rPr>
          <w:sz w:val="24"/>
          <w:szCs w:val="24"/>
        </w:rPr>
      </w:pPr>
      <w:r w:rsidRPr="004744EB">
        <w:rPr>
          <w:b/>
          <w:sz w:val="24"/>
          <w:szCs w:val="24"/>
          <w:lang w:val="en-US"/>
        </w:rPr>
        <w:t>V</w:t>
      </w:r>
      <w:r w:rsidR="00504E8C" w:rsidRPr="004744EB">
        <w:rPr>
          <w:b/>
          <w:sz w:val="24"/>
          <w:szCs w:val="24"/>
          <w:lang w:val="en-US"/>
        </w:rPr>
        <w:t>I</w:t>
      </w:r>
      <w:r w:rsidRPr="004744EB">
        <w:rPr>
          <w:b/>
          <w:sz w:val="24"/>
          <w:szCs w:val="24"/>
          <w:lang w:val="en-US"/>
        </w:rPr>
        <w:t>I</w:t>
      </w:r>
      <w:r w:rsidR="00504E8C" w:rsidRPr="004744EB">
        <w:rPr>
          <w:b/>
          <w:sz w:val="24"/>
          <w:szCs w:val="24"/>
        </w:rPr>
        <w:t>. СПИСОК ЛИТЕРАТУРЫ</w:t>
      </w:r>
    </w:p>
    <w:p w:rsidR="00504E8C" w:rsidRPr="004744EB" w:rsidRDefault="00504E8C" w:rsidP="00F16507">
      <w:pPr>
        <w:spacing w:line="360" w:lineRule="auto"/>
        <w:jc w:val="center"/>
        <w:rPr>
          <w:b/>
          <w:sz w:val="24"/>
          <w:szCs w:val="24"/>
        </w:rPr>
      </w:pPr>
      <w:r w:rsidRPr="004744EB">
        <w:rPr>
          <w:b/>
          <w:sz w:val="24"/>
          <w:szCs w:val="24"/>
        </w:rPr>
        <w:t>Список рекомендуемой методической литературы</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proofErr w:type="spellStart"/>
      <w:r w:rsidRPr="004744EB">
        <w:rPr>
          <w:sz w:val="24"/>
          <w:szCs w:val="24"/>
        </w:rPr>
        <w:t>Бабанский</w:t>
      </w:r>
      <w:proofErr w:type="spellEnd"/>
      <w:r w:rsidRPr="004744EB">
        <w:rPr>
          <w:sz w:val="24"/>
          <w:szCs w:val="24"/>
        </w:rPr>
        <w:t xml:space="preserve"> Ю.А. Учет возрастных и индивидуальных особенностей в учебно-воспитательном процессе. Народное образование СССР, 1982. - №7, с. 106-111</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Бесчастнов Н.П. Изображение растительных мотивов. – М.:  </w:t>
      </w:r>
      <w:proofErr w:type="spellStart"/>
      <w:r w:rsidRPr="004744EB">
        <w:rPr>
          <w:sz w:val="24"/>
          <w:szCs w:val="24"/>
        </w:rPr>
        <w:t>Владос</w:t>
      </w:r>
      <w:proofErr w:type="spellEnd"/>
      <w:r w:rsidRPr="004744EB">
        <w:rPr>
          <w:sz w:val="24"/>
          <w:szCs w:val="24"/>
        </w:rPr>
        <w:t>, 2004.  с.66-74</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proofErr w:type="spellStart"/>
      <w:r w:rsidRPr="004744EB">
        <w:rPr>
          <w:sz w:val="24"/>
          <w:szCs w:val="24"/>
        </w:rPr>
        <w:t>Буткевич</w:t>
      </w:r>
      <w:proofErr w:type="spellEnd"/>
      <w:r w:rsidRPr="004744EB">
        <w:rPr>
          <w:sz w:val="24"/>
          <w:szCs w:val="24"/>
        </w:rPr>
        <w:t xml:space="preserve"> Л.М. История орнамента. – М.: </w:t>
      </w:r>
      <w:proofErr w:type="spellStart"/>
      <w:r w:rsidRPr="004744EB">
        <w:rPr>
          <w:sz w:val="24"/>
          <w:szCs w:val="24"/>
        </w:rPr>
        <w:t>Владос</w:t>
      </w:r>
      <w:proofErr w:type="spellEnd"/>
      <w:r w:rsidRPr="004744EB">
        <w:rPr>
          <w:sz w:val="24"/>
          <w:szCs w:val="24"/>
        </w:rPr>
        <w:t xml:space="preserve">, 2003  </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Василенко В.М. Русское прикладное искусство. Истоки и становление: 1 век до н.э. – 8 в. н.э. – М.: Искусство, 1977</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Васильева Т.А. Развитие творческих способностей младших школьников средствами скульптуры малых форм. </w:t>
      </w:r>
      <w:proofErr w:type="spellStart"/>
      <w:r w:rsidRPr="004744EB">
        <w:rPr>
          <w:sz w:val="24"/>
          <w:szCs w:val="24"/>
        </w:rPr>
        <w:t>Диссерт</w:t>
      </w:r>
      <w:proofErr w:type="spellEnd"/>
      <w:r w:rsidRPr="004744EB">
        <w:rPr>
          <w:sz w:val="24"/>
          <w:szCs w:val="24"/>
        </w:rPr>
        <w:t xml:space="preserve">. на </w:t>
      </w:r>
      <w:proofErr w:type="spellStart"/>
      <w:r w:rsidRPr="004744EB">
        <w:rPr>
          <w:sz w:val="24"/>
          <w:szCs w:val="24"/>
        </w:rPr>
        <w:t>соиск</w:t>
      </w:r>
      <w:proofErr w:type="spellEnd"/>
      <w:r w:rsidRPr="004744EB">
        <w:rPr>
          <w:sz w:val="24"/>
          <w:szCs w:val="24"/>
        </w:rPr>
        <w:t>. уч. степ</w:t>
      </w:r>
      <w:proofErr w:type="gramStart"/>
      <w:r w:rsidRPr="004744EB">
        <w:rPr>
          <w:sz w:val="24"/>
          <w:szCs w:val="24"/>
        </w:rPr>
        <w:t>.</w:t>
      </w:r>
      <w:proofErr w:type="gramEnd"/>
      <w:r w:rsidRPr="004744EB">
        <w:rPr>
          <w:sz w:val="24"/>
          <w:szCs w:val="24"/>
        </w:rPr>
        <w:t xml:space="preserve"> </w:t>
      </w:r>
      <w:proofErr w:type="gramStart"/>
      <w:r w:rsidRPr="004744EB">
        <w:rPr>
          <w:sz w:val="24"/>
          <w:szCs w:val="24"/>
        </w:rPr>
        <w:t>к</w:t>
      </w:r>
      <w:proofErr w:type="gramEnd"/>
      <w:r w:rsidRPr="004744EB">
        <w:rPr>
          <w:sz w:val="24"/>
          <w:szCs w:val="24"/>
        </w:rPr>
        <w:t xml:space="preserve">анд. </w:t>
      </w:r>
      <w:proofErr w:type="spellStart"/>
      <w:r w:rsidRPr="004744EB">
        <w:rPr>
          <w:sz w:val="24"/>
          <w:szCs w:val="24"/>
        </w:rPr>
        <w:t>пед</w:t>
      </w:r>
      <w:proofErr w:type="spellEnd"/>
      <w:r w:rsidRPr="004744EB">
        <w:rPr>
          <w:sz w:val="24"/>
          <w:szCs w:val="24"/>
        </w:rPr>
        <w:t xml:space="preserve">. наук. – М., 1998 </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proofErr w:type="spellStart"/>
      <w:r w:rsidRPr="004744EB">
        <w:rPr>
          <w:sz w:val="24"/>
          <w:szCs w:val="24"/>
        </w:rPr>
        <w:t>Колякина</w:t>
      </w:r>
      <w:proofErr w:type="spellEnd"/>
      <w:r w:rsidRPr="004744EB">
        <w:rPr>
          <w:sz w:val="24"/>
          <w:szCs w:val="24"/>
        </w:rPr>
        <w:t xml:space="preserve"> В.И. Методика организации уроков коллективного творчества. - М.: «</w:t>
      </w:r>
      <w:proofErr w:type="spellStart"/>
      <w:r w:rsidRPr="004744EB">
        <w:rPr>
          <w:sz w:val="24"/>
          <w:szCs w:val="24"/>
        </w:rPr>
        <w:t>Владос</w:t>
      </w:r>
      <w:proofErr w:type="spellEnd"/>
      <w:r w:rsidRPr="004744EB">
        <w:rPr>
          <w:sz w:val="24"/>
          <w:szCs w:val="24"/>
        </w:rPr>
        <w:t>», 2002. с.6-15</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Кузин В.С. Изобразительное искусство и основы его преподавания в школе. Издание 3-е. – М.: «</w:t>
      </w:r>
      <w:proofErr w:type="spellStart"/>
      <w:r w:rsidRPr="004744EB">
        <w:rPr>
          <w:sz w:val="24"/>
          <w:szCs w:val="24"/>
        </w:rPr>
        <w:t>Агар</w:t>
      </w:r>
      <w:proofErr w:type="spellEnd"/>
      <w:r w:rsidRPr="004744EB">
        <w:rPr>
          <w:sz w:val="24"/>
          <w:szCs w:val="24"/>
        </w:rPr>
        <w:t>», 1998. с. 179-184</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Логвиненко Г.М. Декоративная композиция. – М.: </w:t>
      </w:r>
      <w:proofErr w:type="spellStart"/>
      <w:r w:rsidRPr="004744EB">
        <w:rPr>
          <w:sz w:val="24"/>
          <w:szCs w:val="24"/>
        </w:rPr>
        <w:t>Владос</w:t>
      </w:r>
      <w:proofErr w:type="spellEnd"/>
      <w:r w:rsidRPr="004744EB">
        <w:rPr>
          <w:sz w:val="24"/>
          <w:szCs w:val="24"/>
        </w:rPr>
        <w:t>, 2004. с. 8-20</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Мелик-Пашаев А.А., </w:t>
      </w:r>
      <w:proofErr w:type="spellStart"/>
      <w:r w:rsidRPr="004744EB">
        <w:rPr>
          <w:sz w:val="24"/>
          <w:szCs w:val="24"/>
        </w:rPr>
        <w:t>Новлянская</w:t>
      </w:r>
      <w:proofErr w:type="spellEnd"/>
      <w:r w:rsidRPr="004744EB">
        <w:rPr>
          <w:sz w:val="24"/>
          <w:szCs w:val="24"/>
        </w:rPr>
        <w:t xml:space="preserve"> З.Н. Ступеньки к творчеству. – М.: «Искусство в школе», 1995, с.9-29</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Моделирование фигуры человека. </w:t>
      </w:r>
      <w:proofErr w:type="spellStart"/>
      <w:r w:rsidRPr="004744EB">
        <w:rPr>
          <w:sz w:val="24"/>
          <w:szCs w:val="24"/>
        </w:rPr>
        <w:t>Анотомический</w:t>
      </w:r>
      <w:proofErr w:type="spellEnd"/>
      <w:r w:rsidRPr="004744EB">
        <w:rPr>
          <w:sz w:val="24"/>
          <w:szCs w:val="24"/>
        </w:rPr>
        <w:t xml:space="preserve"> справочник./Пер. с англ. </w:t>
      </w:r>
      <w:proofErr w:type="spellStart"/>
      <w:r w:rsidRPr="004744EB">
        <w:rPr>
          <w:sz w:val="24"/>
          <w:szCs w:val="24"/>
        </w:rPr>
        <w:t>П.А.Самсонова</w:t>
      </w:r>
      <w:proofErr w:type="spellEnd"/>
      <w:r w:rsidRPr="004744EB">
        <w:rPr>
          <w:sz w:val="24"/>
          <w:szCs w:val="24"/>
        </w:rPr>
        <w:t xml:space="preserve"> – Минск, 2003, с.31, 36, 56</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Ростовцев Н.Н. Методика преподавания изобразительного искусства в школе. – М.: Просвещение, 1980</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lastRenderedPageBreak/>
        <w:t xml:space="preserve">Русская народная игрушка. Академия педагогических наук СССР. – М: </w:t>
      </w:r>
      <w:proofErr w:type="spellStart"/>
      <w:r w:rsidRPr="004744EB">
        <w:rPr>
          <w:sz w:val="24"/>
          <w:szCs w:val="24"/>
        </w:rPr>
        <w:t>Внешторгиздат</w:t>
      </w:r>
      <w:proofErr w:type="spellEnd"/>
      <w:r w:rsidRPr="004744EB">
        <w:rPr>
          <w:sz w:val="24"/>
          <w:szCs w:val="24"/>
        </w:rPr>
        <w:t>, 1980, с.33-36</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Русские художественные промыслы./Под ред. Поповой О.С. Каплан Н.И. - М.: Издательство «Знание», 1984, с.31-48.</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Скульптура. История искусства для детей. – М.: «</w:t>
      </w:r>
      <w:proofErr w:type="spellStart"/>
      <w:r w:rsidRPr="004744EB">
        <w:rPr>
          <w:sz w:val="24"/>
          <w:szCs w:val="24"/>
        </w:rPr>
        <w:t>Росмэн</w:t>
      </w:r>
      <w:proofErr w:type="spellEnd"/>
      <w:r w:rsidRPr="004744EB">
        <w:rPr>
          <w:sz w:val="24"/>
          <w:szCs w:val="24"/>
        </w:rPr>
        <w:t xml:space="preserve">». Под ред. </w:t>
      </w:r>
      <w:proofErr w:type="spellStart"/>
      <w:r w:rsidRPr="004744EB">
        <w:rPr>
          <w:sz w:val="24"/>
          <w:szCs w:val="24"/>
        </w:rPr>
        <w:t>Е.Н.Евстратовой</w:t>
      </w:r>
      <w:proofErr w:type="spellEnd"/>
      <w:r w:rsidRPr="004744EB">
        <w:rPr>
          <w:sz w:val="24"/>
          <w:szCs w:val="24"/>
        </w:rPr>
        <w:t>. 2002, с.8-17</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Сокольникова Н.М. Изобразительное искусство и методика его преподавания в начальной школе. – М.: </w:t>
      </w:r>
      <w:proofErr w:type="spellStart"/>
      <w:r w:rsidRPr="004744EB">
        <w:rPr>
          <w:sz w:val="24"/>
          <w:szCs w:val="24"/>
        </w:rPr>
        <w:t>Издат</w:t>
      </w:r>
      <w:proofErr w:type="spellEnd"/>
      <w:r w:rsidRPr="004744EB">
        <w:rPr>
          <w:sz w:val="24"/>
          <w:szCs w:val="24"/>
        </w:rPr>
        <w:t>. центр «Академия», 1999, с. 246-250</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Федотов Г.Я. Русская печь. – М.: Изд-во </w:t>
      </w:r>
      <w:proofErr w:type="spellStart"/>
      <w:r w:rsidRPr="004744EB">
        <w:rPr>
          <w:sz w:val="24"/>
          <w:szCs w:val="24"/>
        </w:rPr>
        <w:t>Эксмо</w:t>
      </w:r>
      <w:proofErr w:type="spellEnd"/>
      <w:r w:rsidRPr="004744EB">
        <w:rPr>
          <w:sz w:val="24"/>
          <w:szCs w:val="24"/>
        </w:rPr>
        <w:t>, 2003, с. 140-144</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Фокина Л.В. Орнамент. Учебное пособие. – Ростов-на-Дону. «Феникс», 2000 с.51-56</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Аверьянова М.Г. Гжель – российская жемчужина.- М, 1993</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Бесчастнов Н.П. Основы изображения растительных мотивов. М., 1989</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Бесчастнов Н.П. Художественный язык орнамента. М., 2010</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proofErr w:type="spellStart"/>
      <w:r w:rsidRPr="004744EB">
        <w:rPr>
          <w:sz w:val="24"/>
          <w:szCs w:val="24"/>
        </w:rPr>
        <w:t>Берстенева</w:t>
      </w:r>
      <w:proofErr w:type="spellEnd"/>
      <w:r w:rsidRPr="004744EB">
        <w:rPr>
          <w:sz w:val="24"/>
          <w:szCs w:val="24"/>
        </w:rPr>
        <w:t xml:space="preserve"> В.Е., </w:t>
      </w:r>
      <w:proofErr w:type="spellStart"/>
      <w:r w:rsidRPr="004744EB">
        <w:rPr>
          <w:sz w:val="24"/>
          <w:szCs w:val="24"/>
        </w:rPr>
        <w:t>Догаева</w:t>
      </w:r>
      <w:proofErr w:type="spellEnd"/>
      <w:r w:rsidRPr="004744EB">
        <w:rPr>
          <w:sz w:val="24"/>
          <w:szCs w:val="24"/>
        </w:rPr>
        <w:t xml:space="preserve"> Н.В. Кукольный сундучок. Традиционная кукла своими руками. Белый город, 2010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proofErr w:type="spellStart"/>
      <w:r w:rsidRPr="004744EB">
        <w:rPr>
          <w:sz w:val="24"/>
          <w:szCs w:val="24"/>
        </w:rPr>
        <w:t>Божьева</w:t>
      </w:r>
      <w:proofErr w:type="spellEnd"/>
      <w:r w:rsidRPr="004744EB">
        <w:rPr>
          <w:sz w:val="24"/>
          <w:szCs w:val="24"/>
        </w:rPr>
        <w:t xml:space="preserve"> Н. Русский орнамент в вышивке: традиция и современность, Северный паломник, - 2008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Величко Н. Русская роспись. Техника. Приемы. Изделия. Энциклопедия, АСТ-Пресс Книга, 2009</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Вернер Шульце.  Украшения из бумаги. - Арт-Родник, 2007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Ефимова Л.В., </w:t>
      </w:r>
      <w:proofErr w:type="spellStart"/>
      <w:r w:rsidRPr="004744EB">
        <w:rPr>
          <w:sz w:val="24"/>
          <w:szCs w:val="24"/>
        </w:rPr>
        <w:t>Белогорская</w:t>
      </w:r>
      <w:proofErr w:type="spellEnd"/>
      <w:r w:rsidRPr="004744EB">
        <w:rPr>
          <w:sz w:val="24"/>
          <w:szCs w:val="24"/>
        </w:rPr>
        <w:t xml:space="preserve"> Р.М. Русская вышивка и кружево, М.: «Изобразительное искусство»,1984</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proofErr w:type="spellStart"/>
      <w:r w:rsidRPr="004744EB">
        <w:rPr>
          <w:sz w:val="24"/>
          <w:szCs w:val="24"/>
        </w:rPr>
        <w:t>Жегалова</w:t>
      </w:r>
      <w:proofErr w:type="spellEnd"/>
      <w:r w:rsidRPr="004744EB">
        <w:rPr>
          <w:sz w:val="24"/>
          <w:szCs w:val="24"/>
        </w:rPr>
        <w:t xml:space="preserve"> С.О. О русском народном искусстве. Юный художник, 1994</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proofErr w:type="gramStart"/>
      <w:r w:rsidRPr="004744EB">
        <w:rPr>
          <w:sz w:val="24"/>
          <w:szCs w:val="24"/>
        </w:rPr>
        <w:t>Коновалов</w:t>
      </w:r>
      <w:proofErr w:type="gramEnd"/>
      <w:r w:rsidRPr="004744EB">
        <w:rPr>
          <w:sz w:val="24"/>
          <w:szCs w:val="24"/>
        </w:rPr>
        <w:t xml:space="preserve"> А.Е. Городецкая роспись. Горький,1988</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Русские художественные промыслы. - М.: Мир энциклопедий </w:t>
      </w:r>
      <w:proofErr w:type="spellStart"/>
      <w:r w:rsidRPr="004744EB">
        <w:rPr>
          <w:sz w:val="24"/>
          <w:szCs w:val="24"/>
        </w:rPr>
        <w:t>Аванта</w:t>
      </w:r>
      <w:proofErr w:type="spellEnd"/>
      <w:r w:rsidRPr="004744EB">
        <w:rPr>
          <w:sz w:val="24"/>
          <w:szCs w:val="24"/>
        </w:rPr>
        <w:t xml:space="preserve">+, </w:t>
      </w:r>
      <w:proofErr w:type="spellStart"/>
      <w:r w:rsidRPr="004744EB">
        <w:rPr>
          <w:sz w:val="24"/>
          <w:szCs w:val="24"/>
        </w:rPr>
        <w:t>Астрель</w:t>
      </w:r>
      <w:proofErr w:type="spellEnd"/>
      <w:r w:rsidRPr="004744EB">
        <w:rPr>
          <w:sz w:val="24"/>
          <w:szCs w:val="24"/>
        </w:rPr>
        <w:t xml:space="preserve">, 2010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Супрун Л.Я. Городецкая роспись. Культура и традиции, 2006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proofErr w:type="spellStart"/>
      <w:r w:rsidRPr="004744EB">
        <w:rPr>
          <w:sz w:val="24"/>
          <w:szCs w:val="24"/>
        </w:rPr>
        <w:t>Фиона</w:t>
      </w:r>
      <w:proofErr w:type="spellEnd"/>
      <w:r w:rsidRPr="004744EB">
        <w:rPr>
          <w:sz w:val="24"/>
          <w:szCs w:val="24"/>
        </w:rPr>
        <w:t xml:space="preserve"> </w:t>
      </w:r>
      <w:proofErr w:type="spellStart"/>
      <w:r w:rsidRPr="004744EB">
        <w:rPr>
          <w:sz w:val="24"/>
          <w:szCs w:val="24"/>
        </w:rPr>
        <w:t>Джоунс</w:t>
      </w:r>
      <w:proofErr w:type="spellEnd"/>
      <w:r w:rsidRPr="004744EB">
        <w:rPr>
          <w:sz w:val="24"/>
          <w:szCs w:val="24"/>
        </w:rPr>
        <w:t xml:space="preserve"> Фантазии из бумаги. Техника, приемы, изделия. </w:t>
      </w:r>
      <w:proofErr w:type="spellStart"/>
      <w:r w:rsidRPr="004744EB">
        <w:rPr>
          <w:sz w:val="24"/>
          <w:szCs w:val="24"/>
        </w:rPr>
        <w:t>Аст</w:t>
      </w:r>
      <w:proofErr w:type="spellEnd"/>
      <w:r w:rsidRPr="004744EB">
        <w:rPr>
          <w:sz w:val="24"/>
          <w:szCs w:val="24"/>
        </w:rPr>
        <w:t xml:space="preserve">-пресс, 2006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Шевчук Л.В. Дети и народное творчество. - М.: Просвещение, 1985</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Юный художник 1992 г.: №№3-4. Яковлева О. “Филимоновская игрушка”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Выготский Л.С. Воображение и творчество в детском возрасте.- 3-е изд.- М.: Просвещение, 1991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Горяева Н.А. первые шаги в мире искусства: Из опыта работы: Книга для учителя. М.: Просвещение, 1991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Давыдов В.В. Проблемы развивающего обучения. Опыт теоретического и экспериментального психологического исследования. - М.: Педагогика,1989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Зеленина Е.Л. Играем, познаем, рисуем. – М.: Просвещение, 1996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lastRenderedPageBreak/>
        <w:t xml:space="preserve">Кирилло А. Учителю об изобразительных материалах. – М.: Просвещение, 1971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Комарова Т.С. Как научить ребенка рисовать. – М.: Столетие, 1998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proofErr w:type="spellStart"/>
      <w:r w:rsidRPr="004744EB">
        <w:rPr>
          <w:sz w:val="24"/>
          <w:szCs w:val="24"/>
        </w:rPr>
        <w:t>Компанцева</w:t>
      </w:r>
      <w:proofErr w:type="spellEnd"/>
      <w:r w:rsidRPr="004744EB">
        <w:rPr>
          <w:sz w:val="24"/>
          <w:szCs w:val="24"/>
        </w:rPr>
        <w:t xml:space="preserve"> Л.В. Поэтический образ природы в детском рисунке. – М.: Просвещение, 1985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proofErr w:type="spellStart"/>
      <w:r w:rsidRPr="004744EB">
        <w:rPr>
          <w:sz w:val="24"/>
          <w:szCs w:val="24"/>
        </w:rPr>
        <w:t>Люблинская</w:t>
      </w:r>
      <w:proofErr w:type="spellEnd"/>
      <w:r w:rsidRPr="004744EB">
        <w:rPr>
          <w:sz w:val="24"/>
          <w:szCs w:val="24"/>
        </w:rPr>
        <w:t xml:space="preserve"> А.А. Учителю о психологии младшего школьника. – М.: Просвещение, 1977 </w:t>
      </w:r>
    </w:p>
    <w:p w:rsidR="00F16507"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r w:rsidRPr="004744EB">
        <w:rPr>
          <w:sz w:val="24"/>
          <w:szCs w:val="24"/>
        </w:rPr>
        <w:t xml:space="preserve">Полунина В. Искусство и дети. Из опыта работы учителя. – М.: Просвещение, 1982 </w:t>
      </w:r>
    </w:p>
    <w:p w:rsidR="00504E8C" w:rsidRPr="004744EB" w:rsidRDefault="00504E8C" w:rsidP="006874C1">
      <w:pPr>
        <w:widowControl/>
        <w:numPr>
          <w:ilvl w:val="0"/>
          <w:numId w:val="20"/>
        </w:numPr>
        <w:tabs>
          <w:tab w:val="left" w:pos="426"/>
        </w:tabs>
        <w:suppressAutoHyphens/>
        <w:overflowPunct/>
        <w:autoSpaceDE/>
        <w:spacing w:line="360" w:lineRule="auto"/>
        <w:ind w:left="0" w:firstLine="0"/>
        <w:jc w:val="both"/>
        <w:rPr>
          <w:sz w:val="24"/>
          <w:szCs w:val="24"/>
        </w:rPr>
      </w:pPr>
      <w:proofErr w:type="spellStart"/>
      <w:r w:rsidRPr="004744EB">
        <w:rPr>
          <w:sz w:val="24"/>
          <w:szCs w:val="24"/>
        </w:rPr>
        <w:t>Щеблыкин</w:t>
      </w:r>
      <w:proofErr w:type="spellEnd"/>
      <w:r w:rsidRPr="004744EB">
        <w:rPr>
          <w:sz w:val="24"/>
          <w:szCs w:val="24"/>
        </w:rPr>
        <w:t xml:space="preserve"> И.К., </w:t>
      </w:r>
      <w:proofErr w:type="spellStart"/>
      <w:r w:rsidRPr="004744EB">
        <w:rPr>
          <w:sz w:val="24"/>
          <w:szCs w:val="24"/>
        </w:rPr>
        <w:t>Романина</w:t>
      </w:r>
      <w:proofErr w:type="spellEnd"/>
      <w:r w:rsidRPr="004744EB">
        <w:rPr>
          <w:sz w:val="24"/>
          <w:szCs w:val="24"/>
        </w:rPr>
        <w:t xml:space="preserve"> В.И., </w:t>
      </w:r>
      <w:proofErr w:type="spellStart"/>
      <w:r w:rsidRPr="004744EB">
        <w:rPr>
          <w:sz w:val="24"/>
          <w:szCs w:val="24"/>
        </w:rPr>
        <w:t>Когогкова</w:t>
      </w:r>
      <w:proofErr w:type="spellEnd"/>
      <w:r w:rsidRPr="004744EB">
        <w:rPr>
          <w:sz w:val="24"/>
          <w:szCs w:val="24"/>
        </w:rPr>
        <w:t xml:space="preserve"> И.И. Аппликационные работы в начальных классах. – М.: Просвещение, 1990 </w:t>
      </w:r>
    </w:p>
    <w:p w:rsidR="00F16507" w:rsidRPr="004744EB" w:rsidRDefault="00F16507" w:rsidP="00F16507">
      <w:pPr>
        <w:spacing w:line="360" w:lineRule="auto"/>
        <w:jc w:val="center"/>
        <w:rPr>
          <w:b/>
          <w:sz w:val="24"/>
          <w:szCs w:val="24"/>
        </w:rPr>
      </w:pP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r w:rsidRPr="004744EB">
        <w:rPr>
          <w:rStyle w:val="c5"/>
          <w:rFonts w:eastAsiaTheme="majorEastAsia"/>
          <w:sz w:val="24"/>
          <w:szCs w:val="24"/>
        </w:rPr>
        <w:t>Агапова И., Давыдова М. 114 игрушек и поделок из всякой всячины. / И. Агапова, М. Давыдова. – М.:ООО «ИКТЦ «ЛАДА», 2008.- 200с.</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r w:rsidRPr="004744EB">
        <w:rPr>
          <w:rStyle w:val="c5"/>
          <w:rFonts w:eastAsiaTheme="majorEastAsia"/>
          <w:sz w:val="24"/>
          <w:szCs w:val="24"/>
        </w:rPr>
        <w:t>Агапова И.А., Давыдова М.А. 200 лучших игрушек из бумаги и картона / И.А. Агапова. М.: ООО ИКТЦ «ЛАДА», 2007. – 256с.</w:t>
      </w:r>
    </w:p>
    <w:p w:rsidR="00F16507" w:rsidRPr="004744EB" w:rsidRDefault="00F16507" w:rsidP="006874C1">
      <w:pPr>
        <w:widowControl/>
        <w:numPr>
          <w:ilvl w:val="0"/>
          <w:numId w:val="20"/>
        </w:numPr>
        <w:tabs>
          <w:tab w:val="left" w:pos="993"/>
          <w:tab w:val="left" w:pos="1276"/>
        </w:tabs>
        <w:overflowPunct/>
        <w:autoSpaceDE/>
        <w:spacing w:line="360" w:lineRule="auto"/>
        <w:jc w:val="both"/>
        <w:rPr>
          <w:sz w:val="24"/>
          <w:szCs w:val="24"/>
        </w:rPr>
      </w:pPr>
      <w:r w:rsidRPr="004744EB">
        <w:rPr>
          <w:sz w:val="24"/>
          <w:szCs w:val="24"/>
        </w:rPr>
        <w:t xml:space="preserve">Алехин А.Д. Изобразительное искусство. Художник. Педагог. Школа: книга для учителя / А.Д. Алехин. -   М.: Просвещение, 1984. – 200с. </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proofErr w:type="spellStart"/>
      <w:r w:rsidRPr="004744EB">
        <w:rPr>
          <w:rStyle w:val="c5"/>
          <w:rFonts w:eastAsiaTheme="majorEastAsia"/>
          <w:sz w:val="24"/>
          <w:szCs w:val="24"/>
        </w:rPr>
        <w:t>Бедина</w:t>
      </w:r>
      <w:proofErr w:type="spellEnd"/>
      <w:r w:rsidRPr="004744EB">
        <w:rPr>
          <w:rStyle w:val="c5"/>
          <w:rFonts w:eastAsiaTheme="majorEastAsia"/>
          <w:sz w:val="24"/>
          <w:szCs w:val="24"/>
        </w:rPr>
        <w:t xml:space="preserve"> М.В. Поделки из природных материалов / М.В. </w:t>
      </w:r>
      <w:proofErr w:type="spellStart"/>
      <w:r w:rsidRPr="004744EB">
        <w:rPr>
          <w:rStyle w:val="c5"/>
          <w:rFonts w:eastAsiaTheme="majorEastAsia"/>
          <w:sz w:val="24"/>
          <w:szCs w:val="24"/>
        </w:rPr>
        <w:t>Бедина</w:t>
      </w:r>
      <w:proofErr w:type="spellEnd"/>
      <w:r w:rsidRPr="004744EB">
        <w:rPr>
          <w:rStyle w:val="c5"/>
          <w:rFonts w:eastAsiaTheme="majorEastAsia"/>
          <w:sz w:val="24"/>
          <w:szCs w:val="24"/>
        </w:rPr>
        <w:t>. – Харьков: Книжный Клуб «Клуб Семейного Досуга», 2011. – 63с.</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proofErr w:type="spellStart"/>
      <w:r w:rsidRPr="004744EB">
        <w:rPr>
          <w:rStyle w:val="c5"/>
          <w:rFonts w:eastAsiaTheme="majorEastAsia"/>
          <w:sz w:val="24"/>
          <w:szCs w:val="24"/>
        </w:rPr>
        <w:t>Богатеева</w:t>
      </w:r>
      <w:proofErr w:type="spellEnd"/>
      <w:r w:rsidRPr="004744EB">
        <w:rPr>
          <w:rStyle w:val="c5"/>
          <w:rFonts w:eastAsiaTheme="majorEastAsia"/>
          <w:sz w:val="24"/>
          <w:szCs w:val="24"/>
        </w:rPr>
        <w:t xml:space="preserve"> З.А. Чудесные поделки из бумаги / З.А. </w:t>
      </w:r>
      <w:proofErr w:type="spellStart"/>
      <w:r w:rsidRPr="004744EB">
        <w:rPr>
          <w:rStyle w:val="c5"/>
          <w:rFonts w:eastAsiaTheme="majorEastAsia"/>
          <w:sz w:val="24"/>
          <w:szCs w:val="24"/>
        </w:rPr>
        <w:t>Богатеева</w:t>
      </w:r>
      <w:proofErr w:type="spellEnd"/>
      <w:r w:rsidRPr="004744EB">
        <w:rPr>
          <w:rStyle w:val="c5"/>
          <w:rFonts w:eastAsiaTheme="majorEastAsia"/>
          <w:sz w:val="24"/>
          <w:szCs w:val="24"/>
        </w:rPr>
        <w:t>. – М.: Просвещение, 1992 – 208с.</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r w:rsidRPr="004744EB">
        <w:rPr>
          <w:rStyle w:val="c5"/>
          <w:rFonts w:eastAsiaTheme="majorEastAsia"/>
          <w:sz w:val="24"/>
          <w:szCs w:val="24"/>
        </w:rPr>
        <w:t>Величко Н.В. Поделки из пластилина / Н.В. Величко. – Харьков: Книжный Клуб «Клуб Семейного Досуга», 2011. – 63с.</w:t>
      </w:r>
    </w:p>
    <w:p w:rsidR="00F16507" w:rsidRPr="004744EB" w:rsidRDefault="00F16507" w:rsidP="006874C1">
      <w:pPr>
        <w:widowControl/>
        <w:numPr>
          <w:ilvl w:val="0"/>
          <w:numId w:val="20"/>
        </w:numPr>
        <w:tabs>
          <w:tab w:val="left" w:pos="993"/>
          <w:tab w:val="left" w:pos="1276"/>
        </w:tabs>
        <w:overflowPunct/>
        <w:autoSpaceDE/>
        <w:spacing w:line="360" w:lineRule="auto"/>
        <w:jc w:val="both"/>
        <w:rPr>
          <w:sz w:val="24"/>
          <w:szCs w:val="24"/>
        </w:rPr>
      </w:pPr>
      <w:r w:rsidRPr="004744EB">
        <w:rPr>
          <w:sz w:val="24"/>
          <w:szCs w:val="24"/>
        </w:rPr>
        <w:t>Выготский Л.С. Воображение и творчество в детском возрасте.- 3-е изд. / Л.С. Выготский. -  М.: Просвещение, 1991. – 126с.</w:t>
      </w:r>
    </w:p>
    <w:p w:rsidR="00F16507" w:rsidRPr="004744EB" w:rsidRDefault="00F16507" w:rsidP="006874C1">
      <w:pPr>
        <w:widowControl/>
        <w:numPr>
          <w:ilvl w:val="0"/>
          <w:numId w:val="20"/>
        </w:numPr>
        <w:tabs>
          <w:tab w:val="left" w:pos="993"/>
          <w:tab w:val="left" w:pos="1276"/>
        </w:tabs>
        <w:overflowPunct/>
        <w:autoSpaceDE/>
        <w:spacing w:line="360" w:lineRule="auto"/>
        <w:jc w:val="both"/>
        <w:rPr>
          <w:sz w:val="24"/>
          <w:szCs w:val="24"/>
        </w:rPr>
      </w:pPr>
      <w:r w:rsidRPr="004744EB">
        <w:rPr>
          <w:sz w:val="24"/>
          <w:szCs w:val="24"/>
        </w:rPr>
        <w:t xml:space="preserve">Горяева Н.А. Первые шаги в мире искусства: Из опыта работы: Книга для учителя./ Н.А. Горяева. -  М.: Просвещение, 1991. – 58с. </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proofErr w:type="spellStart"/>
      <w:r w:rsidRPr="004744EB">
        <w:rPr>
          <w:rStyle w:val="c5"/>
          <w:rFonts w:eastAsiaTheme="majorEastAsia"/>
          <w:sz w:val="24"/>
          <w:szCs w:val="24"/>
        </w:rPr>
        <w:t>Диброва</w:t>
      </w:r>
      <w:proofErr w:type="spellEnd"/>
      <w:r w:rsidRPr="004744EB">
        <w:rPr>
          <w:rStyle w:val="c5"/>
          <w:rFonts w:eastAsiaTheme="majorEastAsia"/>
          <w:sz w:val="24"/>
          <w:szCs w:val="24"/>
        </w:rPr>
        <w:t xml:space="preserve"> А. Поделки из соленого теста / А. </w:t>
      </w:r>
      <w:proofErr w:type="spellStart"/>
      <w:r w:rsidRPr="004744EB">
        <w:rPr>
          <w:rStyle w:val="c5"/>
          <w:rFonts w:eastAsiaTheme="majorEastAsia"/>
          <w:sz w:val="24"/>
          <w:szCs w:val="24"/>
        </w:rPr>
        <w:t>Диброва</w:t>
      </w:r>
      <w:proofErr w:type="spellEnd"/>
      <w:r w:rsidRPr="004744EB">
        <w:rPr>
          <w:rStyle w:val="c5"/>
          <w:rFonts w:eastAsiaTheme="majorEastAsia"/>
          <w:sz w:val="24"/>
          <w:szCs w:val="24"/>
        </w:rPr>
        <w:t>. – Харьков: Книжный Клуб «Клуб Семейного Досуга», 2011. – 63с.</w:t>
      </w:r>
    </w:p>
    <w:p w:rsidR="00F16507" w:rsidRPr="004744EB" w:rsidRDefault="00F16507" w:rsidP="006874C1">
      <w:pPr>
        <w:widowControl/>
        <w:numPr>
          <w:ilvl w:val="0"/>
          <w:numId w:val="20"/>
        </w:numPr>
        <w:tabs>
          <w:tab w:val="left" w:pos="993"/>
          <w:tab w:val="left" w:pos="1276"/>
        </w:tabs>
        <w:overflowPunct/>
        <w:autoSpaceDE/>
        <w:spacing w:line="360" w:lineRule="auto"/>
        <w:jc w:val="both"/>
        <w:rPr>
          <w:sz w:val="24"/>
          <w:szCs w:val="24"/>
        </w:rPr>
      </w:pPr>
      <w:r w:rsidRPr="004744EB">
        <w:rPr>
          <w:sz w:val="24"/>
          <w:szCs w:val="24"/>
        </w:rPr>
        <w:t xml:space="preserve">Зеленина Е.Л. Играем, познаем, рисуем. / Е.Л. </w:t>
      </w:r>
      <w:proofErr w:type="spellStart"/>
      <w:r w:rsidRPr="004744EB">
        <w:rPr>
          <w:sz w:val="24"/>
          <w:szCs w:val="24"/>
        </w:rPr>
        <w:t>Зененина</w:t>
      </w:r>
      <w:proofErr w:type="spellEnd"/>
      <w:r w:rsidRPr="004744EB">
        <w:rPr>
          <w:sz w:val="24"/>
          <w:szCs w:val="24"/>
        </w:rPr>
        <w:t xml:space="preserve">. - М.: Просвещение, 1996. – 65с. </w:t>
      </w:r>
    </w:p>
    <w:p w:rsidR="00F16507" w:rsidRPr="004744EB" w:rsidRDefault="00F16507" w:rsidP="006874C1">
      <w:pPr>
        <w:widowControl/>
        <w:numPr>
          <w:ilvl w:val="0"/>
          <w:numId w:val="20"/>
        </w:numPr>
        <w:tabs>
          <w:tab w:val="left" w:pos="993"/>
          <w:tab w:val="left" w:pos="1276"/>
        </w:tabs>
        <w:overflowPunct/>
        <w:autoSpaceDE/>
        <w:spacing w:line="360" w:lineRule="auto"/>
        <w:jc w:val="both"/>
        <w:rPr>
          <w:sz w:val="24"/>
          <w:szCs w:val="24"/>
        </w:rPr>
      </w:pPr>
      <w:r w:rsidRPr="004744EB">
        <w:rPr>
          <w:sz w:val="24"/>
          <w:szCs w:val="24"/>
        </w:rPr>
        <w:t xml:space="preserve">Казакова Т.С. Изобразительная деятельность и художественное развитие дошкольника./ Т.С. Казакова. -  М.: Педагогика, 1983. – 93с. </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r w:rsidRPr="004744EB">
        <w:rPr>
          <w:rStyle w:val="c5"/>
          <w:rFonts w:eastAsiaTheme="majorEastAsia"/>
          <w:sz w:val="24"/>
          <w:szCs w:val="24"/>
        </w:rPr>
        <w:t xml:space="preserve">Кард В.А., Петров С.К. Сказки из пластилина/ </w:t>
      </w:r>
      <w:r w:rsidRPr="004744EB">
        <w:rPr>
          <w:rStyle w:val="c5"/>
          <w:rFonts w:eastAsiaTheme="majorEastAsia"/>
          <w:sz w:val="24"/>
          <w:szCs w:val="24"/>
        </w:rPr>
        <w:tab/>
        <w:t>В.А. Кард, С.К. Петров. – СПб</w:t>
      </w:r>
      <w:proofErr w:type="gramStart"/>
      <w:r w:rsidRPr="004744EB">
        <w:rPr>
          <w:rStyle w:val="c5"/>
          <w:rFonts w:eastAsiaTheme="majorEastAsia"/>
          <w:sz w:val="24"/>
          <w:szCs w:val="24"/>
        </w:rPr>
        <w:t xml:space="preserve">.: </w:t>
      </w:r>
      <w:proofErr w:type="gramEnd"/>
      <w:r w:rsidRPr="004744EB">
        <w:rPr>
          <w:rStyle w:val="c5"/>
          <w:rFonts w:eastAsiaTheme="majorEastAsia"/>
          <w:sz w:val="24"/>
          <w:szCs w:val="24"/>
        </w:rPr>
        <w:t>ЗАО «Валери СПб», 1997. – 160с.</w:t>
      </w:r>
    </w:p>
    <w:p w:rsidR="00F16507" w:rsidRPr="004744EB" w:rsidRDefault="00F16507" w:rsidP="006874C1">
      <w:pPr>
        <w:widowControl/>
        <w:numPr>
          <w:ilvl w:val="0"/>
          <w:numId w:val="20"/>
        </w:numPr>
        <w:tabs>
          <w:tab w:val="left" w:pos="993"/>
          <w:tab w:val="left" w:pos="1276"/>
        </w:tabs>
        <w:overflowPunct/>
        <w:autoSpaceDE/>
        <w:spacing w:line="360" w:lineRule="auto"/>
        <w:jc w:val="both"/>
        <w:rPr>
          <w:sz w:val="24"/>
          <w:szCs w:val="24"/>
        </w:rPr>
      </w:pPr>
      <w:r w:rsidRPr="004744EB">
        <w:rPr>
          <w:sz w:val="24"/>
          <w:szCs w:val="24"/>
        </w:rPr>
        <w:t xml:space="preserve">Кирилло А. Учителю об изобразительных материалах./ А. Кирилло. -  М.: Просвещение, 1971. – 141с. </w:t>
      </w:r>
    </w:p>
    <w:p w:rsidR="00F16507" w:rsidRPr="004744EB" w:rsidRDefault="00F16507" w:rsidP="006874C1">
      <w:pPr>
        <w:widowControl/>
        <w:numPr>
          <w:ilvl w:val="0"/>
          <w:numId w:val="20"/>
        </w:numPr>
        <w:tabs>
          <w:tab w:val="left" w:pos="993"/>
          <w:tab w:val="left" w:pos="1276"/>
        </w:tabs>
        <w:overflowPunct/>
        <w:autoSpaceDE/>
        <w:spacing w:line="360" w:lineRule="auto"/>
        <w:jc w:val="both"/>
        <w:rPr>
          <w:sz w:val="24"/>
          <w:szCs w:val="24"/>
        </w:rPr>
      </w:pPr>
      <w:r w:rsidRPr="004744EB">
        <w:rPr>
          <w:sz w:val="24"/>
          <w:szCs w:val="24"/>
        </w:rPr>
        <w:lastRenderedPageBreak/>
        <w:t xml:space="preserve">Комарова Т.С. Как научить ребенка рисовать./ Т.С. Комарова. -  М.: Столетие, 1998. – 82с. </w:t>
      </w:r>
    </w:p>
    <w:p w:rsidR="00F16507" w:rsidRPr="004744EB" w:rsidRDefault="00F16507" w:rsidP="006874C1">
      <w:pPr>
        <w:widowControl/>
        <w:numPr>
          <w:ilvl w:val="0"/>
          <w:numId w:val="20"/>
        </w:numPr>
        <w:tabs>
          <w:tab w:val="left" w:pos="993"/>
          <w:tab w:val="left" w:pos="1276"/>
        </w:tabs>
        <w:overflowPunct/>
        <w:autoSpaceDE/>
        <w:spacing w:line="360" w:lineRule="auto"/>
        <w:jc w:val="both"/>
        <w:rPr>
          <w:sz w:val="24"/>
          <w:szCs w:val="24"/>
        </w:rPr>
      </w:pPr>
      <w:proofErr w:type="spellStart"/>
      <w:r w:rsidRPr="004744EB">
        <w:rPr>
          <w:sz w:val="24"/>
          <w:szCs w:val="24"/>
        </w:rPr>
        <w:t>Компанцева</w:t>
      </w:r>
      <w:proofErr w:type="spellEnd"/>
      <w:r w:rsidRPr="004744EB">
        <w:rPr>
          <w:sz w:val="24"/>
          <w:szCs w:val="24"/>
        </w:rPr>
        <w:t xml:space="preserve"> Л.В. Поэтический образ природы в детском рисунке./ Л.В. </w:t>
      </w:r>
      <w:proofErr w:type="spellStart"/>
      <w:r w:rsidRPr="004744EB">
        <w:rPr>
          <w:sz w:val="24"/>
          <w:szCs w:val="24"/>
        </w:rPr>
        <w:t>Компанцева</w:t>
      </w:r>
      <w:proofErr w:type="spellEnd"/>
      <w:r w:rsidRPr="004744EB">
        <w:rPr>
          <w:sz w:val="24"/>
          <w:szCs w:val="24"/>
        </w:rPr>
        <w:t xml:space="preserve">. -  М.: Просвещение, 1985. – 77с. </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r w:rsidRPr="004744EB">
        <w:rPr>
          <w:rStyle w:val="c5"/>
          <w:rFonts w:eastAsiaTheme="majorEastAsia"/>
          <w:sz w:val="24"/>
          <w:szCs w:val="24"/>
        </w:rPr>
        <w:t xml:space="preserve"> Корнева Г.М. Поделки из бумаги / Г.М. Корнева. - СПб</w:t>
      </w:r>
      <w:proofErr w:type="gramStart"/>
      <w:r w:rsidRPr="004744EB">
        <w:rPr>
          <w:rStyle w:val="c5"/>
          <w:rFonts w:eastAsiaTheme="majorEastAsia"/>
          <w:sz w:val="24"/>
          <w:szCs w:val="24"/>
        </w:rPr>
        <w:t>.: «</w:t>
      </w:r>
      <w:proofErr w:type="gramEnd"/>
      <w:r w:rsidRPr="004744EB">
        <w:rPr>
          <w:rStyle w:val="c5"/>
          <w:rFonts w:eastAsiaTheme="majorEastAsia"/>
          <w:sz w:val="24"/>
          <w:szCs w:val="24"/>
        </w:rPr>
        <w:t>Кристалл», 2001. – 192с.</w:t>
      </w:r>
    </w:p>
    <w:p w:rsidR="00F16507" w:rsidRPr="004744EB" w:rsidRDefault="00F16507" w:rsidP="006874C1">
      <w:pPr>
        <w:pStyle w:val="aa"/>
        <w:widowControl/>
        <w:numPr>
          <w:ilvl w:val="0"/>
          <w:numId w:val="20"/>
        </w:numPr>
        <w:tabs>
          <w:tab w:val="left" w:pos="993"/>
          <w:tab w:val="left" w:pos="1134"/>
        </w:tabs>
        <w:overflowPunct/>
        <w:autoSpaceDE/>
        <w:spacing w:line="360" w:lineRule="auto"/>
        <w:jc w:val="both"/>
        <w:rPr>
          <w:sz w:val="24"/>
          <w:szCs w:val="24"/>
        </w:rPr>
      </w:pPr>
      <w:r w:rsidRPr="004744EB">
        <w:rPr>
          <w:sz w:val="24"/>
          <w:szCs w:val="24"/>
        </w:rPr>
        <w:t xml:space="preserve">Курочкина Н. А. Знакомим с жанровой живописью./ Н.А. Курочкина. </w:t>
      </w:r>
      <w:proofErr w:type="gramStart"/>
      <w:r w:rsidRPr="004744EB">
        <w:rPr>
          <w:sz w:val="24"/>
          <w:szCs w:val="24"/>
        </w:rPr>
        <w:t>–М</w:t>
      </w:r>
      <w:proofErr w:type="gramEnd"/>
      <w:r w:rsidRPr="004744EB">
        <w:rPr>
          <w:sz w:val="24"/>
          <w:szCs w:val="24"/>
        </w:rPr>
        <w:t xml:space="preserve">.: </w:t>
      </w:r>
      <w:hyperlink r:id="rId6" w:history="1">
        <w:r w:rsidRPr="004744EB">
          <w:rPr>
            <w:rStyle w:val="af4"/>
            <w:color w:val="auto"/>
            <w:sz w:val="24"/>
            <w:szCs w:val="24"/>
          </w:rPr>
          <w:t>Детство-Пресс</w:t>
        </w:r>
      </w:hyperlink>
      <w:r w:rsidRPr="004744EB">
        <w:rPr>
          <w:sz w:val="24"/>
          <w:szCs w:val="24"/>
        </w:rPr>
        <w:t>, 2007. – 145с.</w:t>
      </w:r>
    </w:p>
    <w:p w:rsidR="00F16507" w:rsidRPr="004744EB" w:rsidRDefault="00F16507" w:rsidP="006874C1">
      <w:pPr>
        <w:pStyle w:val="aa"/>
        <w:widowControl/>
        <w:numPr>
          <w:ilvl w:val="0"/>
          <w:numId w:val="20"/>
        </w:numPr>
        <w:tabs>
          <w:tab w:val="left" w:pos="993"/>
          <w:tab w:val="left" w:pos="1134"/>
        </w:tabs>
        <w:overflowPunct/>
        <w:autoSpaceDE/>
        <w:spacing w:line="360" w:lineRule="auto"/>
        <w:jc w:val="both"/>
        <w:rPr>
          <w:sz w:val="24"/>
          <w:szCs w:val="24"/>
        </w:rPr>
      </w:pPr>
      <w:r w:rsidRPr="004744EB">
        <w:rPr>
          <w:sz w:val="24"/>
          <w:szCs w:val="24"/>
        </w:rPr>
        <w:t>Курочкина Н. А. Знакомим с натюрмортом. Учебно-наглядное пособие.</w:t>
      </w:r>
      <w:proofErr w:type="gramStart"/>
      <w:r w:rsidRPr="004744EB">
        <w:rPr>
          <w:sz w:val="24"/>
          <w:szCs w:val="24"/>
        </w:rPr>
        <w:t xml:space="preserve"> .</w:t>
      </w:r>
      <w:proofErr w:type="gramEnd"/>
      <w:r w:rsidRPr="004744EB">
        <w:rPr>
          <w:sz w:val="24"/>
          <w:szCs w:val="24"/>
        </w:rPr>
        <w:t xml:space="preserve">/ Н.А. Курочкина. –М.: </w:t>
      </w:r>
      <w:hyperlink r:id="rId7" w:history="1">
        <w:r w:rsidRPr="004744EB">
          <w:rPr>
            <w:rStyle w:val="af4"/>
            <w:color w:val="auto"/>
            <w:sz w:val="24"/>
            <w:szCs w:val="24"/>
          </w:rPr>
          <w:t>Детство-Пресс</w:t>
        </w:r>
      </w:hyperlink>
      <w:r w:rsidRPr="004744EB">
        <w:rPr>
          <w:sz w:val="24"/>
          <w:szCs w:val="24"/>
        </w:rPr>
        <w:t>, 2011. – 140с.</w:t>
      </w:r>
    </w:p>
    <w:p w:rsidR="00F16507" w:rsidRPr="004744EB" w:rsidRDefault="00F16507" w:rsidP="006874C1">
      <w:pPr>
        <w:pStyle w:val="aa"/>
        <w:widowControl/>
        <w:numPr>
          <w:ilvl w:val="0"/>
          <w:numId w:val="20"/>
        </w:numPr>
        <w:tabs>
          <w:tab w:val="left" w:pos="993"/>
          <w:tab w:val="left" w:pos="1134"/>
        </w:tabs>
        <w:overflowPunct/>
        <w:autoSpaceDE/>
        <w:spacing w:line="360" w:lineRule="auto"/>
        <w:jc w:val="both"/>
        <w:rPr>
          <w:sz w:val="24"/>
          <w:szCs w:val="24"/>
          <w:lang w:eastAsia="ru-RU"/>
        </w:rPr>
      </w:pPr>
      <w:r w:rsidRPr="004744EB">
        <w:rPr>
          <w:sz w:val="24"/>
          <w:szCs w:val="24"/>
        </w:rPr>
        <w:t xml:space="preserve">Курочкина Н. А. Знакомим с натюрмортом: Учебно-наглядное пособие/ Н.А. Курочкина. – М.: . </w:t>
      </w:r>
      <w:hyperlink r:id="rId8" w:history="1">
        <w:r w:rsidRPr="004744EB">
          <w:rPr>
            <w:rStyle w:val="af4"/>
            <w:color w:val="auto"/>
            <w:sz w:val="24"/>
            <w:szCs w:val="24"/>
          </w:rPr>
          <w:t>Детство-Пресс</w:t>
        </w:r>
      </w:hyperlink>
      <w:r w:rsidRPr="004744EB">
        <w:rPr>
          <w:sz w:val="24"/>
          <w:szCs w:val="24"/>
        </w:rPr>
        <w:t>, 2003. –125с.</w:t>
      </w:r>
    </w:p>
    <w:p w:rsidR="00F16507" w:rsidRPr="004744EB" w:rsidRDefault="00F16507" w:rsidP="006874C1">
      <w:pPr>
        <w:pStyle w:val="aa"/>
        <w:widowControl/>
        <w:numPr>
          <w:ilvl w:val="0"/>
          <w:numId w:val="20"/>
        </w:numPr>
        <w:tabs>
          <w:tab w:val="left" w:pos="993"/>
          <w:tab w:val="left" w:pos="1134"/>
        </w:tabs>
        <w:overflowPunct/>
        <w:autoSpaceDE/>
        <w:spacing w:line="360" w:lineRule="auto"/>
        <w:jc w:val="both"/>
        <w:rPr>
          <w:sz w:val="24"/>
          <w:szCs w:val="24"/>
        </w:rPr>
      </w:pPr>
      <w:proofErr w:type="gramStart"/>
      <w:r w:rsidRPr="004744EB">
        <w:rPr>
          <w:sz w:val="24"/>
          <w:szCs w:val="24"/>
        </w:rPr>
        <w:t>Курочкина Н. А. Знакомим с портретной живописью (Большое искусство - маленьким.</w:t>
      </w:r>
      <w:proofErr w:type="gramEnd"/>
      <w:r w:rsidRPr="004744EB">
        <w:rPr>
          <w:sz w:val="24"/>
          <w:szCs w:val="24"/>
        </w:rPr>
        <w:t xml:space="preserve">/ Н.А. Курочкина. </w:t>
      </w:r>
      <w:proofErr w:type="gramStart"/>
      <w:r w:rsidRPr="004744EB">
        <w:rPr>
          <w:sz w:val="24"/>
          <w:szCs w:val="24"/>
        </w:rPr>
        <w:t>–М</w:t>
      </w:r>
      <w:proofErr w:type="gramEnd"/>
      <w:r w:rsidRPr="004744EB">
        <w:rPr>
          <w:sz w:val="24"/>
          <w:szCs w:val="24"/>
        </w:rPr>
        <w:t xml:space="preserve">.: </w:t>
      </w:r>
      <w:hyperlink r:id="rId9" w:history="1">
        <w:r w:rsidRPr="004744EB">
          <w:rPr>
            <w:rStyle w:val="af4"/>
            <w:color w:val="auto"/>
            <w:sz w:val="24"/>
            <w:szCs w:val="24"/>
          </w:rPr>
          <w:t>Детство-Пресс</w:t>
        </w:r>
      </w:hyperlink>
      <w:r w:rsidRPr="004744EB">
        <w:rPr>
          <w:sz w:val="24"/>
          <w:szCs w:val="24"/>
        </w:rPr>
        <w:t xml:space="preserve">, 2009. – 140с. </w:t>
      </w:r>
    </w:p>
    <w:p w:rsidR="00F16507" w:rsidRPr="004744EB" w:rsidRDefault="00F16507" w:rsidP="006874C1">
      <w:pPr>
        <w:pStyle w:val="aa"/>
        <w:widowControl/>
        <w:numPr>
          <w:ilvl w:val="0"/>
          <w:numId w:val="20"/>
        </w:numPr>
        <w:tabs>
          <w:tab w:val="left" w:pos="993"/>
          <w:tab w:val="left" w:pos="1134"/>
        </w:tabs>
        <w:overflowPunct/>
        <w:autoSpaceDE/>
        <w:spacing w:line="360" w:lineRule="auto"/>
        <w:jc w:val="both"/>
        <w:rPr>
          <w:sz w:val="24"/>
          <w:szCs w:val="24"/>
          <w:lang w:eastAsia="ru-RU"/>
        </w:rPr>
      </w:pPr>
      <w:r w:rsidRPr="004744EB">
        <w:rPr>
          <w:sz w:val="24"/>
          <w:szCs w:val="24"/>
        </w:rPr>
        <w:t xml:space="preserve">Курочкина Н. А. Знакомим со сказочно-былинной живописью: Учебно-наглядное пособие./ Н.А. Курочкина. </w:t>
      </w:r>
      <w:proofErr w:type="gramStart"/>
      <w:r w:rsidRPr="004744EB">
        <w:rPr>
          <w:sz w:val="24"/>
          <w:szCs w:val="24"/>
        </w:rPr>
        <w:t>–М</w:t>
      </w:r>
      <w:proofErr w:type="gramEnd"/>
      <w:r w:rsidRPr="004744EB">
        <w:rPr>
          <w:sz w:val="24"/>
          <w:szCs w:val="24"/>
        </w:rPr>
        <w:t xml:space="preserve">.: </w:t>
      </w:r>
      <w:hyperlink r:id="rId10" w:history="1">
        <w:r w:rsidRPr="004744EB">
          <w:rPr>
            <w:rStyle w:val="af4"/>
            <w:color w:val="auto"/>
            <w:sz w:val="24"/>
            <w:szCs w:val="24"/>
          </w:rPr>
          <w:t>Детство-Пресс</w:t>
        </w:r>
      </w:hyperlink>
      <w:r w:rsidRPr="004744EB">
        <w:rPr>
          <w:sz w:val="24"/>
          <w:szCs w:val="24"/>
        </w:rPr>
        <w:t xml:space="preserve">, 2009. – 140с. </w:t>
      </w:r>
    </w:p>
    <w:p w:rsidR="00F16507" w:rsidRPr="004744EB" w:rsidRDefault="00F16507" w:rsidP="006874C1">
      <w:pPr>
        <w:pStyle w:val="aa"/>
        <w:widowControl/>
        <w:numPr>
          <w:ilvl w:val="0"/>
          <w:numId w:val="20"/>
        </w:numPr>
        <w:tabs>
          <w:tab w:val="left" w:pos="993"/>
          <w:tab w:val="left" w:pos="1276"/>
        </w:tabs>
        <w:overflowPunct/>
        <w:autoSpaceDE/>
        <w:spacing w:line="360" w:lineRule="auto"/>
        <w:jc w:val="both"/>
        <w:rPr>
          <w:sz w:val="24"/>
          <w:szCs w:val="24"/>
        </w:rPr>
      </w:pPr>
      <w:r w:rsidRPr="004744EB">
        <w:rPr>
          <w:sz w:val="24"/>
          <w:szCs w:val="24"/>
        </w:rPr>
        <w:t xml:space="preserve">Курочкина Н.А. Дети и пейзажная живопись. Времена года. Учимся видеть, ценить, создавать красоту./ Н.А. Курочкина. </w:t>
      </w:r>
      <w:proofErr w:type="gramStart"/>
      <w:r w:rsidRPr="004744EB">
        <w:rPr>
          <w:sz w:val="24"/>
          <w:szCs w:val="24"/>
        </w:rPr>
        <w:t>–М</w:t>
      </w:r>
      <w:proofErr w:type="gramEnd"/>
      <w:r w:rsidRPr="004744EB">
        <w:rPr>
          <w:sz w:val="24"/>
          <w:szCs w:val="24"/>
        </w:rPr>
        <w:t xml:space="preserve">.: </w:t>
      </w:r>
      <w:hyperlink r:id="rId11" w:history="1">
        <w:r w:rsidRPr="004744EB">
          <w:rPr>
            <w:rStyle w:val="af4"/>
            <w:color w:val="auto"/>
            <w:sz w:val="24"/>
            <w:szCs w:val="24"/>
          </w:rPr>
          <w:t>Детство-Пресс</w:t>
        </w:r>
      </w:hyperlink>
      <w:r w:rsidRPr="004744EB">
        <w:rPr>
          <w:sz w:val="24"/>
          <w:szCs w:val="24"/>
        </w:rPr>
        <w:t xml:space="preserve">,  2004 г. </w:t>
      </w:r>
    </w:p>
    <w:p w:rsidR="00F16507" w:rsidRPr="004744EB" w:rsidRDefault="00F16507" w:rsidP="006874C1">
      <w:pPr>
        <w:pStyle w:val="aa"/>
        <w:widowControl/>
        <w:numPr>
          <w:ilvl w:val="0"/>
          <w:numId w:val="20"/>
        </w:numPr>
        <w:tabs>
          <w:tab w:val="left" w:pos="993"/>
          <w:tab w:val="left" w:pos="1134"/>
        </w:tabs>
        <w:overflowPunct/>
        <w:autoSpaceDE/>
        <w:spacing w:line="360" w:lineRule="auto"/>
        <w:jc w:val="both"/>
        <w:rPr>
          <w:sz w:val="24"/>
          <w:szCs w:val="24"/>
        </w:rPr>
      </w:pPr>
      <w:r w:rsidRPr="004744EB">
        <w:rPr>
          <w:sz w:val="24"/>
          <w:szCs w:val="24"/>
        </w:rPr>
        <w:t xml:space="preserve">Курочкина Н.А. Знакомим с пейзажной живописью. / Н.А. Курочкина. </w:t>
      </w:r>
      <w:proofErr w:type="gramStart"/>
      <w:r w:rsidRPr="004744EB">
        <w:rPr>
          <w:sz w:val="24"/>
          <w:szCs w:val="24"/>
        </w:rPr>
        <w:t>–М</w:t>
      </w:r>
      <w:proofErr w:type="gramEnd"/>
      <w:r w:rsidRPr="004744EB">
        <w:rPr>
          <w:sz w:val="24"/>
          <w:szCs w:val="24"/>
        </w:rPr>
        <w:t xml:space="preserve">.: </w:t>
      </w:r>
      <w:hyperlink r:id="rId12" w:history="1">
        <w:r w:rsidRPr="004744EB">
          <w:rPr>
            <w:rStyle w:val="af4"/>
            <w:color w:val="auto"/>
            <w:sz w:val="24"/>
            <w:szCs w:val="24"/>
          </w:rPr>
          <w:t>Детство-Пресс</w:t>
        </w:r>
      </w:hyperlink>
      <w:r w:rsidRPr="004744EB">
        <w:rPr>
          <w:sz w:val="24"/>
          <w:szCs w:val="24"/>
        </w:rPr>
        <w:t xml:space="preserve">,  2013. – 120с. </w:t>
      </w:r>
    </w:p>
    <w:p w:rsidR="00F16507" w:rsidRPr="004744EB" w:rsidRDefault="00F16507" w:rsidP="006874C1">
      <w:pPr>
        <w:pStyle w:val="aa"/>
        <w:widowControl/>
        <w:numPr>
          <w:ilvl w:val="0"/>
          <w:numId w:val="20"/>
        </w:numPr>
        <w:tabs>
          <w:tab w:val="left" w:pos="993"/>
          <w:tab w:val="left" w:pos="1134"/>
        </w:tabs>
        <w:overflowPunct/>
        <w:autoSpaceDE/>
        <w:spacing w:line="360" w:lineRule="auto"/>
        <w:jc w:val="both"/>
        <w:rPr>
          <w:sz w:val="24"/>
          <w:szCs w:val="24"/>
        </w:rPr>
      </w:pPr>
      <w:r w:rsidRPr="004744EB">
        <w:rPr>
          <w:sz w:val="24"/>
          <w:szCs w:val="24"/>
        </w:rPr>
        <w:t xml:space="preserve">Курочкина Н.А. Знакомим с пейзажной живописью: Учебно-наглядное пособие. / Н.А. Курочкина. </w:t>
      </w:r>
      <w:proofErr w:type="gramStart"/>
      <w:r w:rsidRPr="004744EB">
        <w:rPr>
          <w:sz w:val="24"/>
          <w:szCs w:val="24"/>
        </w:rPr>
        <w:t>–М</w:t>
      </w:r>
      <w:proofErr w:type="gramEnd"/>
      <w:r w:rsidRPr="004744EB">
        <w:rPr>
          <w:sz w:val="24"/>
          <w:szCs w:val="24"/>
        </w:rPr>
        <w:t xml:space="preserve">.: </w:t>
      </w:r>
      <w:hyperlink r:id="rId13" w:history="1">
        <w:r w:rsidRPr="004744EB">
          <w:rPr>
            <w:rStyle w:val="af4"/>
            <w:color w:val="auto"/>
            <w:sz w:val="24"/>
            <w:szCs w:val="24"/>
          </w:rPr>
          <w:t>Детство-Пресс</w:t>
        </w:r>
      </w:hyperlink>
      <w:r w:rsidRPr="004744EB">
        <w:rPr>
          <w:sz w:val="24"/>
          <w:szCs w:val="24"/>
        </w:rPr>
        <w:t xml:space="preserve">, 2003. – 130с. </w:t>
      </w:r>
    </w:p>
    <w:p w:rsidR="00F16507" w:rsidRPr="004744EB" w:rsidRDefault="00F16507" w:rsidP="006874C1">
      <w:pPr>
        <w:pStyle w:val="aa"/>
        <w:widowControl/>
        <w:numPr>
          <w:ilvl w:val="0"/>
          <w:numId w:val="20"/>
        </w:numPr>
        <w:tabs>
          <w:tab w:val="left" w:pos="993"/>
          <w:tab w:val="left" w:pos="1276"/>
        </w:tabs>
        <w:overflowPunct/>
        <w:autoSpaceDE/>
        <w:spacing w:line="360" w:lineRule="auto"/>
        <w:jc w:val="both"/>
        <w:rPr>
          <w:sz w:val="24"/>
          <w:szCs w:val="24"/>
        </w:rPr>
      </w:pPr>
      <w:r w:rsidRPr="004744EB">
        <w:rPr>
          <w:sz w:val="24"/>
          <w:szCs w:val="24"/>
        </w:rPr>
        <w:t xml:space="preserve">Курочкина Н.А. </w:t>
      </w:r>
      <w:r w:rsidRPr="004744EB">
        <w:rPr>
          <w:sz w:val="24"/>
          <w:szCs w:val="24"/>
          <w:lang w:eastAsia="ru-RU"/>
        </w:rPr>
        <w:t xml:space="preserve">Знакомство с натюрмортом. </w:t>
      </w:r>
      <w:r w:rsidRPr="004744EB">
        <w:rPr>
          <w:sz w:val="24"/>
          <w:szCs w:val="24"/>
        </w:rPr>
        <w:t xml:space="preserve">/ Н.А. Курочкина. </w:t>
      </w:r>
      <w:proofErr w:type="gramStart"/>
      <w:r w:rsidRPr="004744EB">
        <w:rPr>
          <w:sz w:val="24"/>
          <w:szCs w:val="24"/>
        </w:rPr>
        <w:t>–М</w:t>
      </w:r>
      <w:proofErr w:type="gramEnd"/>
      <w:r w:rsidRPr="004744EB">
        <w:rPr>
          <w:sz w:val="24"/>
          <w:szCs w:val="24"/>
        </w:rPr>
        <w:t xml:space="preserve">.: </w:t>
      </w:r>
      <w:hyperlink r:id="rId14" w:history="1">
        <w:r w:rsidRPr="004744EB">
          <w:rPr>
            <w:rStyle w:val="af4"/>
            <w:color w:val="auto"/>
            <w:sz w:val="24"/>
            <w:szCs w:val="24"/>
          </w:rPr>
          <w:t>Детство-Пресс</w:t>
        </w:r>
      </w:hyperlink>
      <w:r w:rsidRPr="004744EB">
        <w:rPr>
          <w:sz w:val="24"/>
          <w:szCs w:val="24"/>
        </w:rPr>
        <w:t xml:space="preserve">, 2011 г. – 134с. </w:t>
      </w:r>
    </w:p>
    <w:p w:rsidR="00F16507" w:rsidRPr="004744EB" w:rsidRDefault="00F16507" w:rsidP="006874C1">
      <w:pPr>
        <w:pStyle w:val="aa"/>
        <w:widowControl/>
        <w:numPr>
          <w:ilvl w:val="0"/>
          <w:numId w:val="20"/>
        </w:numPr>
        <w:tabs>
          <w:tab w:val="left" w:pos="993"/>
          <w:tab w:val="left" w:pos="1276"/>
        </w:tabs>
        <w:overflowPunct/>
        <w:autoSpaceDE/>
        <w:spacing w:line="360" w:lineRule="auto"/>
        <w:jc w:val="both"/>
        <w:rPr>
          <w:sz w:val="24"/>
          <w:szCs w:val="24"/>
        </w:rPr>
      </w:pPr>
      <w:r w:rsidRPr="004744EB">
        <w:rPr>
          <w:sz w:val="24"/>
          <w:szCs w:val="24"/>
        </w:rPr>
        <w:t xml:space="preserve">Курочкина Н.А. О портретной живописи – детям. / Н.А. Курочкина. </w:t>
      </w:r>
      <w:proofErr w:type="gramStart"/>
      <w:r w:rsidRPr="004744EB">
        <w:rPr>
          <w:sz w:val="24"/>
          <w:szCs w:val="24"/>
        </w:rPr>
        <w:t>–М</w:t>
      </w:r>
      <w:proofErr w:type="gramEnd"/>
      <w:r w:rsidRPr="004744EB">
        <w:rPr>
          <w:sz w:val="24"/>
          <w:szCs w:val="24"/>
        </w:rPr>
        <w:t xml:space="preserve">.: </w:t>
      </w:r>
      <w:hyperlink r:id="rId15" w:history="1">
        <w:r w:rsidRPr="004744EB">
          <w:rPr>
            <w:rStyle w:val="af4"/>
            <w:color w:val="auto"/>
            <w:sz w:val="24"/>
            <w:szCs w:val="24"/>
          </w:rPr>
          <w:t>Детство-Пресс</w:t>
        </w:r>
      </w:hyperlink>
      <w:r w:rsidRPr="004744EB">
        <w:rPr>
          <w:sz w:val="24"/>
          <w:szCs w:val="24"/>
        </w:rPr>
        <w:t xml:space="preserve">,  2008 г. – 120с. </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proofErr w:type="spellStart"/>
      <w:r w:rsidRPr="004744EB">
        <w:rPr>
          <w:rStyle w:val="c5"/>
          <w:rFonts w:eastAsiaTheme="majorEastAsia"/>
          <w:sz w:val="24"/>
          <w:szCs w:val="24"/>
        </w:rPr>
        <w:t>Ллимос</w:t>
      </w:r>
      <w:proofErr w:type="spellEnd"/>
      <w:r w:rsidRPr="004744EB">
        <w:rPr>
          <w:rStyle w:val="c5"/>
          <w:rFonts w:eastAsiaTheme="majorEastAsia"/>
          <w:sz w:val="24"/>
          <w:szCs w:val="24"/>
        </w:rPr>
        <w:t xml:space="preserve"> А. Бумага чудесные поделки / А. </w:t>
      </w:r>
      <w:proofErr w:type="spellStart"/>
      <w:r w:rsidRPr="004744EB">
        <w:rPr>
          <w:rStyle w:val="c5"/>
          <w:rFonts w:eastAsiaTheme="majorEastAsia"/>
          <w:sz w:val="24"/>
          <w:szCs w:val="24"/>
        </w:rPr>
        <w:t>Ллимос</w:t>
      </w:r>
      <w:proofErr w:type="spellEnd"/>
      <w:r w:rsidRPr="004744EB">
        <w:rPr>
          <w:rStyle w:val="c5"/>
          <w:rFonts w:eastAsiaTheme="majorEastAsia"/>
          <w:sz w:val="24"/>
          <w:szCs w:val="24"/>
        </w:rPr>
        <w:t>. – Харьков: Книжный Клуб «Клуб Семейного Досуга», 2006. – 32с.</w:t>
      </w:r>
    </w:p>
    <w:p w:rsidR="00F16507" w:rsidRPr="004744EB" w:rsidRDefault="00F16507" w:rsidP="006874C1">
      <w:pPr>
        <w:pStyle w:val="aa"/>
        <w:widowControl/>
        <w:numPr>
          <w:ilvl w:val="0"/>
          <w:numId w:val="20"/>
        </w:numPr>
        <w:tabs>
          <w:tab w:val="left" w:pos="993"/>
          <w:tab w:val="left" w:pos="1134"/>
        </w:tabs>
        <w:overflowPunct/>
        <w:autoSpaceDE/>
        <w:spacing w:line="360" w:lineRule="auto"/>
        <w:jc w:val="both"/>
        <w:rPr>
          <w:sz w:val="24"/>
          <w:szCs w:val="24"/>
        </w:rPr>
      </w:pPr>
      <w:r w:rsidRPr="004744EB">
        <w:rPr>
          <w:sz w:val="24"/>
          <w:szCs w:val="24"/>
          <w:lang w:eastAsia="ru-RU"/>
        </w:rPr>
        <w:t xml:space="preserve">Маслова И.В. </w:t>
      </w:r>
      <w:r w:rsidRPr="004744EB">
        <w:rPr>
          <w:bCs/>
          <w:sz w:val="24"/>
          <w:szCs w:val="24"/>
          <w:lang w:eastAsia="ru-RU"/>
        </w:rPr>
        <w:t>Лепка.</w:t>
      </w:r>
      <w:r w:rsidRPr="004744EB">
        <w:rPr>
          <w:sz w:val="24"/>
          <w:szCs w:val="24"/>
          <w:lang w:eastAsia="ru-RU"/>
        </w:rPr>
        <w:t xml:space="preserve"> Наглядное пособие для дошкольников/ И.В. Маслова. – М.:. </w:t>
      </w:r>
      <w:r w:rsidRPr="004744EB">
        <w:rPr>
          <w:sz w:val="24"/>
          <w:szCs w:val="24"/>
        </w:rPr>
        <w:t>МОЗАИКА-СИНТЕЗ, 2009. – 66с.</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r w:rsidRPr="004744EB">
        <w:rPr>
          <w:rStyle w:val="c5"/>
          <w:rFonts w:eastAsiaTheme="majorEastAsia"/>
          <w:sz w:val="24"/>
          <w:szCs w:val="24"/>
        </w:rPr>
        <w:t xml:space="preserve">Нагибина М.И. Чудеса для детей из ненужных вещей / М.И. Нагибина. – Ярославль: Академия развития: Академия, </w:t>
      </w:r>
      <w:proofErr w:type="gramStart"/>
      <w:r w:rsidRPr="004744EB">
        <w:rPr>
          <w:rStyle w:val="c5"/>
          <w:rFonts w:eastAsiaTheme="majorEastAsia"/>
          <w:sz w:val="24"/>
          <w:szCs w:val="24"/>
        </w:rPr>
        <w:t>Ко</w:t>
      </w:r>
      <w:proofErr w:type="gramEnd"/>
      <w:r w:rsidRPr="004744EB">
        <w:rPr>
          <w:rStyle w:val="c5"/>
          <w:rFonts w:eastAsiaTheme="majorEastAsia"/>
          <w:sz w:val="24"/>
          <w:szCs w:val="24"/>
        </w:rPr>
        <w:t>: Академия Холдинг, 2000. – 192с.</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r w:rsidRPr="004744EB">
        <w:rPr>
          <w:rStyle w:val="c5"/>
          <w:rFonts w:eastAsiaTheme="majorEastAsia"/>
          <w:sz w:val="24"/>
          <w:szCs w:val="24"/>
        </w:rPr>
        <w:t xml:space="preserve">Новикова И.В., </w:t>
      </w:r>
      <w:proofErr w:type="spellStart"/>
      <w:r w:rsidRPr="004744EB">
        <w:rPr>
          <w:rStyle w:val="c5"/>
          <w:rFonts w:eastAsiaTheme="majorEastAsia"/>
          <w:sz w:val="24"/>
          <w:szCs w:val="24"/>
        </w:rPr>
        <w:t>Базулина</w:t>
      </w:r>
      <w:proofErr w:type="spellEnd"/>
      <w:r w:rsidRPr="004744EB">
        <w:rPr>
          <w:rStyle w:val="c5"/>
          <w:rFonts w:eastAsiaTheme="majorEastAsia"/>
          <w:sz w:val="24"/>
          <w:szCs w:val="24"/>
        </w:rPr>
        <w:t xml:space="preserve"> Л.В. 100 поделок из природных материалов / И.В. Новикова, Л.В. </w:t>
      </w:r>
      <w:proofErr w:type="spellStart"/>
      <w:r w:rsidRPr="004744EB">
        <w:rPr>
          <w:rStyle w:val="c5"/>
          <w:rFonts w:eastAsiaTheme="majorEastAsia"/>
          <w:sz w:val="24"/>
          <w:szCs w:val="24"/>
        </w:rPr>
        <w:t>Базулина</w:t>
      </w:r>
      <w:proofErr w:type="spellEnd"/>
      <w:r w:rsidRPr="004744EB">
        <w:rPr>
          <w:rStyle w:val="c5"/>
          <w:rFonts w:eastAsiaTheme="majorEastAsia"/>
          <w:sz w:val="24"/>
          <w:szCs w:val="24"/>
        </w:rPr>
        <w:t>. – Ярославль: Академия развития: Академия холдинг, 2002  -  160с.</w:t>
      </w:r>
    </w:p>
    <w:p w:rsidR="00F16507" w:rsidRPr="004744EB" w:rsidRDefault="00F16507" w:rsidP="006874C1">
      <w:pPr>
        <w:widowControl/>
        <w:numPr>
          <w:ilvl w:val="0"/>
          <w:numId w:val="20"/>
        </w:numPr>
        <w:tabs>
          <w:tab w:val="left" w:pos="993"/>
          <w:tab w:val="left" w:pos="1276"/>
        </w:tabs>
        <w:overflowPunct/>
        <w:autoSpaceDE/>
        <w:spacing w:line="360" w:lineRule="auto"/>
        <w:jc w:val="both"/>
        <w:rPr>
          <w:sz w:val="24"/>
          <w:szCs w:val="24"/>
        </w:rPr>
      </w:pPr>
      <w:r w:rsidRPr="004744EB">
        <w:rPr>
          <w:sz w:val="24"/>
          <w:szCs w:val="24"/>
        </w:rPr>
        <w:t xml:space="preserve">Полунина В. Искусство и дети. Из опыта работы учителя. / В. Полунина. -  М.: Просвещение, 1982. – 90с. </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r w:rsidRPr="004744EB">
        <w:rPr>
          <w:rStyle w:val="c5"/>
          <w:rFonts w:eastAsiaTheme="majorEastAsia"/>
          <w:sz w:val="24"/>
          <w:szCs w:val="24"/>
        </w:rPr>
        <w:lastRenderedPageBreak/>
        <w:t xml:space="preserve">Силаева К.В. Соленое тесто: украшения, сувениры, поделки / К.В. Силаева. М.: </w:t>
      </w:r>
      <w:proofErr w:type="spellStart"/>
      <w:r w:rsidRPr="004744EB">
        <w:rPr>
          <w:rStyle w:val="c5"/>
          <w:rFonts w:eastAsiaTheme="majorEastAsia"/>
          <w:sz w:val="24"/>
          <w:szCs w:val="24"/>
        </w:rPr>
        <w:t>Эксмо</w:t>
      </w:r>
      <w:proofErr w:type="spellEnd"/>
      <w:r w:rsidRPr="004744EB">
        <w:rPr>
          <w:rStyle w:val="c5"/>
          <w:rFonts w:eastAsiaTheme="majorEastAsia"/>
          <w:sz w:val="24"/>
          <w:szCs w:val="24"/>
        </w:rPr>
        <w:t>, 2003. – 128с.</w:t>
      </w:r>
    </w:p>
    <w:p w:rsidR="00F16507" w:rsidRPr="004744EB" w:rsidRDefault="00F16507" w:rsidP="006874C1">
      <w:pPr>
        <w:widowControl/>
        <w:numPr>
          <w:ilvl w:val="0"/>
          <w:numId w:val="20"/>
        </w:numPr>
        <w:tabs>
          <w:tab w:val="left" w:pos="993"/>
          <w:tab w:val="left" w:pos="1276"/>
        </w:tabs>
        <w:overflowPunct/>
        <w:autoSpaceDE/>
        <w:spacing w:line="360" w:lineRule="auto"/>
        <w:jc w:val="both"/>
        <w:rPr>
          <w:sz w:val="24"/>
          <w:szCs w:val="24"/>
        </w:rPr>
      </w:pPr>
      <w:r w:rsidRPr="004744EB">
        <w:rPr>
          <w:sz w:val="24"/>
          <w:szCs w:val="24"/>
        </w:rPr>
        <w:t xml:space="preserve">Смит С. Рисунок: полный курс. / С. Смит. -  М.: </w:t>
      </w:r>
      <w:proofErr w:type="spellStart"/>
      <w:r w:rsidRPr="004744EB">
        <w:rPr>
          <w:sz w:val="24"/>
          <w:szCs w:val="24"/>
        </w:rPr>
        <w:t>Астрель</w:t>
      </w:r>
      <w:proofErr w:type="spellEnd"/>
      <w:r w:rsidRPr="004744EB">
        <w:rPr>
          <w:sz w:val="24"/>
          <w:szCs w:val="24"/>
        </w:rPr>
        <w:t>: АСТ, 2005. – 225с.</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r w:rsidRPr="004744EB">
        <w:rPr>
          <w:rStyle w:val="c5"/>
          <w:rFonts w:eastAsiaTheme="majorEastAsia"/>
          <w:sz w:val="24"/>
          <w:szCs w:val="24"/>
        </w:rPr>
        <w:t xml:space="preserve">Соколова С.В.  Сказка оригами: Игрушки из бумаги / С.В. Соколова. – М.: </w:t>
      </w:r>
      <w:proofErr w:type="spellStart"/>
      <w:r w:rsidRPr="004744EB">
        <w:rPr>
          <w:rStyle w:val="c5"/>
          <w:rFonts w:eastAsiaTheme="majorEastAsia"/>
          <w:sz w:val="24"/>
          <w:szCs w:val="24"/>
        </w:rPr>
        <w:t>Эксмо</w:t>
      </w:r>
      <w:proofErr w:type="spellEnd"/>
      <w:r w:rsidRPr="004744EB">
        <w:rPr>
          <w:rStyle w:val="c5"/>
          <w:rFonts w:eastAsiaTheme="majorEastAsia"/>
          <w:sz w:val="24"/>
          <w:szCs w:val="24"/>
        </w:rPr>
        <w:t>; СПб</w:t>
      </w:r>
      <w:proofErr w:type="gramStart"/>
      <w:r w:rsidRPr="004744EB">
        <w:rPr>
          <w:rStyle w:val="c5"/>
          <w:rFonts w:eastAsiaTheme="majorEastAsia"/>
          <w:sz w:val="24"/>
          <w:szCs w:val="24"/>
        </w:rPr>
        <w:t xml:space="preserve">.: </w:t>
      </w:r>
      <w:proofErr w:type="gramEnd"/>
      <w:r w:rsidRPr="004744EB">
        <w:rPr>
          <w:rStyle w:val="c5"/>
          <w:rFonts w:eastAsiaTheme="majorEastAsia"/>
          <w:sz w:val="24"/>
          <w:szCs w:val="24"/>
        </w:rPr>
        <w:t>Валери СПД, 2003. – 240с.</w:t>
      </w:r>
    </w:p>
    <w:p w:rsidR="00F16507" w:rsidRPr="004744EB" w:rsidRDefault="00F16507" w:rsidP="006874C1">
      <w:pPr>
        <w:pStyle w:val="aa"/>
        <w:widowControl/>
        <w:numPr>
          <w:ilvl w:val="0"/>
          <w:numId w:val="20"/>
        </w:numPr>
        <w:tabs>
          <w:tab w:val="left" w:pos="993"/>
          <w:tab w:val="left" w:pos="1134"/>
        </w:tabs>
        <w:overflowPunct/>
        <w:autoSpaceDE/>
        <w:spacing w:line="360" w:lineRule="auto"/>
        <w:jc w:val="both"/>
        <w:rPr>
          <w:sz w:val="24"/>
          <w:szCs w:val="24"/>
        </w:rPr>
      </w:pPr>
      <w:r w:rsidRPr="004744EB">
        <w:rPr>
          <w:sz w:val="24"/>
          <w:szCs w:val="24"/>
        </w:rPr>
        <w:t xml:space="preserve">Соколова С.В. Оригами для дошкольников /  С.В. </w:t>
      </w:r>
      <w:proofErr w:type="spellStart"/>
      <w:r w:rsidRPr="004744EB">
        <w:rPr>
          <w:sz w:val="24"/>
          <w:szCs w:val="24"/>
        </w:rPr>
        <w:t>Соколовав</w:t>
      </w:r>
      <w:proofErr w:type="spellEnd"/>
      <w:r w:rsidRPr="004744EB">
        <w:rPr>
          <w:sz w:val="24"/>
          <w:szCs w:val="24"/>
        </w:rPr>
        <w:t>. – М.: Детство-пресс, 2010. – 72с.</w:t>
      </w:r>
    </w:p>
    <w:p w:rsidR="00F16507" w:rsidRPr="004744EB" w:rsidRDefault="00F16507" w:rsidP="006874C1">
      <w:pPr>
        <w:pStyle w:val="aa"/>
        <w:widowControl/>
        <w:numPr>
          <w:ilvl w:val="0"/>
          <w:numId w:val="20"/>
        </w:numPr>
        <w:tabs>
          <w:tab w:val="left" w:pos="993"/>
          <w:tab w:val="left" w:pos="1134"/>
        </w:tabs>
        <w:overflowPunct/>
        <w:autoSpaceDE/>
        <w:spacing w:line="360" w:lineRule="auto"/>
        <w:jc w:val="both"/>
        <w:rPr>
          <w:sz w:val="24"/>
          <w:szCs w:val="24"/>
        </w:rPr>
      </w:pPr>
      <w:r w:rsidRPr="004744EB">
        <w:rPr>
          <w:sz w:val="24"/>
          <w:szCs w:val="24"/>
        </w:rPr>
        <w:t xml:space="preserve">Фатеева А.А. Рисуем без кисточки./ А.А. Фатеева. - Ярославль: Академия развития, 2009. – 88с. </w:t>
      </w:r>
    </w:p>
    <w:p w:rsidR="00F16507" w:rsidRPr="004744EB" w:rsidRDefault="00F16507" w:rsidP="006874C1">
      <w:pPr>
        <w:widowControl/>
        <w:numPr>
          <w:ilvl w:val="0"/>
          <w:numId w:val="20"/>
        </w:numPr>
        <w:tabs>
          <w:tab w:val="left" w:pos="993"/>
          <w:tab w:val="left" w:pos="1276"/>
        </w:tabs>
        <w:overflowPunct/>
        <w:autoSpaceDE/>
        <w:spacing w:line="360" w:lineRule="auto"/>
        <w:jc w:val="both"/>
        <w:rPr>
          <w:sz w:val="24"/>
          <w:szCs w:val="24"/>
        </w:rPr>
      </w:pPr>
      <w:proofErr w:type="spellStart"/>
      <w:r w:rsidRPr="004744EB">
        <w:rPr>
          <w:sz w:val="24"/>
          <w:szCs w:val="24"/>
        </w:rPr>
        <w:t>Харрисон</w:t>
      </w:r>
      <w:proofErr w:type="spellEnd"/>
      <w:r w:rsidRPr="004744EB">
        <w:rPr>
          <w:sz w:val="24"/>
          <w:szCs w:val="24"/>
        </w:rPr>
        <w:t xml:space="preserve"> Х. Энциклопедия акварельных техник. Подробный иллюстрированный путеводитель 50 рисовальных техник./ Х. </w:t>
      </w:r>
      <w:proofErr w:type="spellStart"/>
      <w:r w:rsidRPr="004744EB">
        <w:rPr>
          <w:sz w:val="24"/>
          <w:szCs w:val="24"/>
        </w:rPr>
        <w:t>Харрисон</w:t>
      </w:r>
      <w:proofErr w:type="spellEnd"/>
      <w:r w:rsidRPr="004744EB">
        <w:rPr>
          <w:sz w:val="24"/>
          <w:szCs w:val="24"/>
        </w:rPr>
        <w:t xml:space="preserve">. - М.: </w:t>
      </w:r>
      <w:proofErr w:type="spellStart"/>
      <w:r w:rsidRPr="004744EB">
        <w:rPr>
          <w:sz w:val="24"/>
          <w:szCs w:val="24"/>
        </w:rPr>
        <w:t>Астрель</w:t>
      </w:r>
      <w:proofErr w:type="spellEnd"/>
      <w:r w:rsidRPr="004744EB">
        <w:rPr>
          <w:sz w:val="24"/>
          <w:szCs w:val="24"/>
        </w:rPr>
        <w:t>: АСТ, 2002. – 353с.</w:t>
      </w:r>
    </w:p>
    <w:p w:rsidR="00F16507" w:rsidRPr="004744EB" w:rsidRDefault="00F16507" w:rsidP="006874C1">
      <w:pPr>
        <w:widowControl/>
        <w:numPr>
          <w:ilvl w:val="0"/>
          <w:numId w:val="20"/>
        </w:numPr>
        <w:tabs>
          <w:tab w:val="left" w:pos="993"/>
          <w:tab w:val="left" w:pos="1276"/>
        </w:tabs>
        <w:overflowPunct/>
        <w:autoSpaceDE/>
        <w:spacing w:line="360" w:lineRule="auto"/>
        <w:jc w:val="both"/>
        <w:rPr>
          <w:sz w:val="24"/>
          <w:szCs w:val="24"/>
        </w:rPr>
      </w:pPr>
      <w:proofErr w:type="spellStart"/>
      <w:r w:rsidRPr="004744EB">
        <w:rPr>
          <w:sz w:val="24"/>
          <w:szCs w:val="24"/>
        </w:rPr>
        <w:t>Харрисон</w:t>
      </w:r>
      <w:proofErr w:type="spellEnd"/>
      <w:r w:rsidRPr="004744EB">
        <w:rPr>
          <w:sz w:val="24"/>
          <w:szCs w:val="24"/>
        </w:rPr>
        <w:t xml:space="preserve"> Х. Энциклопедия техник рисунка. Наглядное пошаговое руководство и вдохновляющая галерея законченных работ./  Х. </w:t>
      </w:r>
      <w:proofErr w:type="spellStart"/>
      <w:r w:rsidRPr="004744EB">
        <w:rPr>
          <w:sz w:val="24"/>
          <w:szCs w:val="24"/>
        </w:rPr>
        <w:t>Харрисон</w:t>
      </w:r>
      <w:proofErr w:type="spellEnd"/>
      <w:r w:rsidRPr="004744EB">
        <w:rPr>
          <w:sz w:val="24"/>
          <w:szCs w:val="24"/>
        </w:rPr>
        <w:t xml:space="preserve">. -  М.: </w:t>
      </w:r>
      <w:proofErr w:type="spellStart"/>
      <w:r w:rsidRPr="004744EB">
        <w:rPr>
          <w:sz w:val="24"/>
          <w:szCs w:val="24"/>
        </w:rPr>
        <w:t>Астрель</w:t>
      </w:r>
      <w:proofErr w:type="spellEnd"/>
      <w:r w:rsidRPr="004744EB">
        <w:rPr>
          <w:sz w:val="24"/>
          <w:szCs w:val="24"/>
        </w:rPr>
        <w:t>: АСТ, 2002. – 340с.</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r w:rsidRPr="004744EB">
        <w:rPr>
          <w:rStyle w:val="c5"/>
          <w:rFonts w:eastAsiaTheme="majorEastAsia"/>
          <w:sz w:val="24"/>
          <w:szCs w:val="24"/>
        </w:rPr>
        <w:t xml:space="preserve"> </w:t>
      </w:r>
      <w:proofErr w:type="spellStart"/>
      <w:r w:rsidRPr="004744EB">
        <w:rPr>
          <w:rStyle w:val="c5"/>
          <w:rFonts w:eastAsiaTheme="majorEastAsia"/>
          <w:sz w:val="24"/>
          <w:szCs w:val="24"/>
        </w:rPr>
        <w:t>Цамуталина</w:t>
      </w:r>
      <w:proofErr w:type="spellEnd"/>
      <w:r w:rsidRPr="004744EB">
        <w:rPr>
          <w:rStyle w:val="c5"/>
          <w:rFonts w:eastAsiaTheme="majorEastAsia"/>
          <w:sz w:val="24"/>
          <w:szCs w:val="24"/>
        </w:rPr>
        <w:t xml:space="preserve"> Е.Е. 100 поделок из ненужных вещей / Е.Е. </w:t>
      </w:r>
      <w:proofErr w:type="spellStart"/>
      <w:r w:rsidRPr="004744EB">
        <w:rPr>
          <w:rStyle w:val="c5"/>
          <w:rFonts w:eastAsiaTheme="majorEastAsia"/>
          <w:sz w:val="24"/>
          <w:szCs w:val="24"/>
        </w:rPr>
        <w:t>Цамуталина</w:t>
      </w:r>
      <w:proofErr w:type="spellEnd"/>
      <w:r w:rsidRPr="004744EB">
        <w:rPr>
          <w:rStyle w:val="c5"/>
          <w:rFonts w:eastAsiaTheme="majorEastAsia"/>
          <w:sz w:val="24"/>
          <w:szCs w:val="24"/>
        </w:rPr>
        <w:t>. – Ярославль: Академия развития: Академия Холдинг, 2002. – 192с.</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proofErr w:type="spellStart"/>
      <w:r w:rsidRPr="004744EB">
        <w:rPr>
          <w:rStyle w:val="c5"/>
          <w:rFonts w:eastAsiaTheme="majorEastAsia"/>
          <w:sz w:val="24"/>
          <w:szCs w:val="24"/>
        </w:rPr>
        <w:t>Чибрякова</w:t>
      </w:r>
      <w:proofErr w:type="spellEnd"/>
      <w:r w:rsidRPr="004744EB">
        <w:rPr>
          <w:rStyle w:val="c5"/>
          <w:rFonts w:eastAsiaTheme="majorEastAsia"/>
          <w:sz w:val="24"/>
          <w:szCs w:val="24"/>
        </w:rPr>
        <w:t xml:space="preserve"> О.В. Азбука соленого теста / О.В. </w:t>
      </w:r>
      <w:proofErr w:type="spellStart"/>
      <w:r w:rsidRPr="004744EB">
        <w:rPr>
          <w:rStyle w:val="c5"/>
          <w:rFonts w:eastAsiaTheme="majorEastAsia"/>
          <w:sz w:val="24"/>
          <w:szCs w:val="24"/>
        </w:rPr>
        <w:t>Чибрякова</w:t>
      </w:r>
      <w:proofErr w:type="spellEnd"/>
      <w:r w:rsidRPr="004744EB">
        <w:rPr>
          <w:rStyle w:val="c5"/>
          <w:rFonts w:eastAsiaTheme="majorEastAsia"/>
          <w:sz w:val="24"/>
          <w:szCs w:val="24"/>
        </w:rPr>
        <w:t xml:space="preserve">. – М.: </w:t>
      </w:r>
      <w:proofErr w:type="spellStart"/>
      <w:r w:rsidRPr="004744EB">
        <w:rPr>
          <w:rStyle w:val="c5"/>
          <w:rFonts w:eastAsiaTheme="majorEastAsia"/>
          <w:sz w:val="24"/>
          <w:szCs w:val="24"/>
        </w:rPr>
        <w:t>Эксмо</w:t>
      </w:r>
      <w:proofErr w:type="spellEnd"/>
      <w:r w:rsidRPr="004744EB">
        <w:rPr>
          <w:rStyle w:val="c5"/>
          <w:rFonts w:eastAsiaTheme="majorEastAsia"/>
          <w:sz w:val="24"/>
          <w:szCs w:val="24"/>
        </w:rPr>
        <w:t>, 2010. – 144с.</w:t>
      </w:r>
    </w:p>
    <w:p w:rsidR="00F16507" w:rsidRPr="004744EB" w:rsidRDefault="00F16507" w:rsidP="006874C1">
      <w:pPr>
        <w:pStyle w:val="aa"/>
        <w:widowControl/>
        <w:numPr>
          <w:ilvl w:val="0"/>
          <w:numId w:val="20"/>
        </w:numPr>
        <w:tabs>
          <w:tab w:val="left" w:pos="993"/>
          <w:tab w:val="left" w:pos="1134"/>
        </w:tabs>
        <w:overflowPunct/>
        <w:autoSpaceDE/>
        <w:spacing w:line="360" w:lineRule="auto"/>
        <w:jc w:val="both"/>
        <w:rPr>
          <w:sz w:val="24"/>
          <w:szCs w:val="24"/>
        </w:rPr>
      </w:pPr>
      <w:r w:rsidRPr="004744EB">
        <w:rPr>
          <w:sz w:val="24"/>
          <w:szCs w:val="24"/>
        </w:rPr>
        <w:t xml:space="preserve">Шалаева Т.П. Учимся рисовать / Т.П. Шалаева. -  М.: АСТ Слово, 2010. – 91с. </w:t>
      </w:r>
    </w:p>
    <w:p w:rsidR="00F16507" w:rsidRPr="004744EB" w:rsidRDefault="00F16507" w:rsidP="006874C1">
      <w:pPr>
        <w:pStyle w:val="a9"/>
        <w:widowControl/>
        <w:numPr>
          <w:ilvl w:val="0"/>
          <w:numId w:val="20"/>
        </w:numPr>
        <w:overflowPunct/>
        <w:autoSpaceDE/>
        <w:spacing w:line="360" w:lineRule="auto"/>
        <w:jc w:val="both"/>
        <w:rPr>
          <w:rStyle w:val="c5"/>
          <w:rFonts w:eastAsiaTheme="majorEastAsia"/>
          <w:sz w:val="24"/>
          <w:szCs w:val="24"/>
        </w:rPr>
      </w:pPr>
      <w:r w:rsidRPr="004744EB">
        <w:rPr>
          <w:rStyle w:val="c5"/>
          <w:rFonts w:eastAsiaTheme="majorEastAsia"/>
          <w:sz w:val="24"/>
          <w:szCs w:val="24"/>
        </w:rPr>
        <w:t xml:space="preserve">  </w:t>
      </w:r>
      <w:proofErr w:type="spellStart"/>
      <w:r w:rsidRPr="004744EB">
        <w:rPr>
          <w:rStyle w:val="c5"/>
          <w:rFonts w:eastAsiaTheme="majorEastAsia"/>
          <w:sz w:val="24"/>
          <w:szCs w:val="24"/>
        </w:rPr>
        <w:t>Шквыря</w:t>
      </w:r>
      <w:proofErr w:type="spellEnd"/>
      <w:r w:rsidRPr="004744EB">
        <w:rPr>
          <w:rStyle w:val="c5"/>
          <w:rFonts w:eastAsiaTheme="majorEastAsia"/>
          <w:sz w:val="24"/>
          <w:szCs w:val="24"/>
        </w:rPr>
        <w:t xml:space="preserve"> Ж.Ю. Поделки из бумаги / Ж.Ю. </w:t>
      </w:r>
      <w:proofErr w:type="spellStart"/>
      <w:r w:rsidRPr="004744EB">
        <w:rPr>
          <w:rStyle w:val="c5"/>
          <w:rFonts w:eastAsiaTheme="majorEastAsia"/>
          <w:sz w:val="24"/>
          <w:szCs w:val="24"/>
        </w:rPr>
        <w:t>Шквыря</w:t>
      </w:r>
      <w:proofErr w:type="spellEnd"/>
      <w:r w:rsidRPr="004744EB">
        <w:rPr>
          <w:rStyle w:val="c5"/>
          <w:rFonts w:eastAsiaTheme="majorEastAsia"/>
          <w:sz w:val="24"/>
          <w:szCs w:val="24"/>
        </w:rPr>
        <w:t>. – Харьков: Книжный Клуб «Клуб Семейного Досуга», 2011. – 63с.</w:t>
      </w:r>
    </w:p>
    <w:p w:rsidR="00F16507" w:rsidRPr="004744EB" w:rsidRDefault="00F16507" w:rsidP="006874C1">
      <w:pPr>
        <w:pStyle w:val="a9"/>
        <w:widowControl/>
        <w:numPr>
          <w:ilvl w:val="0"/>
          <w:numId w:val="20"/>
        </w:numPr>
        <w:overflowPunct/>
        <w:autoSpaceDE/>
        <w:spacing w:line="360" w:lineRule="auto"/>
        <w:jc w:val="both"/>
        <w:rPr>
          <w:rFonts w:eastAsiaTheme="majorEastAsia"/>
          <w:sz w:val="24"/>
          <w:szCs w:val="24"/>
        </w:rPr>
      </w:pPr>
      <w:proofErr w:type="spellStart"/>
      <w:r w:rsidRPr="004744EB">
        <w:rPr>
          <w:rStyle w:val="c5"/>
          <w:rFonts w:eastAsiaTheme="majorEastAsia"/>
          <w:sz w:val="24"/>
          <w:szCs w:val="24"/>
        </w:rPr>
        <w:t>Щебликин</w:t>
      </w:r>
      <w:proofErr w:type="spellEnd"/>
      <w:r w:rsidRPr="004744EB">
        <w:rPr>
          <w:rStyle w:val="c5"/>
          <w:rFonts w:eastAsiaTheme="majorEastAsia"/>
          <w:sz w:val="24"/>
          <w:szCs w:val="24"/>
        </w:rPr>
        <w:t xml:space="preserve"> И.К., </w:t>
      </w:r>
      <w:proofErr w:type="spellStart"/>
      <w:r w:rsidRPr="004744EB">
        <w:rPr>
          <w:rStyle w:val="c5"/>
          <w:rFonts w:eastAsiaTheme="majorEastAsia"/>
          <w:sz w:val="24"/>
          <w:szCs w:val="24"/>
        </w:rPr>
        <w:t>Романина</w:t>
      </w:r>
      <w:proofErr w:type="spellEnd"/>
      <w:r w:rsidRPr="004744EB">
        <w:rPr>
          <w:rStyle w:val="c5"/>
          <w:rFonts w:eastAsiaTheme="majorEastAsia"/>
          <w:sz w:val="24"/>
          <w:szCs w:val="24"/>
        </w:rPr>
        <w:t xml:space="preserve"> В.И., </w:t>
      </w:r>
      <w:proofErr w:type="spellStart"/>
      <w:r w:rsidRPr="004744EB">
        <w:rPr>
          <w:rStyle w:val="c5"/>
          <w:rFonts w:eastAsiaTheme="majorEastAsia"/>
          <w:sz w:val="24"/>
          <w:szCs w:val="24"/>
        </w:rPr>
        <w:t>Кагакова</w:t>
      </w:r>
      <w:proofErr w:type="spellEnd"/>
      <w:r w:rsidRPr="004744EB">
        <w:rPr>
          <w:rStyle w:val="c5"/>
          <w:rFonts w:eastAsiaTheme="majorEastAsia"/>
          <w:sz w:val="24"/>
          <w:szCs w:val="24"/>
        </w:rPr>
        <w:t xml:space="preserve"> И.И. Аппликационные работы в начальных классах/ И.К. </w:t>
      </w:r>
      <w:proofErr w:type="spellStart"/>
      <w:r w:rsidRPr="004744EB">
        <w:rPr>
          <w:rStyle w:val="c5"/>
          <w:rFonts w:eastAsiaTheme="majorEastAsia"/>
          <w:sz w:val="24"/>
          <w:szCs w:val="24"/>
        </w:rPr>
        <w:t>Щебликин</w:t>
      </w:r>
      <w:proofErr w:type="spellEnd"/>
      <w:r w:rsidRPr="004744EB">
        <w:rPr>
          <w:rStyle w:val="c5"/>
          <w:rFonts w:eastAsiaTheme="majorEastAsia"/>
          <w:sz w:val="24"/>
          <w:szCs w:val="24"/>
        </w:rPr>
        <w:t xml:space="preserve">, В.И. </w:t>
      </w:r>
      <w:proofErr w:type="spellStart"/>
      <w:r w:rsidRPr="004744EB">
        <w:rPr>
          <w:rStyle w:val="c5"/>
          <w:rFonts w:eastAsiaTheme="majorEastAsia"/>
          <w:sz w:val="24"/>
          <w:szCs w:val="24"/>
        </w:rPr>
        <w:t>Романина</w:t>
      </w:r>
      <w:proofErr w:type="spellEnd"/>
      <w:r w:rsidRPr="004744EB">
        <w:rPr>
          <w:rStyle w:val="c5"/>
          <w:rFonts w:eastAsiaTheme="majorEastAsia"/>
          <w:sz w:val="24"/>
          <w:szCs w:val="24"/>
        </w:rPr>
        <w:t xml:space="preserve">, И.И. </w:t>
      </w:r>
      <w:proofErr w:type="spellStart"/>
      <w:r w:rsidRPr="004744EB">
        <w:rPr>
          <w:rStyle w:val="c5"/>
          <w:rFonts w:eastAsiaTheme="majorEastAsia"/>
          <w:sz w:val="24"/>
          <w:szCs w:val="24"/>
        </w:rPr>
        <w:t>Кагакова</w:t>
      </w:r>
      <w:proofErr w:type="spellEnd"/>
      <w:r w:rsidRPr="004744EB">
        <w:rPr>
          <w:rStyle w:val="c5"/>
          <w:rFonts w:eastAsiaTheme="majorEastAsia"/>
          <w:sz w:val="24"/>
          <w:szCs w:val="24"/>
        </w:rPr>
        <w:t>. – М.: Просвещение, 1990 – 192с.</w:t>
      </w:r>
    </w:p>
    <w:p w:rsidR="00504E8C" w:rsidRPr="004744EB" w:rsidRDefault="00504E8C" w:rsidP="00F16507">
      <w:pPr>
        <w:widowControl/>
        <w:tabs>
          <w:tab w:val="left" w:pos="426"/>
        </w:tabs>
        <w:suppressAutoHyphens/>
        <w:overflowPunct/>
        <w:autoSpaceDE/>
        <w:spacing w:line="360" w:lineRule="auto"/>
        <w:jc w:val="both"/>
        <w:rPr>
          <w:sz w:val="24"/>
          <w:szCs w:val="24"/>
        </w:rPr>
      </w:pPr>
    </w:p>
    <w:p w:rsidR="00504E8C" w:rsidRPr="004744EB" w:rsidRDefault="00504E8C" w:rsidP="00F16507">
      <w:pPr>
        <w:tabs>
          <w:tab w:val="left" w:pos="0"/>
        </w:tabs>
        <w:spacing w:line="360" w:lineRule="auto"/>
        <w:jc w:val="center"/>
        <w:rPr>
          <w:b/>
          <w:sz w:val="24"/>
          <w:szCs w:val="24"/>
        </w:rPr>
      </w:pPr>
      <w:r w:rsidRPr="004744EB">
        <w:rPr>
          <w:b/>
          <w:sz w:val="24"/>
          <w:szCs w:val="24"/>
        </w:rPr>
        <w:t>Список рекомендуемой учебной литературы</w:t>
      </w:r>
    </w:p>
    <w:p w:rsidR="00504E8C"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proofErr w:type="spellStart"/>
      <w:r w:rsidRPr="004744EB">
        <w:rPr>
          <w:sz w:val="24"/>
          <w:szCs w:val="24"/>
        </w:rPr>
        <w:t>Белашов</w:t>
      </w:r>
      <w:proofErr w:type="spellEnd"/>
      <w:r w:rsidRPr="004744EB">
        <w:rPr>
          <w:sz w:val="24"/>
          <w:szCs w:val="24"/>
        </w:rPr>
        <w:t xml:space="preserve"> А.М. Как рисовать животных. – </w:t>
      </w:r>
      <w:proofErr w:type="spellStart"/>
      <w:r w:rsidRPr="004744EB">
        <w:rPr>
          <w:sz w:val="24"/>
          <w:szCs w:val="24"/>
        </w:rPr>
        <w:t>М.:«Юный</w:t>
      </w:r>
      <w:proofErr w:type="spellEnd"/>
      <w:r w:rsidRPr="004744EB">
        <w:rPr>
          <w:sz w:val="24"/>
          <w:szCs w:val="24"/>
        </w:rPr>
        <w:t xml:space="preserve"> художник», 2002, с. 3-15</w:t>
      </w:r>
    </w:p>
    <w:p w:rsidR="00504E8C"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r w:rsidRPr="004744EB">
        <w:rPr>
          <w:sz w:val="24"/>
          <w:szCs w:val="24"/>
        </w:rPr>
        <w:t>Боголюбов Н.С. Лепка на занятиях в школьном кружке. – М.: Просвещение, 1979</w:t>
      </w:r>
    </w:p>
    <w:p w:rsidR="00504E8C"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proofErr w:type="spellStart"/>
      <w:r w:rsidRPr="004744EB">
        <w:rPr>
          <w:sz w:val="24"/>
          <w:szCs w:val="24"/>
        </w:rPr>
        <w:t>Ватагин</w:t>
      </w:r>
      <w:proofErr w:type="spellEnd"/>
      <w:r w:rsidRPr="004744EB">
        <w:rPr>
          <w:sz w:val="24"/>
          <w:szCs w:val="24"/>
        </w:rPr>
        <w:t xml:space="preserve"> В.А. Изображение животного. Записки анималиста. – М.: «</w:t>
      </w:r>
      <w:proofErr w:type="spellStart"/>
      <w:r w:rsidRPr="004744EB">
        <w:rPr>
          <w:sz w:val="24"/>
          <w:szCs w:val="24"/>
        </w:rPr>
        <w:t>Сварог</w:t>
      </w:r>
      <w:proofErr w:type="spellEnd"/>
      <w:r w:rsidRPr="004744EB">
        <w:rPr>
          <w:sz w:val="24"/>
          <w:szCs w:val="24"/>
        </w:rPr>
        <w:t xml:space="preserve"> и К», 1999. с.129, 135, 150 </w:t>
      </w:r>
    </w:p>
    <w:p w:rsidR="00504E8C"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r w:rsidRPr="004744EB">
        <w:rPr>
          <w:sz w:val="24"/>
          <w:szCs w:val="24"/>
        </w:rPr>
        <w:t>Волков И.П. Учим творчеству. - М.: Педагогика, 1982</w:t>
      </w:r>
    </w:p>
    <w:p w:rsidR="00F16507"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r w:rsidRPr="004744EB">
        <w:rPr>
          <w:sz w:val="24"/>
          <w:szCs w:val="24"/>
        </w:rPr>
        <w:t xml:space="preserve">Конышева Н.М. Лепка в начальных классах. – М.: Просвещение, 1985 </w:t>
      </w:r>
    </w:p>
    <w:p w:rsidR="00F16507"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proofErr w:type="spellStart"/>
      <w:r w:rsidRPr="004744EB">
        <w:rPr>
          <w:sz w:val="24"/>
          <w:szCs w:val="24"/>
        </w:rPr>
        <w:t>Дорожин</w:t>
      </w:r>
      <w:proofErr w:type="spellEnd"/>
      <w:r w:rsidRPr="004744EB">
        <w:rPr>
          <w:sz w:val="24"/>
          <w:szCs w:val="24"/>
        </w:rPr>
        <w:t xml:space="preserve"> Ю.Г. Городецкая роспись. Рабочая тетрадь по основам народного искусства. - М. Мозаика-Синтез, 2007</w:t>
      </w:r>
    </w:p>
    <w:p w:rsidR="00F16507"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proofErr w:type="spellStart"/>
      <w:r w:rsidRPr="004744EB">
        <w:rPr>
          <w:sz w:val="24"/>
          <w:szCs w:val="24"/>
        </w:rPr>
        <w:t>Дорожин</w:t>
      </w:r>
      <w:proofErr w:type="spellEnd"/>
      <w:r w:rsidRPr="004744EB">
        <w:rPr>
          <w:sz w:val="24"/>
          <w:szCs w:val="24"/>
        </w:rPr>
        <w:t xml:space="preserve"> Ю.Г. Мезенская роспись. Рабочая тетрадь по основам народного искусства. - М. Мозаика-Синтез, 2007</w:t>
      </w:r>
    </w:p>
    <w:p w:rsidR="00F16507"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r w:rsidRPr="004744EB">
        <w:rPr>
          <w:sz w:val="24"/>
          <w:szCs w:val="24"/>
        </w:rPr>
        <w:lastRenderedPageBreak/>
        <w:t>Клиентов А. Народные промыслы. – М.: Белый город, 2010</w:t>
      </w:r>
    </w:p>
    <w:p w:rsidR="00F16507"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r w:rsidRPr="004744EB">
        <w:rPr>
          <w:sz w:val="24"/>
          <w:szCs w:val="24"/>
        </w:rPr>
        <w:t>Лаврова С. Русские игрушки, игры, забавы. – М.: Белый город, 2010</w:t>
      </w:r>
    </w:p>
    <w:p w:rsidR="00F16507"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proofErr w:type="spellStart"/>
      <w:r w:rsidRPr="004744EB">
        <w:rPr>
          <w:sz w:val="24"/>
          <w:szCs w:val="24"/>
        </w:rPr>
        <w:t>Межуева</w:t>
      </w:r>
      <w:proofErr w:type="spellEnd"/>
      <w:r w:rsidRPr="004744EB">
        <w:rPr>
          <w:sz w:val="24"/>
          <w:szCs w:val="24"/>
        </w:rPr>
        <w:t xml:space="preserve"> Ю.А. Сказочная Гжель: Рабочая тетрадь по основам народного искусства. М., Мозаика-Синтез, 2003</w:t>
      </w:r>
    </w:p>
    <w:p w:rsidR="00F16507"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r w:rsidRPr="004744EB">
        <w:rPr>
          <w:sz w:val="24"/>
          <w:szCs w:val="24"/>
        </w:rPr>
        <w:t xml:space="preserve">Федотов Г.Я. Энциклопедия ремесел.- М.. Изд-во </w:t>
      </w:r>
      <w:proofErr w:type="spellStart"/>
      <w:r w:rsidRPr="004744EB">
        <w:rPr>
          <w:sz w:val="24"/>
          <w:szCs w:val="24"/>
        </w:rPr>
        <w:t>Эксмо</w:t>
      </w:r>
      <w:proofErr w:type="spellEnd"/>
      <w:r w:rsidRPr="004744EB">
        <w:rPr>
          <w:sz w:val="24"/>
          <w:szCs w:val="24"/>
        </w:rPr>
        <w:t>, 2003</w:t>
      </w:r>
    </w:p>
    <w:p w:rsidR="00F16507"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r w:rsidRPr="004744EB">
        <w:rPr>
          <w:sz w:val="24"/>
          <w:szCs w:val="24"/>
        </w:rPr>
        <w:t>Я познаю мир. Игрушки: Детская энциклопедия. /</w:t>
      </w:r>
      <w:proofErr w:type="spellStart"/>
      <w:r w:rsidRPr="004744EB">
        <w:rPr>
          <w:sz w:val="24"/>
          <w:szCs w:val="24"/>
        </w:rPr>
        <w:t>Сост.Н.Г</w:t>
      </w:r>
      <w:proofErr w:type="spellEnd"/>
      <w:r w:rsidRPr="004744EB">
        <w:rPr>
          <w:sz w:val="24"/>
          <w:szCs w:val="24"/>
        </w:rPr>
        <w:t>. Юрина. - М.: АСТ, 1998</w:t>
      </w:r>
    </w:p>
    <w:p w:rsidR="00F16507"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r w:rsidRPr="004744EB">
        <w:rPr>
          <w:sz w:val="24"/>
          <w:szCs w:val="24"/>
        </w:rPr>
        <w:t xml:space="preserve">Акварельная живопись: Учебное пособие. Часть 1. Начальный рисунок. – М.: Издательство школы акварели Сергея </w:t>
      </w:r>
      <w:proofErr w:type="spellStart"/>
      <w:r w:rsidRPr="004744EB">
        <w:rPr>
          <w:sz w:val="24"/>
          <w:szCs w:val="24"/>
        </w:rPr>
        <w:t>Андрияки</w:t>
      </w:r>
      <w:proofErr w:type="spellEnd"/>
      <w:r w:rsidRPr="004744EB">
        <w:rPr>
          <w:sz w:val="24"/>
          <w:szCs w:val="24"/>
        </w:rPr>
        <w:t>, 2009</w:t>
      </w:r>
    </w:p>
    <w:p w:rsidR="00F16507"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r w:rsidRPr="004744EB">
        <w:rPr>
          <w:sz w:val="24"/>
          <w:szCs w:val="24"/>
        </w:rPr>
        <w:t xml:space="preserve">Бесчастнов М.П. Графика пейзажа.- М.: Гуманитарное издание ВЛАДОС, 2008 </w:t>
      </w:r>
    </w:p>
    <w:p w:rsidR="00F16507"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r w:rsidRPr="004744EB">
        <w:rPr>
          <w:sz w:val="24"/>
          <w:szCs w:val="24"/>
        </w:rPr>
        <w:t>Логвиненко Г.М. Декоративная композиция: учеб</w:t>
      </w:r>
      <w:proofErr w:type="gramStart"/>
      <w:r w:rsidRPr="004744EB">
        <w:rPr>
          <w:sz w:val="24"/>
          <w:szCs w:val="24"/>
        </w:rPr>
        <w:t>.</w:t>
      </w:r>
      <w:proofErr w:type="gramEnd"/>
      <w:r w:rsidRPr="004744EB">
        <w:rPr>
          <w:sz w:val="24"/>
          <w:szCs w:val="24"/>
        </w:rPr>
        <w:t xml:space="preserve"> </w:t>
      </w:r>
      <w:proofErr w:type="gramStart"/>
      <w:r w:rsidRPr="004744EB">
        <w:rPr>
          <w:sz w:val="24"/>
          <w:szCs w:val="24"/>
        </w:rPr>
        <w:t>п</w:t>
      </w:r>
      <w:proofErr w:type="gramEnd"/>
      <w:r w:rsidRPr="004744EB">
        <w:rPr>
          <w:sz w:val="24"/>
          <w:szCs w:val="24"/>
        </w:rPr>
        <w:t xml:space="preserve">особие для студентов вузов, обучающихся по специальности "Изобразительное искусство"– М.: </w:t>
      </w:r>
      <w:proofErr w:type="spellStart"/>
      <w:r w:rsidRPr="004744EB">
        <w:rPr>
          <w:sz w:val="24"/>
          <w:szCs w:val="24"/>
        </w:rPr>
        <w:t>Гуманитар</w:t>
      </w:r>
      <w:proofErr w:type="spellEnd"/>
      <w:r w:rsidRPr="004744EB">
        <w:rPr>
          <w:sz w:val="24"/>
          <w:szCs w:val="24"/>
        </w:rPr>
        <w:t>. изд. центр ВЛАДОС, 2008</w:t>
      </w:r>
    </w:p>
    <w:p w:rsidR="00F16507"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r w:rsidRPr="004744EB">
        <w:rPr>
          <w:sz w:val="24"/>
          <w:szCs w:val="24"/>
        </w:rPr>
        <w:t>Ломоносова М.Т. Графика и живопись: учеб</w:t>
      </w:r>
      <w:proofErr w:type="gramStart"/>
      <w:r w:rsidRPr="004744EB">
        <w:rPr>
          <w:sz w:val="24"/>
          <w:szCs w:val="24"/>
        </w:rPr>
        <w:t>.</w:t>
      </w:r>
      <w:proofErr w:type="gramEnd"/>
      <w:r w:rsidRPr="004744EB">
        <w:rPr>
          <w:sz w:val="24"/>
          <w:szCs w:val="24"/>
        </w:rPr>
        <w:t xml:space="preserve"> </w:t>
      </w:r>
      <w:proofErr w:type="gramStart"/>
      <w:r w:rsidRPr="004744EB">
        <w:rPr>
          <w:sz w:val="24"/>
          <w:szCs w:val="24"/>
        </w:rPr>
        <w:t>п</w:t>
      </w:r>
      <w:proofErr w:type="gramEnd"/>
      <w:r w:rsidRPr="004744EB">
        <w:rPr>
          <w:sz w:val="24"/>
          <w:szCs w:val="24"/>
        </w:rPr>
        <w:t xml:space="preserve">особие – М.: </w:t>
      </w:r>
      <w:proofErr w:type="spellStart"/>
      <w:r w:rsidRPr="004744EB">
        <w:rPr>
          <w:sz w:val="24"/>
          <w:szCs w:val="24"/>
        </w:rPr>
        <w:t>Астрель</w:t>
      </w:r>
      <w:proofErr w:type="spellEnd"/>
      <w:r w:rsidRPr="004744EB">
        <w:rPr>
          <w:sz w:val="24"/>
          <w:szCs w:val="24"/>
        </w:rPr>
        <w:t>: АСТ, 2006</w:t>
      </w:r>
    </w:p>
    <w:p w:rsidR="00F16507"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r w:rsidRPr="004744EB">
        <w:rPr>
          <w:sz w:val="24"/>
          <w:szCs w:val="24"/>
        </w:rPr>
        <w:t xml:space="preserve">Фатеева А.А. Рисуем без кисточки. – Ярославль: Академия развития, 2009 </w:t>
      </w:r>
    </w:p>
    <w:p w:rsidR="00504E8C" w:rsidRPr="004744EB" w:rsidRDefault="00504E8C" w:rsidP="006874C1">
      <w:pPr>
        <w:widowControl/>
        <w:numPr>
          <w:ilvl w:val="0"/>
          <w:numId w:val="19"/>
        </w:numPr>
        <w:tabs>
          <w:tab w:val="clear" w:pos="2618"/>
          <w:tab w:val="num" w:pos="0"/>
          <w:tab w:val="left" w:pos="426"/>
          <w:tab w:val="num" w:pos="720"/>
        </w:tabs>
        <w:suppressAutoHyphens/>
        <w:overflowPunct/>
        <w:autoSpaceDE/>
        <w:spacing w:line="360" w:lineRule="auto"/>
        <w:ind w:left="0" w:firstLine="0"/>
        <w:jc w:val="both"/>
        <w:rPr>
          <w:sz w:val="24"/>
          <w:szCs w:val="24"/>
        </w:rPr>
      </w:pPr>
      <w:r w:rsidRPr="004744EB">
        <w:rPr>
          <w:sz w:val="24"/>
          <w:szCs w:val="24"/>
        </w:rPr>
        <w:t xml:space="preserve">Шалаева Т.П. Учимся рисовать.- М.: АСТ Слово, 2010 </w:t>
      </w:r>
    </w:p>
    <w:p w:rsidR="00504E8C" w:rsidRPr="004744EB" w:rsidRDefault="00504E8C" w:rsidP="00F16507">
      <w:pPr>
        <w:pStyle w:val="aa"/>
        <w:spacing w:line="360" w:lineRule="auto"/>
        <w:ind w:left="3338"/>
        <w:jc w:val="both"/>
        <w:rPr>
          <w:sz w:val="24"/>
          <w:szCs w:val="24"/>
        </w:rPr>
      </w:pPr>
    </w:p>
    <w:p w:rsidR="0028178A" w:rsidRPr="004744EB" w:rsidRDefault="0028178A" w:rsidP="00F16507">
      <w:pPr>
        <w:spacing w:line="360" w:lineRule="auto"/>
        <w:rPr>
          <w:sz w:val="24"/>
          <w:szCs w:val="24"/>
        </w:rPr>
      </w:pPr>
    </w:p>
    <w:sectPr w:rsidR="0028178A" w:rsidRPr="004744EB" w:rsidSect="00946781">
      <w:type w:val="continuous"/>
      <w:pgSz w:w="11906" w:h="16838"/>
      <w:pgMar w:top="993"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CC"/>
    <w:family w:val="auto"/>
    <w:pitch w:val="variable"/>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Geeza Pro">
    <w:charset w:val="CC"/>
    <w:family w:val="auto"/>
    <w:pitch w:val="variable"/>
  </w:font>
  <w:font w:name="Lucida Grande CY">
    <w:altName w:val="Courier New"/>
    <w:charset w:val="CC"/>
    <w:family w:val="auto"/>
    <w:pitch w:val="default"/>
    <w:sig w:usb0="010200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start w:val="1"/>
      <w:numFmt w:val="decimal"/>
      <w:lvlText w:val="%1."/>
      <w:lvlJc w:val="left"/>
      <w:pPr>
        <w:tabs>
          <w:tab w:val="num" w:pos="2618"/>
        </w:tabs>
        <w:ind w:left="3338" w:hanging="360"/>
      </w:pPr>
    </w:lvl>
  </w:abstractNum>
  <w:abstractNum w:abstractNumId="1">
    <w:nsid w:val="00000002"/>
    <w:multiLevelType w:val="singleLevel"/>
    <w:tmpl w:val="00000002"/>
    <w:name w:val="WW8Num4"/>
    <w:lvl w:ilvl="0">
      <w:start w:val="1"/>
      <w:numFmt w:val="decimal"/>
      <w:lvlText w:val="%1."/>
      <w:lvlJc w:val="left"/>
      <w:pPr>
        <w:tabs>
          <w:tab w:val="num" w:pos="720"/>
        </w:tabs>
        <w:ind w:left="720" w:hanging="360"/>
      </w:pPr>
    </w:lvl>
  </w:abstractNum>
  <w:abstractNum w:abstractNumId="2">
    <w:nsid w:val="00000003"/>
    <w:multiLevelType w:val="singleLevel"/>
    <w:tmpl w:val="00000003"/>
    <w:name w:val="WW8Num5"/>
    <w:lvl w:ilvl="0">
      <w:start w:val="1"/>
      <w:numFmt w:val="decimal"/>
      <w:lvlText w:val="%1."/>
      <w:lvlJc w:val="left"/>
      <w:pPr>
        <w:tabs>
          <w:tab w:val="num" w:pos="0"/>
        </w:tabs>
        <w:ind w:left="720" w:hanging="360"/>
      </w:pPr>
    </w:lvl>
  </w:abstractNum>
  <w:abstractNum w:abstractNumId="3">
    <w:nsid w:val="00000005"/>
    <w:multiLevelType w:val="singleLevel"/>
    <w:tmpl w:val="00000005"/>
    <w:name w:val="WW8Num8"/>
    <w:lvl w:ilvl="0">
      <w:start w:val="1"/>
      <w:numFmt w:val="decimal"/>
      <w:lvlText w:val="%1."/>
      <w:lvlJc w:val="left"/>
      <w:pPr>
        <w:tabs>
          <w:tab w:val="num" w:pos="0"/>
        </w:tabs>
        <w:ind w:left="720" w:hanging="360"/>
      </w:pPr>
    </w:lvl>
  </w:abstractNum>
  <w:abstractNum w:abstractNumId="4">
    <w:nsid w:val="00000006"/>
    <w:multiLevelType w:val="singleLevel"/>
    <w:tmpl w:val="00000006"/>
    <w:name w:val="WW8Num9"/>
    <w:lvl w:ilvl="0">
      <w:start w:val="1"/>
      <w:numFmt w:val="decimal"/>
      <w:lvlText w:val="%1."/>
      <w:lvlJc w:val="left"/>
      <w:pPr>
        <w:tabs>
          <w:tab w:val="num" w:pos="720"/>
        </w:tabs>
        <w:ind w:left="720" w:hanging="360"/>
      </w:pPr>
    </w:lvl>
  </w:abstractNum>
  <w:abstractNum w:abstractNumId="5">
    <w:nsid w:val="00000007"/>
    <w:multiLevelType w:val="singleLevel"/>
    <w:tmpl w:val="00000007"/>
    <w:name w:val="WW8Num12"/>
    <w:lvl w:ilvl="0">
      <w:start w:val="3"/>
      <w:numFmt w:val="decimal"/>
      <w:lvlText w:val="%1."/>
      <w:lvlJc w:val="left"/>
      <w:pPr>
        <w:tabs>
          <w:tab w:val="num" w:pos="720"/>
        </w:tabs>
        <w:ind w:left="720" w:hanging="360"/>
      </w:pPr>
    </w:lvl>
  </w:abstractNum>
  <w:abstractNum w:abstractNumId="6">
    <w:nsid w:val="00000008"/>
    <w:multiLevelType w:val="singleLevel"/>
    <w:tmpl w:val="00000008"/>
    <w:name w:val="WW8Num14"/>
    <w:lvl w:ilvl="0">
      <w:start w:val="1"/>
      <w:numFmt w:val="decimal"/>
      <w:lvlText w:val="%1."/>
      <w:lvlJc w:val="left"/>
      <w:pPr>
        <w:tabs>
          <w:tab w:val="num" w:pos="0"/>
        </w:tabs>
        <w:ind w:left="720" w:hanging="360"/>
      </w:pPr>
    </w:lvl>
  </w:abstractNum>
  <w:abstractNum w:abstractNumId="7">
    <w:nsid w:val="0B822987"/>
    <w:multiLevelType w:val="hybridMultilevel"/>
    <w:tmpl w:val="D3F86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C9677E7"/>
    <w:multiLevelType w:val="hybridMultilevel"/>
    <w:tmpl w:val="4E5EC008"/>
    <w:lvl w:ilvl="0" w:tplc="D158AD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79448E"/>
    <w:multiLevelType w:val="hybridMultilevel"/>
    <w:tmpl w:val="6E96D880"/>
    <w:lvl w:ilvl="0" w:tplc="7CA423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4400AC4"/>
    <w:multiLevelType w:val="hybridMultilevel"/>
    <w:tmpl w:val="105CDD90"/>
    <w:lvl w:ilvl="0" w:tplc="7CA42338">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1">
    <w:nsid w:val="15231413"/>
    <w:multiLevelType w:val="hybridMultilevel"/>
    <w:tmpl w:val="9F1A3ACC"/>
    <w:lvl w:ilvl="0" w:tplc="04190001">
      <w:start w:val="1"/>
      <w:numFmt w:val="bullet"/>
      <w:lvlText w:val=""/>
      <w:lvlJc w:val="left"/>
      <w:pPr>
        <w:ind w:left="796" w:hanging="360"/>
      </w:pPr>
      <w:rPr>
        <w:rFonts w:ascii="Symbol" w:hAnsi="Symbol"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12">
    <w:nsid w:val="178C1BEF"/>
    <w:multiLevelType w:val="hybridMultilevel"/>
    <w:tmpl w:val="CBD415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D433B73"/>
    <w:multiLevelType w:val="hybridMultilevel"/>
    <w:tmpl w:val="6EF8AD1E"/>
    <w:lvl w:ilvl="0" w:tplc="7CA42338">
      <w:start w:val="1"/>
      <w:numFmt w:val="bullet"/>
      <w:lvlText w:val=""/>
      <w:lvlJc w:val="left"/>
      <w:pPr>
        <w:ind w:left="720" w:hanging="360"/>
      </w:pPr>
      <w:rPr>
        <w:rFonts w:ascii="Symbol" w:hAnsi="Symbol" w:hint="default"/>
      </w:rPr>
    </w:lvl>
    <w:lvl w:ilvl="1" w:tplc="D158AD2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400536"/>
    <w:multiLevelType w:val="hybridMultilevel"/>
    <w:tmpl w:val="CC6AA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70535C"/>
    <w:multiLevelType w:val="hybridMultilevel"/>
    <w:tmpl w:val="88F81F84"/>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16">
    <w:nsid w:val="425B5172"/>
    <w:multiLevelType w:val="hybridMultilevel"/>
    <w:tmpl w:val="9A9CBB0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3100D2"/>
    <w:multiLevelType w:val="hybridMultilevel"/>
    <w:tmpl w:val="4A90EFB6"/>
    <w:lvl w:ilvl="0" w:tplc="7CA423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BE1031"/>
    <w:multiLevelType w:val="hybridMultilevel"/>
    <w:tmpl w:val="5F8018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7F7EAE"/>
    <w:multiLevelType w:val="hybridMultilevel"/>
    <w:tmpl w:val="364EDB6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07F5E44"/>
    <w:multiLevelType w:val="hybridMultilevel"/>
    <w:tmpl w:val="65365860"/>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21">
    <w:nsid w:val="65E96096"/>
    <w:multiLevelType w:val="hybridMultilevel"/>
    <w:tmpl w:val="38EE61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6749178F"/>
    <w:multiLevelType w:val="hybridMultilevel"/>
    <w:tmpl w:val="00B8D6DC"/>
    <w:lvl w:ilvl="0" w:tplc="7CA423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8B5358C"/>
    <w:multiLevelType w:val="hybridMultilevel"/>
    <w:tmpl w:val="CB389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4D728D3"/>
    <w:multiLevelType w:val="hybridMultilevel"/>
    <w:tmpl w:val="181C37A2"/>
    <w:lvl w:ilvl="0" w:tplc="B9440C74">
      <w:start w:val="1"/>
      <w:numFmt w:val="upperRoman"/>
      <w:lvlText w:val="%1."/>
      <w:lvlJc w:val="left"/>
      <w:pPr>
        <w:ind w:left="795" w:hanging="72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5">
    <w:nsid w:val="7D463BC8"/>
    <w:multiLevelType w:val="hybridMultilevel"/>
    <w:tmpl w:val="4388031C"/>
    <w:lvl w:ilvl="0" w:tplc="04190001">
      <w:start w:val="1"/>
      <w:numFmt w:val="bullet"/>
      <w:lvlText w:val=""/>
      <w:lvlJc w:val="left"/>
      <w:pPr>
        <w:ind w:left="796" w:hanging="360"/>
      </w:pPr>
      <w:rPr>
        <w:rFonts w:ascii="Symbol" w:hAnsi="Symbol"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num w:numId="1">
    <w:abstractNumId w:val="23"/>
  </w:num>
  <w:num w:numId="2">
    <w:abstractNumId w:val="14"/>
  </w:num>
  <w:num w:numId="3">
    <w:abstractNumId w:val="7"/>
  </w:num>
  <w:num w:numId="4">
    <w:abstractNumId w:val="25"/>
  </w:num>
  <w:num w:numId="5">
    <w:abstractNumId w:val="11"/>
  </w:num>
  <w:num w:numId="6">
    <w:abstractNumId w:val="20"/>
  </w:num>
  <w:num w:numId="7">
    <w:abstractNumId w:val="9"/>
  </w:num>
  <w:num w:numId="8">
    <w:abstractNumId w:val="17"/>
  </w:num>
  <w:num w:numId="9">
    <w:abstractNumId w:val="13"/>
  </w:num>
  <w:num w:numId="10">
    <w:abstractNumId w:val="16"/>
  </w:num>
  <w:num w:numId="11">
    <w:abstractNumId w:val="12"/>
  </w:num>
  <w:num w:numId="12">
    <w:abstractNumId w:val="18"/>
  </w:num>
  <w:num w:numId="13">
    <w:abstractNumId w:val="19"/>
  </w:num>
  <w:num w:numId="14">
    <w:abstractNumId w:val="10"/>
  </w:num>
  <w:num w:numId="15">
    <w:abstractNumId w:val="22"/>
  </w:num>
  <w:num w:numId="16">
    <w:abstractNumId w:val="15"/>
  </w:num>
  <w:num w:numId="17">
    <w:abstractNumId w:val="8"/>
  </w:num>
  <w:num w:numId="18">
    <w:abstractNumId w:val="24"/>
  </w:num>
  <w:num w:numId="19">
    <w:abstractNumId w:val="0"/>
    <w:lvlOverride w:ilvl="0">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BC2"/>
    <w:rsid w:val="00001A74"/>
    <w:rsid w:val="00002FDD"/>
    <w:rsid w:val="00003C87"/>
    <w:rsid w:val="00004866"/>
    <w:rsid w:val="0000557B"/>
    <w:rsid w:val="00005E39"/>
    <w:rsid w:val="00006B0C"/>
    <w:rsid w:val="00007337"/>
    <w:rsid w:val="0001108B"/>
    <w:rsid w:val="00013317"/>
    <w:rsid w:val="00014610"/>
    <w:rsid w:val="000151FC"/>
    <w:rsid w:val="00020850"/>
    <w:rsid w:val="000216BA"/>
    <w:rsid w:val="00035EA7"/>
    <w:rsid w:val="00042D5E"/>
    <w:rsid w:val="00046C53"/>
    <w:rsid w:val="00054E0A"/>
    <w:rsid w:val="0005525C"/>
    <w:rsid w:val="000609E7"/>
    <w:rsid w:val="00064573"/>
    <w:rsid w:val="0007193C"/>
    <w:rsid w:val="00071AD9"/>
    <w:rsid w:val="0008098A"/>
    <w:rsid w:val="00080AB9"/>
    <w:rsid w:val="000816A5"/>
    <w:rsid w:val="00084322"/>
    <w:rsid w:val="00085604"/>
    <w:rsid w:val="000922C6"/>
    <w:rsid w:val="000951AD"/>
    <w:rsid w:val="00097318"/>
    <w:rsid w:val="0009733D"/>
    <w:rsid w:val="000A2425"/>
    <w:rsid w:val="000B05F5"/>
    <w:rsid w:val="000B3901"/>
    <w:rsid w:val="000B6183"/>
    <w:rsid w:val="000B7426"/>
    <w:rsid w:val="000C5F82"/>
    <w:rsid w:val="000C798C"/>
    <w:rsid w:val="000D1C18"/>
    <w:rsid w:val="000D630D"/>
    <w:rsid w:val="000D6CE6"/>
    <w:rsid w:val="000E00BE"/>
    <w:rsid w:val="000E0362"/>
    <w:rsid w:val="000E05E7"/>
    <w:rsid w:val="000E14B2"/>
    <w:rsid w:val="000E3BF8"/>
    <w:rsid w:val="000E3E9A"/>
    <w:rsid w:val="000E461C"/>
    <w:rsid w:val="000E630E"/>
    <w:rsid w:val="000F1BA1"/>
    <w:rsid w:val="000F35EC"/>
    <w:rsid w:val="000F3726"/>
    <w:rsid w:val="00102607"/>
    <w:rsid w:val="00110DB6"/>
    <w:rsid w:val="00121419"/>
    <w:rsid w:val="001216C1"/>
    <w:rsid w:val="00122310"/>
    <w:rsid w:val="00122BF5"/>
    <w:rsid w:val="00126DEA"/>
    <w:rsid w:val="00134E16"/>
    <w:rsid w:val="00134EC7"/>
    <w:rsid w:val="00135074"/>
    <w:rsid w:val="00135C1B"/>
    <w:rsid w:val="00141BDA"/>
    <w:rsid w:val="00145883"/>
    <w:rsid w:val="001507E7"/>
    <w:rsid w:val="001508C5"/>
    <w:rsid w:val="001509BD"/>
    <w:rsid w:val="00162372"/>
    <w:rsid w:val="00172E86"/>
    <w:rsid w:val="00180058"/>
    <w:rsid w:val="00181A9F"/>
    <w:rsid w:val="001873C3"/>
    <w:rsid w:val="001979FC"/>
    <w:rsid w:val="001A016D"/>
    <w:rsid w:val="001A0A6F"/>
    <w:rsid w:val="001A15A4"/>
    <w:rsid w:val="001A4C2A"/>
    <w:rsid w:val="001A5374"/>
    <w:rsid w:val="001A67D8"/>
    <w:rsid w:val="001A683C"/>
    <w:rsid w:val="001B014F"/>
    <w:rsid w:val="001B1DD8"/>
    <w:rsid w:val="001B208B"/>
    <w:rsid w:val="001B2FBB"/>
    <w:rsid w:val="001B45E1"/>
    <w:rsid w:val="001B53F2"/>
    <w:rsid w:val="001B5C66"/>
    <w:rsid w:val="001B63FB"/>
    <w:rsid w:val="001B6BC2"/>
    <w:rsid w:val="001C14F3"/>
    <w:rsid w:val="001C50B2"/>
    <w:rsid w:val="001C5371"/>
    <w:rsid w:val="001C56A6"/>
    <w:rsid w:val="001C6421"/>
    <w:rsid w:val="001D7AE1"/>
    <w:rsid w:val="001E200E"/>
    <w:rsid w:val="001F097F"/>
    <w:rsid w:val="001F2C0F"/>
    <w:rsid w:val="001F7633"/>
    <w:rsid w:val="001F7C4F"/>
    <w:rsid w:val="002018A3"/>
    <w:rsid w:val="002079FF"/>
    <w:rsid w:val="002103B5"/>
    <w:rsid w:val="00213623"/>
    <w:rsid w:val="00216A90"/>
    <w:rsid w:val="002177A3"/>
    <w:rsid w:val="00224D52"/>
    <w:rsid w:val="002326D1"/>
    <w:rsid w:val="00243B30"/>
    <w:rsid w:val="00244ECD"/>
    <w:rsid w:val="00246BF3"/>
    <w:rsid w:val="002500B9"/>
    <w:rsid w:val="00252B5E"/>
    <w:rsid w:val="00261029"/>
    <w:rsid w:val="002655A0"/>
    <w:rsid w:val="00270E04"/>
    <w:rsid w:val="00276601"/>
    <w:rsid w:val="002802D2"/>
    <w:rsid w:val="0028178A"/>
    <w:rsid w:val="0028609B"/>
    <w:rsid w:val="002875A1"/>
    <w:rsid w:val="00290AE9"/>
    <w:rsid w:val="00291170"/>
    <w:rsid w:val="00291385"/>
    <w:rsid w:val="0029184B"/>
    <w:rsid w:val="002918CD"/>
    <w:rsid w:val="002922E1"/>
    <w:rsid w:val="00292455"/>
    <w:rsid w:val="0029271D"/>
    <w:rsid w:val="002939AE"/>
    <w:rsid w:val="00294431"/>
    <w:rsid w:val="002A6ED9"/>
    <w:rsid w:val="002B060D"/>
    <w:rsid w:val="002B25C8"/>
    <w:rsid w:val="002B2F00"/>
    <w:rsid w:val="002C6946"/>
    <w:rsid w:val="002C6CCC"/>
    <w:rsid w:val="002D2054"/>
    <w:rsid w:val="002D253D"/>
    <w:rsid w:val="002E26AE"/>
    <w:rsid w:val="002E565B"/>
    <w:rsid w:val="002E6437"/>
    <w:rsid w:val="002F10DF"/>
    <w:rsid w:val="002F25AD"/>
    <w:rsid w:val="002F2E17"/>
    <w:rsid w:val="002F34CF"/>
    <w:rsid w:val="00303B12"/>
    <w:rsid w:val="00303E06"/>
    <w:rsid w:val="00310CD2"/>
    <w:rsid w:val="0032001D"/>
    <w:rsid w:val="003206D6"/>
    <w:rsid w:val="003374A5"/>
    <w:rsid w:val="0034214B"/>
    <w:rsid w:val="00343311"/>
    <w:rsid w:val="00343AD4"/>
    <w:rsid w:val="00352FD7"/>
    <w:rsid w:val="00354318"/>
    <w:rsid w:val="003561B8"/>
    <w:rsid w:val="0036586D"/>
    <w:rsid w:val="003661CF"/>
    <w:rsid w:val="00366C51"/>
    <w:rsid w:val="00375394"/>
    <w:rsid w:val="003864B4"/>
    <w:rsid w:val="00390AF5"/>
    <w:rsid w:val="00391B31"/>
    <w:rsid w:val="003A21A6"/>
    <w:rsid w:val="003A3558"/>
    <w:rsid w:val="003A5379"/>
    <w:rsid w:val="003A6AD4"/>
    <w:rsid w:val="003B4AF5"/>
    <w:rsid w:val="003C2DA5"/>
    <w:rsid w:val="003C596B"/>
    <w:rsid w:val="003C68CD"/>
    <w:rsid w:val="003C7D1A"/>
    <w:rsid w:val="003D4610"/>
    <w:rsid w:val="003D46D9"/>
    <w:rsid w:val="003D655B"/>
    <w:rsid w:val="003E3BFC"/>
    <w:rsid w:val="003E3D69"/>
    <w:rsid w:val="004008BA"/>
    <w:rsid w:val="0040121E"/>
    <w:rsid w:val="00401E6B"/>
    <w:rsid w:val="004038F8"/>
    <w:rsid w:val="00405265"/>
    <w:rsid w:val="004071AF"/>
    <w:rsid w:val="00414FD8"/>
    <w:rsid w:val="00417540"/>
    <w:rsid w:val="00423027"/>
    <w:rsid w:val="00425551"/>
    <w:rsid w:val="00425C1D"/>
    <w:rsid w:val="00426168"/>
    <w:rsid w:val="004311EA"/>
    <w:rsid w:val="004323E4"/>
    <w:rsid w:val="004339FA"/>
    <w:rsid w:val="004346B3"/>
    <w:rsid w:val="00434B64"/>
    <w:rsid w:val="0044499C"/>
    <w:rsid w:val="004469EC"/>
    <w:rsid w:val="0044765C"/>
    <w:rsid w:val="004559EE"/>
    <w:rsid w:val="0046182E"/>
    <w:rsid w:val="004626D8"/>
    <w:rsid w:val="00467DBD"/>
    <w:rsid w:val="0047306A"/>
    <w:rsid w:val="00473080"/>
    <w:rsid w:val="004742B0"/>
    <w:rsid w:val="004744EB"/>
    <w:rsid w:val="004757F6"/>
    <w:rsid w:val="00476801"/>
    <w:rsid w:val="00481B9C"/>
    <w:rsid w:val="00482AF5"/>
    <w:rsid w:val="00485CCD"/>
    <w:rsid w:val="0049455F"/>
    <w:rsid w:val="004A2658"/>
    <w:rsid w:val="004A4995"/>
    <w:rsid w:val="004B0CFC"/>
    <w:rsid w:val="004B3E57"/>
    <w:rsid w:val="004C12C0"/>
    <w:rsid w:val="004D1304"/>
    <w:rsid w:val="004D130A"/>
    <w:rsid w:val="004D1ABE"/>
    <w:rsid w:val="004D3B56"/>
    <w:rsid w:val="004E11BA"/>
    <w:rsid w:val="004E2BBD"/>
    <w:rsid w:val="004E5A77"/>
    <w:rsid w:val="004F3CBE"/>
    <w:rsid w:val="004F5F40"/>
    <w:rsid w:val="004F6FC1"/>
    <w:rsid w:val="00504E8C"/>
    <w:rsid w:val="00505F48"/>
    <w:rsid w:val="00506E31"/>
    <w:rsid w:val="00507BE0"/>
    <w:rsid w:val="00507C82"/>
    <w:rsid w:val="005162C5"/>
    <w:rsid w:val="00520F42"/>
    <w:rsid w:val="00524754"/>
    <w:rsid w:val="0052626B"/>
    <w:rsid w:val="00526A73"/>
    <w:rsid w:val="0053145B"/>
    <w:rsid w:val="0053217A"/>
    <w:rsid w:val="00536885"/>
    <w:rsid w:val="00537AF2"/>
    <w:rsid w:val="0054401A"/>
    <w:rsid w:val="0054645F"/>
    <w:rsid w:val="00546D08"/>
    <w:rsid w:val="00556DC5"/>
    <w:rsid w:val="0056069F"/>
    <w:rsid w:val="00566A90"/>
    <w:rsid w:val="00577BE7"/>
    <w:rsid w:val="005814D5"/>
    <w:rsid w:val="0058441E"/>
    <w:rsid w:val="00587FC3"/>
    <w:rsid w:val="00597032"/>
    <w:rsid w:val="00597C68"/>
    <w:rsid w:val="005A1EA4"/>
    <w:rsid w:val="005A1F0A"/>
    <w:rsid w:val="005A7A96"/>
    <w:rsid w:val="005B179E"/>
    <w:rsid w:val="005B20A0"/>
    <w:rsid w:val="005B7206"/>
    <w:rsid w:val="005C06D2"/>
    <w:rsid w:val="005C3370"/>
    <w:rsid w:val="005D45CB"/>
    <w:rsid w:val="005D6118"/>
    <w:rsid w:val="005E23E0"/>
    <w:rsid w:val="005E7E3C"/>
    <w:rsid w:val="005E7E41"/>
    <w:rsid w:val="005F1F52"/>
    <w:rsid w:val="005F36E1"/>
    <w:rsid w:val="005F3955"/>
    <w:rsid w:val="005F4CF5"/>
    <w:rsid w:val="006175CF"/>
    <w:rsid w:val="0062066E"/>
    <w:rsid w:val="0062196F"/>
    <w:rsid w:val="006222AB"/>
    <w:rsid w:val="00623F51"/>
    <w:rsid w:val="00625419"/>
    <w:rsid w:val="00631544"/>
    <w:rsid w:val="00631C03"/>
    <w:rsid w:val="006342D1"/>
    <w:rsid w:val="00634C9F"/>
    <w:rsid w:val="006350B2"/>
    <w:rsid w:val="006357B4"/>
    <w:rsid w:val="00641EDC"/>
    <w:rsid w:val="00642C6E"/>
    <w:rsid w:val="006449DE"/>
    <w:rsid w:val="00647131"/>
    <w:rsid w:val="006506EF"/>
    <w:rsid w:val="006509BA"/>
    <w:rsid w:val="00653A15"/>
    <w:rsid w:val="006576F9"/>
    <w:rsid w:val="00665031"/>
    <w:rsid w:val="00666326"/>
    <w:rsid w:val="006666F6"/>
    <w:rsid w:val="00666E64"/>
    <w:rsid w:val="006743A6"/>
    <w:rsid w:val="006766A2"/>
    <w:rsid w:val="006772AD"/>
    <w:rsid w:val="006773F0"/>
    <w:rsid w:val="00680B6E"/>
    <w:rsid w:val="00681D0F"/>
    <w:rsid w:val="006850A9"/>
    <w:rsid w:val="0068527C"/>
    <w:rsid w:val="006874C1"/>
    <w:rsid w:val="00690A21"/>
    <w:rsid w:val="006953C1"/>
    <w:rsid w:val="00695C3B"/>
    <w:rsid w:val="00696D3E"/>
    <w:rsid w:val="006A2BF6"/>
    <w:rsid w:val="006B1D3A"/>
    <w:rsid w:val="006B534B"/>
    <w:rsid w:val="006B5B80"/>
    <w:rsid w:val="006B765C"/>
    <w:rsid w:val="006C0083"/>
    <w:rsid w:val="006C154F"/>
    <w:rsid w:val="006C1B37"/>
    <w:rsid w:val="006C5ED0"/>
    <w:rsid w:val="006E2F7D"/>
    <w:rsid w:val="006E3F0A"/>
    <w:rsid w:val="006E4381"/>
    <w:rsid w:val="006E5D8A"/>
    <w:rsid w:val="006F0102"/>
    <w:rsid w:val="0070016F"/>
    <w:rsid w:val="0070046C"/>
    <w:rsid w:val="0070776B"/>
    <w:rsid w:val="00707FC6"/>
    <w:rsid w:val="0071223D"/>
    <w:rsid w:val="00712DCF"/>
    <w:rsid w:val="007158CD"/>
    <w:rsid w:val="00723B3C"/>
    <w:rsid w:val="007249CF"/>
    <w:rsid w:val="00725E3D"/>
    <w:rsid w:val="00745EC5"/>
    <w:rsid w:val="00752519"/>
    <w:rsid w:val="00753936"/>
    <w:rsid w:val="00770810"/>
    <w:rsid w:val="00777450"/>
    <w:rsid w:val="0078045F"/>
    <w:rsid w:val="007826B8"/>
    <w:rsid w:val="007852DF"/>
    <w:rsid w:val="00786B01"/>
    <w:rsid w:val="0079773B"/>
    <w:rsid w:val="007A4769"/>
    <w:rsid w:val="007B0DD2"/>
    <w:rsid w:val="007B6CAA"/>
    <w:rsid w:val="007C36A7"/>
    <w:rsid w:val="007C509F"/>
    <w:rsid w:val="007D0F18"/>
    <w:rsid w:val="007D2980"/>
    <w:rsid w:val="007D39A0"/>
    <w:rsid w:val="007D69E2"/>
    <w:rsid w:val="007E071D"/>
    <w:rsid w:val="007F1449"/>
    <w:rsid w:val="0080053B"/>
    <w:rsid w:val="00804D46"/>
    <w:rsid w:val="00807020"/>
    <w:rsid w:val="0081778B"/>
    <w:rsid w:val="0082154A"/>
    <w:rsid w:val="00825309"/>
    <w:rsid w:val="00832D36"/>
    <w:rsid w:val="00833CD3"/>
    <w:rsid w:val="00834772"/>
    <w:rsid w:val="00840B3D"/>
    <w:rsid w:val="00840CF5"/>
    <w:rsid w:val="00841200"/>
    <w:rsid w:val="00844460"/>
    <w:rsid w:val="00846713"/>
    <w:rsid w:val="00850875"/>
    <w:rsid w:val="00852A7F"/>
    <w:rsid w:val="00854A0C"/>
    <w:rsid w:val="00856B90"/>
    <w:rsid w:val="0086426F"/>
    <w:rsid w:val="00864680"/>
    <w:rsid w:val="00864E49"/>
    <w:rsid w:val="0086726C"/>
    <w:rsid w:val="00870C68"/>
    <w:rsid w:val="008719AF"/>
    <w:rsid w:val="00880A0B"/>
    <w:rsid w:val="008812F3"/>
    <w:rsid w:val="008829BA"/>
    <w:rsid w:val="00883B2A"/>
    <w:rsid w:val="00883F8C"/>
    <w:rsid w:val="008869EE"/>
    <w:rsid w:val="0088757B"/>
    <w:rsid w:val="00887FF4"/>
    <w:rsid w:val="00893041"/>
    <w:rsid w:val="00894A68"/>
    <w:rsid w:val="008969E6"/>
    <w:rsid w:val="008A280B"/>
    <w:rsid w:val="008A33E1"/>
    <w:rsid w:val="008A43A1"/>
    <w:rsid w:val="008A7643"/>
    <w:rsid w:val="008B207C"/>
    <w:rsid w:val="008B4EC4"/>
    <w:rsid w:val="008B5DAE"/>
    <w:rsid w:val="008B6185"/>
    <w:rsid w:val="008B626F"/>
    <w:rsid w:val="008C2C8F"/>
    <w:rsid w:val="008C6980"/>
    <w:rsid w:val="008D3BE3"/>
    <w:rsid w:val="008D5A86"/>
    <w:rsid w:val="008D6265"/>
    <w:rsid w:val="008E1062"/>
    <w:rsid w:val="008E29F1"/>
    <w:rsid w:val="008E6C7B"/>
    <w:rsid w:val="008F006A"/>
    <w:rsid w:val="008F30EA"/>
    <w:rsid w:val="008F5AE0"/>
    <w:rsid w:val="008F5CE6"/>
    <w:rsid w:val="008F728B"/>
    <w:rsid w:val="009044EB"/>
    <w:rsid w:val="00920246"/>
    <w:rsid w:val="00923780"/>
    <w:rsid w:val="0092460C"/>
    <w:rsid w:val="0092470F"/>
    <w:rsid w:val="0092530E"/>
    <w:rsid w:val="0093091D"/>
    <w:rsid w:val="00931FBE"/>
    <w:rsid w:val="009405F4"/>
    <w:rsid w:val="0094072A"/>
    <w:rsid w:val="00941FCC"/>
    <w:rsid w:val="00945653"/>
    <w:rsid w:val="00945903"/>
    <w:rsid w:val="00946781"/>
    <w:rsid w:val="00956400"/>
    <w:rsid w:val="00956D49"/>
    <w:rsid w:val="00957E67"/>
    <w:rsid w:val="00960A91"/>
    <w:rsid w:val="00965CCA"/>
    <w:rsid w:val="00971087"/>
    <w:rsid w:val="00981A32"/>
    <w:rsid w:val="009850FF"/>
    <w:rsid w:val="00987890"/>
    <w:rsid w:val="00990742"/>
    <w:rsid w:val="00990CA7"/>
    <w:rsid w:val="009A0E38"/>
    <w:rsid w:val="009A2F8D"/>
    <w:rsid w:val="009A6A0B"/>
    <w:rsid w:val="009B0957"/>
    <w:rsid w:val="009B1C01"/>
    <w:rsid w:val="009B2D91"/>
    <w:rsid w:val="009B70D9"/>
    <w:rsid w:val="009C35C0"/>
    <w:rsid w:val="009C5B0F"/>
    <w:rsid w:val="009C6F95"/>
    <w:rsid w:val="009D3742"/>
    <w:rsid w:val="009D3C0C"/>
    <w:rsid w:val="009D61BE"/>
    <w:rsid w:val="009E087F"/>
    <w:rsid w:val="009E32A2"/>
    <w:rsid w:val="009E586D"/>
    <w:rsid w:val="009F7B59"/>
    <w:rsid w:val="00A02B26"/>
    <w:rsid w:val="00A02C48"/>
    <w:rsid w:val="00A06497"/>
    <w:rsid w:val="00A065FB"/>
    <w:rsid w:val="00A06702"/>
    <w:rsid w:val="00A0772D"/>
    <w:rsid w:val="00A11023"/>
    <w:rsid w:val="00A234E1"/>
    <w:rsid w:val="00A26442"/>
    <w:rsid w:val="00A269AC"/>
    <w:rsid w:val="00A26B78"/>
    <w:rsid w:val="00A27BF0"/>
    <w:rsid w:val="00A31A5C"/>
    <w:rsid w:val="00A35C73"/>
    <w:rsid w:val="00A43B69"/>
    <w:rsid w:val="00A43F77"/>
    <w:rsid w:val="00A4588E"/>
    <w:rsid w:val="00A477B5"/>
    <w:rsid w:val="00A50B9F"/>
    <w:rsid w:val="00A54ADA"/>
    <w:rsid w:val="00A61968"/>
    <w:rsid w:val="00A66963"/>
    <w:rsid w:val="00A70959"/>
    <w:rsid w:val="00A71BB8"/>
    <w:rsid w:val="00A77D96"/>
    <w:rsid w:val="00A83C77"/>
    <w:rsid w:val="00A83F6F"/>
    <w:rsid w:val="00A846A0"/>
    <w:rsid w:val="00A877FF"/>
    <w:rsid w:val="00A90B44"/>
    <w:rsid w:val="00A9255A"/>
    <w:rsid w:val="00A96E0D"/>
    <w:rsid w:val="00AA2E15"/>
    <w:rsid w:val="00AA4821"/>
    <w:rsid w:val="00AA5709"/>
    <w:rsid w:val="00AB1F3F"/>
    <w:rsid w:val="00AB26A3"/>
    <w:rsid w:val="00AB351B"/>
    <w:rsid w:val="00AB5564"/>
    <w:rsid w:val="00AB7E8A"/>
    <w:rsid w:val="00AC0B2F"/>
    <w:rsid w:val="00AC19FF"/>
    <w:rsid w:val="00AC5ED5"/>
    <w:rsid w:val="00AC688C"/>
    <w:rsid w:val="00AD04C3"/>
    <w:rsid w:val="00AD26C8"/>
    <w:rsid w:val="00AD69AD"/>
    <w:rsid w:val="00AE0B1A"/>
    <w:rsid w:val="00AF241C"/>
    <w:rsid w:val="00AF2A5C"/>
    <w:rsid w:val="00B0349A"/>
    <w:rsid w:val="00B047A9"/>
    <w:rsid w:val="00B1092E"/>
    <w:rsid w:val="00B11EB2"/>
    <w:rsid w:val="00B128F8"/>
    <w:rsid w:val="00B136E7"/>
    <w:rsid w:val="00B179C4"/>
    <w:rsid w:val="00B20996"/>
    <w:rsid w:val="00B23F26"/>
    <w:rsid w:val="00B3351C"/>
    <w:rsid w:val="00B36184"/>
    <w:rsid w:val="00B37D14"/>
    <w:rsid w:val="00B41035"/>
    <w:rsid w:val="00B426B6"/>
    <w:rsid w:val="00B43650"/>
    <w:rsid w:val="00B43651"/>
    <w:rsid w:val="00B46BF1"/>
    <w:rsid w:val="00B53822"/>
    <w:rsid w:val="00B56B23"/>
    <w:rsid w:val="00B62B79"/>
    <w:rsid w:val="00B64953"/>
    <w:rsid w:val="00B71175"/>
    <w:rsid w:val="00B71898"/>
    <w:rsid w:val="00B72301"/>
    <w:rsid w:val="00B72B13"/>
    <w:rsid w:val="00B83005"/>
    <w:rsid w:val="00B83249"/>
    <w:rsid w:val="00B8648F"/>
    <w:rsid w:val="00B87BD5"/>
    <w:rsid w:val="00B87CF7"/>
    <w:rsid w:val="00B90031"/>
    <w:rsid w:val="00B937B6"/>
    <w:rsid w:val="00B967CB"/>
    <w:rsid w:val="00B96A9A"/>
    <w:rsid w:val="00BA18C9"/>
    <w:rsid w:val="00BA2171"/>
    <w:rsid w:val="00BA26D5"/>
    <w:rsid w:val="00BB00AF"/>
    <w:rsid w:val="00BB013E"/>
    <w:rsid w:val="00BB0235"/>
    <w:rsid w:val="00BB39F2"/>
    <w:rsid w:val="00BC4AA1"/>
    <w:rsid w:val="00BC6EBD"/>
    <w:rsid w:val="00BC7008"/>
    <w:rsid w:val="00BD166A"/>
    <w:rsid w:val="00BD1CA1"/>
    <w:rsid w:val="00BD59F5"/>
    <w:rsid w:val="00BE0F61"/>
    <w:rsid w:val="00BE441A"/>
    <w:rsid w:val="00BE76FA"/>
    <w:rsid w:val="00BF545A"/>
    <w:rsid w:val="00BF6A91"/>
    <w:rsid w:val="00BF6E5E"/>
    <w:rsid w:val="00C00058"/>
    <w:rsid w:val="00C24019"/>
    <w:rsid w:val="00C24917"/>
    <w:rsid w:val="00C329F7"/>
    <w:rsid w:val="00C32B5F"/>
    <w:rsid w:val="00C338AA"/>
    <w:rsid w:val="00C40C39"/>
    <w:rsid w:val="00C41FDA"/>
    <w:rsid w:val="00C44A1C"/>
    <w:rsid w:val="00C45D7F"/>
    <w:rsid w:val="00C55CE1"/>
    <w:rsid w:val="00C57611"/>
    <w:rsid w:val="00C6444C"/>
    <w:rsid w:val="00C67C71"/>
    <w:rsid w:val="00C70090"/>
    <w:rsid w:val="00C72868"/>
    <w:rsid w:val="00C76F14"/>
    <w:rsid w:val="00C85F2D"/>
    <w:rsid w:val="00CA5C24"/>
    <w:rsid w:val="00CB11B4"/>
    <w:rsid w:val="00CB2B62"/>
    <w:rsid w:val="00CC156D"/>
    <w:rsid w:val="00CD0CDD"/>
    <w:rsid w:val="00CD0E22"/>
    <w:rsid w:val="00CD44E0"/>
    <w:rsid w:val="00CD5106"/>
    <w:rsid w:val="00CD7048"/>
    <w:rsid w:val="00CE3119"/>
    <w:rsid w:val="00CE6202"/>
    <w:rsid w:val="00CE628F"/>
    <w:rsid w:val="00CF2F3B"/>
    <w:rsid w:val="00CF4833"/>
    <w:rsid w:val="00CF52F5"/>
    <w:rsid w:val="00CF79D3"/>
    <w:rsid w:val="00D00BE5"/>
    <w:rsid w:val="00D06164"/>
    <w:rsid w:val="00D14A9B"/>
    <w:rsid w:val="00D20F80"/>
    <w:rsid w:val="00D246E5"/>
    <w:rsid w:val="00D319AE"/>
    <w:rsid w:val="00D31DBC"/>
    <w:rsid w:val="00D34EA9"/>
    <w:rsid w:val="00D35AEC"/>
    <w:rsid w:val="00D47028"/>
    <w:rsid w:val="00D51945"/>
    <w:rsid w:val="00D52463"/>
    <w:rsid w:val="00D54F6A"/>
    <w:rsid w:val="00D749BD"/>
    <w:rsid w:val="00D8291B"/>
    <w:rsid w:val="00D82925"/>
    <w:rsid w:val="00D83101"/>
    <w:rsid w:val="00D84A83"/>
    <w:rsid w:val="00D90DAC"/>
    <w:rsid w:val="00D90E80"/>
    <w:rsid w:val="00D90F75"/>
    <w:rsid w:val="00D94F64"/>
    <w:rsid w:val="00D959DB"/>
    <w:rsid w:val="00D96E4A"/>
    <w:rsid w:val="00DA35A2"/>
    <w:rsid w:val="00DA4DA1"/>
    <w:rsid w:val="00DA6D90"/>
    <w:rsid w:val="00DA7D57"/>
    <w:rsid w:val="00DB2AD7"/>
    <w:rsid w:val="00DB4E07"/>
    <w:rsid w:val="00DB6805"/>
    <w:rsid w:val="00DC230D"/>
    <w:rsid w:val="00DC79D0"/>
    <w:rsid w:val="00DD33B0"/>
    <w:rsid w:val="00DD49E8"/>
    <w:rsid w:val="00DE28D1"/>
    <w:rsid w:val="00DE2F86"/>
    <w:rsid w:val="00DE4F30"/>
    <w:rsid w:val="00DE586B"/>
    <w:rsid w:val="00DE603D"/>
    <w:rsid w:val="00DF44EF"/>
    <w:rsid w:val="00DF5A28"/>
    <w:rsid w:val="00DF7CB6"/>
    <w:rsid w:val="00E07204"/>
    <w:rsid w:val="00E074D8"/>
    <w:rsid w:val="00E104B8"/>
    <w:rsid w:val="00E11357"/>
    <w:rsid w:val="00E116D2"/>
    <w:rsid w:val="00E13FD6"/>
    <w:rsid w:val="00E15086"/>
    <w:rsid w:val="00E15DB7"/>
    <w:rsid w:val="00E17932"/>
    <w:rsid w:val="00E22DE2"/>
    <w:rsid w:val="00E23929"/>
    <w:rsid w:val="00E2708C"/>
    <w:rsid w:val="00E33066"/>
    <w:rsid w:val="00E42056"/>
    <w:rsid w:val="00E42CFB"/>
    <w:rsid w:val="00E477D5"/>
    <w:rsid w:val="00E5064A"/>
    <w:rsid w:val="00E64EEE"/>
    <w:rsid w:val="00E66916"/>
    <w:rsid w:val="00E7769F"/>
    <w:rsid w:val="00E77D32"/>
    <w:rsid w:val="00E821F1"/>
    <w:rsid w:val="00E85131"/>
    <w:rsid w:val="00E85E55"/>
    <w:rsid w:val="00E90B41"/>
    <w:rsid w:val="00EA1B3D"/>
    <w:rsid w:val="00EA3642"/>
    <w:rsid w:val="00EA3A12"/>
    <w:rsid w:val="00EA4EDD"/>
    <w:rsid w:val="00EB211C"/>
    <w:rsid w:val="00EB5FCB"/>
    <w:rsid w:val="00EC0298"/>
    <w:rsid w:val="00EC1428"/>
    <w:rsid w:val="00EC4E08"/>
    <w:rsid w:val="00EC4E90"/>
    <w:rsid w:val="00EC56FB"/>
    <w:rsid w:val="00EC5EC8"/>
    <w:rsid w:val="00EC715F"/>
    <w:rsid w:val="00EE363F"/>
    <w:rsid w:val="00EE3885"/>
    <w:rsid w:val="00EE3AF3"/>
    <w:rsid w:val="00EE3C41"/>
    <w:rsid w:val="00EE3E68"/>
    <w:rsid w:val="00EF0699"/>
    <w:rsid w:val="00EF3BDA"/>
    <w:rsid w:val="00EF5103"/>
    <w:rsid w:val="00EF51C6"/>
    <w:rsid w:val="00EF5EFB"/>
    <w:rsid w:val="00EF64C8"/>
    <w:rsid w:val="00F07EE4"/>
    <w:rsid w:val="00F123EC"/>
    <w:rsid w:val="00F15FC4"/>
    <w:rsid w:val="00F16507"/>
    <w:rsid w:val="00F25B28"/>
    <w:rsid w:val="00F31BCC"/>
    <w:rsid w:val="00F34945"/>
    <w:rsid w:val="00F34D25"/>
    <w:rsid w:val="00F46219"/>
    <w:rsid w:val="00F47EDA"/>
    <w:rsid w:val="00F51517"/>
    <w:rsid w:val="00F52789"/>
    <w:rsid w:val="00F54E6F"/>
    <w:rsid w:val="00F56A67"/>
    <w:rsid w:val="00F60C3A"/>
    <w:rsid w:val="00F618E9"/>
    <w:rsid w:val="00F61A11"/>
    <w:rsid w:val="00F67ACD"/>
    <w:rsid w:val="00F71759"/>
    <w:rsid w:val="00F73539"/>
    <w:rsid w:val="00F74604"/>
    <w:rsid w:val="00F74E4A"/>
    <w:rsid w:val="00F762B6"/>
    <w:rsid w:val="00F76D52"/>
    <w:rsid w:val="00F7720F"/>
    <w:rsid w:val="00F87AEA"/>
    <w:rsid w:val="00F92B2E"/>
    <w:rsid w:val="00F961BD"/>
    <w:rsid w:val="00FA0336"/>
    <w:rsid w:val="00FA4A10"/>
    <w:rsid w:val="00FB0462"/>
    <w:rsid w:val="00FB129D"/>
    <w:rsid w:val="00FB2315"/>
    <w:rsid w:val="00FB6A44"/>
    <w:rsid w:val="00FC0F2F"/>
    <w:rsid w:val="00FC682F"/>
    <w:rsid w:val="00FD21B4"/>
    <w:rsid w:val="00FD300E"/>
    <w:rsid w:val="00FD6A69"/>
    <w:rsid w:val="00FE2E93"/>
    <w:rsid w:val="00FE3999"/>
    <w:rsid w:val="00FE3BA5"/>
    <w:rsid w:val="00FE68D2"/>
    <w:rsid w:val="00FE6CE6"/>
    <w:rsid w:val="00FF0A3B"/>
    <w:rsid w:val="00FF552B"/>
    <w:rsid w:val="00FF6307"/>
    <w:rsid w:val="00FF6507"/>
    <w:rsid w:val="00FF7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BC2"/>
    <w:pPr>
      <w:widowControl w:val="0"/>
      <w:overflowPunct w:val="0"/>
      <w:autoSpaceDE w:val="0"/>
    </w:pPr>
    <w:rPr>
      <w:rFonts w:ascii="Times New Roman" w:eastAsia="Times New Roman" w:hAnsi="Times New Roman"/>
      <w:sz w:val="20"/>
      <w:szCs w:val="20"/>
      <w:lang w:eastAsia="ar-SA"/>
    </w:rPr>
  </w:style>
  <w:style w:type="paragraph" w:styleId="1">
    <w:name w:val="heading 1"/>
    <w:basedOn w:val="a"/>
    <w:next w:val="a"/>
    <w:link w:val="10"/>
    <w:uiPriority w:val="9"/>
    <w:qFormat/>
    <w:rsid w:val="00141BDA"/>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41BDA"/>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41BD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41BDA"/>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141BDA"/>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141BDA"/>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141BDA"/>
    <w:pPr>
      <w:spacing w:before="240" w:after="60"/>
      <w:outlineLvl w:val="6"/>
    </w:pPr>
    <w:rPr>
      <w:rFonts w:cstheme="majorBidi"/>
    </w:rPr>
  </w:style>
  <w:style w:type="paragraph" w:styleId="8">
    <w:name w:val="heading 8"/>
    <w:basedOn w:val="a"/>
    <w:next w:val="a"/>
    <w:link w:val="80"/>
    <w:uiPriority w:val="9"/>
    <w:semiHidden/>
    <w:unhideWhenUsed/>
    <w:qFormat/>
    <w:rsid w:val="00141BDA"/>
    <w:pPr>
      <w:spacing w:before="240" w:after="60"/>
      <w:outlineLvl w:val="7"/>
    </w:pPr>
    <w:rPr>
      <w:rFonts w:cstheme="majorBidi"/>
      <w:i/>
      <w:iCs/>
    </w:rPr>
  </w:style>
  <w:style w:type="paragraph" w:styleId="9">
    <w:name w:val="heading 9"/>
    <w:basedOn w:val="a"/>
    <w:next w:val="a"/>
    <w:link w:val="90"/>
    <w:uiPriority w:val="9"/>
    <w:semiHidden/>
    <w:unhideWhenUsed/>
    <w:qFormat/>
    <w:rsid w:val="00141BDA"/>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1BDA"/>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41BDA"/>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41BDA"/>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41BDA"/>
    <w:rPr>
      <w:rFonts w:cstheme="majorBidi"/>
      <w:b/>
      <w:bCs/>
      <w:sz w:val="28"/>
      <w:szCs w:val="28"/>
    </w:rPr>
  </w:style>
  <w:style w:type="character" w:customStyle="1" w:styleId="50">
    <w:name w:val="Заголовок 5 Знак"/>
    <w:basedOn w:val="a0"/>
    <w:link w:val="5"/>
    <w:uiPriority w:val="9"/>
    <w:semiHidden/>
    <w:rsid w:val="00141BDA"/>
    <w:rPr>
      <w:rFonts w:cstheme="majorBidi"/>
      <w:b/>
      <w:bCs/>
      <w:i/>
      <w:iCs/>
      <w:sz w:val="26"/>
      <w:szCs w:val="26"/>
    </w:rPr>
  </w:style>
  <w:style w:type="character" w:customStyle="1" w:styleId="60">
    <w:name w:val="Заголовок 6 Знак"/>
    <w:basedOn w:val="a0"/>
    <w:link w:val="6"/>
    <w:uiPriority w:val="9"/>
    <w:semiHidden/>
    <w:rsid w:val="00141BDA"/>
    <w:rPr>
      <w:rFonts w:cstheme="majorBidi"/>
      <w:b/>
      <w:bCs/>
    </w:rPr>
  </w:style>
  <w:style w:type="character" w:customStyle="1" w:styleId="70">
    <w:name w:val="Заголовок 7 Знак"/>
    <w:basedOn w:val="a0"/>
    <w:link w:val="7"/>
    <w:uiPriority w:val="9"/>
    <w:semiHidden/>
    <w:rsid w:val="00141BDA"/>
    <w:rPr>
      <w:rFonts w:cstheme="majorBidi"/>
      <w:sz w:val="24"/>
      <w:szCs w:val="24"/>
    </w:rPr>
  </w:style>
  <w:style w:type="character" w:customStyle="1" w:styleId="80">
    <w:name w:val="Заголовок 8 Знак"/>
    <w:basedOn w:val="a0"/>
    <w:link w:val="8"/>
    <w:uiPriority w:val="9"/>
    <w:semiHidden/>
    <w:rsid w:val="00141BDA"/>
    <w:rPr>
      <w:rFonts w:cstheme="majorBidi"/>
      <w:i/>
      <w:iCs/>
      <w:sz w:val="24"/>
      <w:szCs w:val="24"/>
    </w:rPr>
  </w:style>
  <w:style w:type="character" w:customStyle="1" w:styleId="90">
    <w:name w:val="Заголовок 9 Знак"/>
    <w:basedOn w:val="a0"/>
    <w:link w:val="9"/>
    <w:uiPriority w:val="9"/>
    <w:semiHidden/>
    <w:rsid w:val="00141BDA"/>
    <w:rPr>
      <w:rFonts w:asciiTheme="majorHAnsi" w:eastAsiaTheme="majorEastAsia" w:hAnsiTheme="majorHAnsi" w:cstheme="majorBidi"/>
    </w:rPr>
  </w:style>
  <w:style w:type="paragraph" w:styleId="a3">
    <w:name w:val="Title"/>
    <w:basedOn w:val="a"/>
    <w:next w:val="a"/>
    <w:link w:val="a4"/>
    <w:uiPriority w:val="10"/>
    <w:qFormat/>
    <w:rsid w:val="00141BDA"/>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141BDA"/>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141BDA"/>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141BDA"/>
    <w:rPr>
      <w:rFonts w:asciiTheme="majorHAnsi" w:eastAsiaTheme="majorEastAsia" w:hAnsiTheme="majorHAnsi"/>
      <w:sz w:val="24"/>
      <w:szCs w:val="24"/>
    </w:rPr>
  </w:style>
  <w:style w:type="character" w:styleId="a7">
    <w:name w:val="Strong"/>
    <w:basedOn w:val="a0"/>
    <w:uiPriority w:val="22"/>
    <w:qFormat/>
    <w:rsid w:val="00141BDA"/>
    <w:rPr>
      <w:b/>
      <w:bCs/>
    </w:rPr>
  </w:style>
  <w:style w:type="character" w:styleId="a8">
    <w:name w:val="Emphasis"/>
    <w:basedOn w:val="a0"/>
    <w:uiPriority w:val="20"/>
    <w:qFormat/>
    <w:rsid w:val="00141BDA"/>
    <w:rPr>
      <w:rFonts w:asciiTheme="minorHAnsi" w:hAnsiTheme="minorHAnsi"/>
      <w:b/>
      <w:i/>
      <w:iCs/>
    </w:rPr>
  </w:style>
  <w:style w:type="paragraph" w:styleId="a9">
    <w:name w:val="No Spacing"/>
    <w:basedOn w:val="a"/>
    <w:uiPriority w:val="1"/>
    <w:qFormat/>
    <w:rsid w:val="00141BDA"/>
    <w:rPr>
      <w:szCs w:val="32"/>
    </w:rPr>
  </w:style>
  <w:style w:type="paragraph" w:styleId="aa">
    <w:name w:val="List Paragraph"/>
    <w:basedOn w:val="a"/>
    <w:uiPriority w:val="34"/>
    <w:qFormat/>
    <w:rsid w:val="00141BDA"/>
    <w:pPr>
      <w:ind w:left="720"/>
      <w:contextualSpacing/>
    </w:pPr>
  </w:style>
  <w:style w:type="paragraph" w:styleId="21">
    <w:name w:val="Quote"/>
    <w:basedOn w:val="a"/>
    <w:next w:val="a"/>
    <w:link w:val="22"/>
    <w:uiPriority w:val="29"/>
    <w:qFormat/>
    <w:rsid w:val="00141BDA"/>
    <w:rPr>
      <w:i/>
    </w:rPr>
  </w:style>
  <w:style w:type="character" w:customStyle="1" w:styleId="22">
    <w:name w:val="Цитата 2 Знак"/>
    <w:basedOn w:val="a0"/>
    <w:link w:val="21"/>
    <w:uiPriority w:val="29"/>
    <w:rsid w:val="00141BDA"/>
    <w:rPr>
      <w:i/>
      <w:sz w:val="24"/>
      <w:szCs w:val="24"/>
    </w:rPr>
  </w:style>
  <w:style w:type="paragraph" w:styleId="ab">
    <w:name w:val="Intense Quote"/>
    <w:basedOn w:val="a"/>
    <w:next w:val="a"/>
    <w:link w:val="ac"/>
    <w:uiPriority w:val="30"/>
    <w:qFormat/>
    <w:rsid w:val="00141BDA"/>
    <w:pPr>
      <w:ind w:left="720" w:right="720"/>
    </w:pPr>
    <w:rPr>
      <w:rFonts w:cstheme="majorBidi"/>
      <w:b/>
      <w:i/>
      <w:szCs w:val="22"/>
    </w:rPr>
  </w:style>
  <w:style w:type="character" w:customStyle="1" w:styleId="ac">
    <w:name w:val="Выделенная цитата Знак"/>
    <w:basedOn w:val="a0"/>
    <w:link w:val="ab"/>
    <w:uiPriority w:val="30"/>
    <w:rsid w:val="00141BDA"/>
    <w:rPr>
      <w:rFonts w:cstheme="majorBidi"/>
      <w:b/>
      <w:i/>
      <w:sz w:val="24"/>
    </w:rPr>
  </w:style>
  <w:style w:type="character" w:styleId="ad">
    <w:name w:val="Subtle Emphasis"/>
    <w:uiPriority w:val="19"/>
    <w:qFormat/>
    <w:rsid w:val="00141BDA"/>
    <w:rPr>
      <w:i/>
      <w:color w:val="5A5A5A" w:themeColor="text1" w:themeTint="A5"/>
    </w:rPr>
  </w:style>
  <w:style w:type="character" w:styleId="ae">
    <w:name w:val="Intense Emphasis"/>
    <w:basedOn w:val="a0"/>
    <w:uiPriority w:val="21"/>
    <w:qFormat/>
    <w:rsid w:val="00141BDA"/>
    <w:rPr>
      <w:b/>
      <w:i/>
      <w:sz w:val="24"/>
      <w:szCs w:val="24"/>
      <w:u w:val="single"/>
    </w:rPr>
  </w:style>
  <w:style w:type="character" w:styleId="af">
    <w:name w:val="Subtle Reference"/>
    <w:basedOn w:val="a0"/>
    <w:uiPriority w:val="31"/>
    <w:qFormat/>
    <w:rsid w:val="00141BDA"/>
    <w:rPr>
      <w:sz w:val="24"/>
      <w:szCs w:val="24"/>
      <w:u w:val="single"/>
    </w:rPr>
  </w:style>
  <w:style w:type="character" w:styleId="af0">
    <w:name w:val="Intense Reference"/>
    <w:basedOn w:val="a0"/>
    <w:uiPriority w:val="32"/>
    <w:qFormat/>
    <w:rsid w:val="00141BDA"/>
    <w:rPr>
      <w:b/>
      <w:sz w:val="24"/>
      <w:u w:val="single"/>
    </w:rPr>
  </w:style>
  <w:style w:type="character" w:styleId="af1">
    <w:name w:val="Book Title"/>
    <w:basedOn w:val="a0"/>
    <w:uiPriority w:val="33"/>
    <w:qFormat/>
    <w:rsid w:val="00141BDA"/>
    <w:rPr>
      <w:rFonts w:asciiTheme="majorHAnsi" w:eastAsiaTheme="majorEastAsia" w:hAnsiTheme="majorHAnsi"/>
      <w:b/>
      <w:i/>
      <w:sz w:val="24"/>
      <w:szCs w:val="24"/>
    </w:rPr>
  </w:style>
  <w:style w:type="paragraph" w:styleId="af2">
    <w:name w:val="TOC Heading"/>
    <w:basedOn w:val="1"/>
    <w:next w:val="a"/>
    <w:uiPriority w:val="39"/>
    <w:semiHidden/>
    <w:unhideWhenUsed/>
    <w:qFormat/>
    <w:rsid w:val="00141BDA"/>
    <w:pPr>
      <w:outlineLvl w:val="9"/>
    </w:pPr>
  </w:style>
  <w:style w:type="paragraph" w:customStyle="1" w:styleId="Default">
    <w:name w:val="Default"/>
    <w:rsid w:val="001B6BC2"/>
    <w:pPr>
      <w:autoSpaceDE w:val="0"/>
      <w:autoSpaceDN w:val="0"/>
      <w:adjustRightInd w:val="0"/>
    </w:pPr>
    <w:rPr>
      <w:rFonts w:ascii="Times New Roman" w:hAnsi="Times New Roman"/>
      <w:color w:val="000000"/>
      <w:sz w:val="24"/>
      <w:szCs w:val="24"/>
    </w:rPr>
  </w:style>
  <w:style w:type="paragraph" w:customStyle="1" w:styleId="Body1">
    <w:name w:val="Body 1"/>
    <w:rsid w:val="001B6BC2"/>
    <w:pPr>
      <w:autoSpaceDN w:val="0"/>
    </w:pPr>
    <w:rPr>
      <w:rFonts w:ascii="Helvetica" w:eastAsia="ヒラギノ角ゴ Pro W3" w:hAnsi="Helvetica"/>
      <w:color w:val="000000"/>
      <w:sz w:val="24"/>
      <w:szCs w:val="20"/>
      <w:lang w:val="en-US" w:eastAsia="ru-RU"/>
    </w:rPr>
  </w:style>
  <w:style w:type="paragraph" w:customStyle="1" w:styleId="c0">
    <w:name w:val="c0"/>
    <w:basedOn w:val="a"/>
    <w:rsid w:val="001B6BC2"/>
    <w:pPr>
      <w:widowControl/>
      <w:overflowPunct/>
      <w:autoSpaceDE/>
      <w:spacing w:before="100" w:beforeAutospacing="1" w:after="100" w:afterAutospacing="1"/>
    </w:pPr>
    <w:rPr>
      <w:sz w:val="24"/>
      <w:szCs w:val="24"/>
      <w:lang w:eastAsia="ru-RU"/>
    </w:rPr>
  </w:style>
  <w:style w:type="character" w:customStyle="1" w:styleId="c1">
    <w:name w:val="c1"/>
    <w:rsid w:val="001B6BC2"/>
  </w:style>
  <w:style w:type="paragraph" w:customStyle="1" w:styleId="Standard">
    <w:name w:val="Standard"/>
    <w:rsid w:val="001B6BC2"/>
    <w:pPr>
      <w:suppressAutoHyphens/>
      <w:autoSpaceDN w:val="0"/>
    </w:pPr>
    <w:rPr>
      <w:rFonts w:ascii="Times New Roman" w:eastAsia="Lucida Sans Unicode" w:hAnsi="Times New Roman" w:cs="Tahoma"/>
      <w:kern w:val="3"/>
      <w:sz w:val="28"/>
      <w:szCs w:val="24"/>
      <w:lang w:eastAsia="zh-CN" w:bidi="hi-IN"/>
    </w:rPr>
  </w:style>
  <w:style w:type="paragraph" w:styleId="af3">
    <w:name w:val="Normal (Web)"/>
    <w:aliases w:val="Обычный (Web)"/>
    <w:basedOn w:val="a"/>
    <w:uiPriority w:val="34"/>
    <w:unhideWhenUsed/>
    <w:qFormat/>
    <w:rsid w:val="001B6BC2"/>
    <w:pPr>
      <w:widowControl/>
      <w:overflowPunct/>
      <w:autoSpaceDE/>
      <w:autoSpaceDN w:val="0"/>
      <w:spacing w:after="200" w:line="240" w:lineRule="atLeast"/>
      <w:ind w:left="720"/>
      <w:contextualSpacing/>
    </w:pPr>
    <w:rPr>
      <w:rFonts w:ascii="Calibri" w:eastAsia="Calibri" w:hAnsi="Calibri"/>
      <w:sz w:val="22"/>
      <w:szCs w:val="22"/>
      <w:lang w:eastAsia="en-US"/>
    </w:rPr>
  </w:style>
  <w:style w:type="character" w:styleId="af4">
    <w:name w:val="Hyperlink"/>
    <w:uiPriority w:val="99"/>
    <w:semiHidden/>
    <w:unhideWhenUsed/>
    <w:rsid w:val="001B6BC2"/>
    <w:rPr>
      <w:color w:val="0000FF"/>
      <w:u w:val="single"/>
    </w:rPr>
  </w:style>
  <w:style w:type="character" w:customStyle="1" w:styleId="c5">
    <w:name w:val="c5"/>
    <w:rsid w:val="001B6BC2"/>
  </w:style>
  <w:style w:type="paragraph" w:customStyle="1" w:styleId="c0c23c4c36">
    <w:name w:val="c0 c23 c4 c36"/>
    <w:basedOn w:val="a"/>
    <w:uiPriority w:val="99"/>
    <w:rsid w:val="001B6BC2"/>
    <w:pPr>
      <w:widowControl/>
      <w:suppressAutoHyphens/>
      <w:overflowPunct/>
      <w:autoSpaceDE/>
      <w:autoSpaceDN w:val="0"/>
      <w:spacing w:before="90" w:after="90"/>
    </w:pPr>
    <w:rPr>
      <w:sz w:val="24"/>
      <w:szCs w:val="24"/>
    </w:rPr>
  </w:style>
  <w:style w:type="character" w:customStyle="1" w:styleId="c5c1c19">
    <w:name w:val="c5 c1 c19"/>
    <w:rsid w:val="001B6BC2"/>
  </w:style>
  <w:style w:type="paragraph" w:customStyle="1" w:styleId="c0c4c50">
    <w:name w:val="c0 c4 c50"/>
    <w:basedOn w:val="a"/>
    <w:rsid w:val="005C06D2"/>
    <w:pPr>
      <w:widowControl/>
      <w:suppressAutoHyphens/>
      <w:overflowPunct/>
      <w:autoSpaceDE/>
      <w:spacing w:before="90" w:after="90"/>
    </w:pPr>
    <w:rPr>
      <w:sz w:val="24"/>
      <w:szCs w:val="24"/>
    </w:rPr>
  </w:style>
  <w:style w:type="character" w:customStyle="1" w:styleId="c5c1">
    <w:name w:val="c5 c1"/>
    <w:basedOn w:val="a0"/>
    <w:rsid w:val="005C06D2"/>
  </w:style>
  <w:style w:type="paragraph" w:styleId="af5">
    <w:name w:val="Body Text Indent"/>
    <w:basedOn w:val="a"/>
    <w:link w:val="af6"/>
    <w:semiHidden/>
    <w:unhideWhenUsed/>
    <w:rsid w:val="00504E8C"/>
    <w:pPr>
      <w:widowControl/>
      <w:suppressAutoHyphens/>
      <w:overflowPunct/>
      <w:autoSpaceDE/>
      <w:ind w:firstLine="360"/>
    </w:pPr>
    <w:rPr>
      <w:sz w:val="28"/>
      <w:szCs w:val="24"/>
    </w:rPr>
  </w:style>
  <w:style w:type="character" w:customStyle="1" w:styleId="af6">
    <w:name w:val="Основной текст с отступом Знак"/>
    <w:basedOn w:val="a0"/>
    <w:link w:val="af5"/>
    <w:semiHidden/>
    <w:rsid w:val="00504E8C"/>
    <w:rPr>
      <w:rFonts w:ascii="Times New Roman" w:eastAsia="Times New Roman" w:hAnsi="Times New Roman"/>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BC2"/>
    <w:pPr>
      <w:widowControl w:val="0"/>
      <w:overflowPunct w:val="0"/>
      <w:autoSpaceDE w:val="0"/>
    </w:pPr>
    <w:rPr>
      <w:rFonts w:ascii="Times New Roman" w:eastAsia="Times New Roman" w:hAnsi="Times New Roman"/>
      <w:sz w:val="20"/>
      <w:szCs w:val="20"/>
      <w:lang w:eastAsia="ar-SA"/>
    </w:rPr>
  </w:style>
  <w:style w:type="paragraph" w:styleId="1">
    <w:name w:val="heading 1"/>
    <w:basedOn w:val="a"/>
    <w:next w:val="a"/>
    <w:link w:val="10"/>
    <w:uiPriority w:val="9"/>
    <w:qFormat/>
    <w:rsid w:val="00141BDA"/>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41BDA"/>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41BD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41BDA"/>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141BDA"/>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141BDA"/>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141BDA"/>
    <w:pPr>
      <w:spacing w:before="240" w:after="60"/>
      <w:outlineLvl w:val="6"/>
    </w:pPr>
    <w:rPr>
      <w:rFonts w:cstheme="majorBidi"/>
    </w:rPr>
  </w:style>
  <w:style w:type="paragraph" w:styleId="8">
    <w:name w:val="heading 8"/>
    <w:basedOn w:val="a"/>
    <w:next w:val="a"/>
    <w:link w:val="80"/>
    <w:uiPriority w:val="9"/>
    <w:semiHidden/>
    <w:unhideWhenUsed/>
    <w:qFormat/>
    <w:rsid w:val="00141BDA"/>
    <w:pPr>
      <w:spacing w:before="240" w:after="60"/>
      <w:outlineLvl w:val="7"/>
    </w:pPr>
    <w:rPr>
      <w:rFonts w:cstheme="majorBidi"/>
      <w:i/>
      <w:iCs/>
    </w:rPr>
  </w:style>
  <w:style w:type="paragraph" w:styleId="9">
    <w:name w:val="heading 9"/>
    <w:basedOn w:val="a"/>
    <w:next w:val="a"/>
    <w:link w:val="90"/>
    <w:uiPriority w:val="9"/>
    <w:semiHidden/>
    <w:unhideWhenUsed/>
    <w:qFormat/>
    <w:rsid w:val="00141BDA"/>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1BDA"/>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41BDA"/>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41BDA"/>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41BDA"/>
    <w:rPr>
      <w:rFonts w:cstheme="majorBidi"/>
      <w:b/>
      <w:bCs/>
      <w:sz w:val="28"/>
      <w:szCs w:val="28"/>
    </w:rPr>
  </w:style>
  <w:style w:type="character" w:customStyle="1" w:styleId="50">
    <w:name w:val="Заголовок 5 Знак"/>
    <w:basedOn w:val="a0"/>
    <w:link w:val="5"/>
    <w:uiPriority w:val="9"/>
    <w:semiHidden/>
    <w:rsid w:val="00141BDA"/>
    <w:rPr>
      <w:rFonts w:cstheme="majorBidi"/>
      <w:b/>
      <w:bCs/>
      <w:i/>
      <w:iCs/>
      <w:sz w:val="26"/>
      <w:szCs w:val="26"/>
    </w:rPr>
  </w:style>
  <w:style w:type="character" w:customStyle="1" w:styleId="60">
    <w:name w:val="Заголовок 6 Знак"/>
    <w:basedOn w:val="a0"/>
    <w:link w:val="6"/>
    <w:uiPriority w:val="9"/>
    <w:semiHidden/>
    <w:rsid w:val="00141BDA"/>
    <w:rPr>
      <w:rFonts w:cstheme="majorBidi"/>
      <w:b/>
      <w:bCs/>
    </w:rPr>
  </w:style>
  <w:style w:type="character" w:customStyle="1" w:styleId="70">
    <w:name w:val="Заголовок 7 Знак"/>
    <w:basedOn w:val="a0"/>
    <w:link w:val="7"/>
    <w:uiPriority w:val="9"/>
    <w:semiHidden/>
    <w:rsid w:val="00141BDA"/>
    <w:rPr>
      <w:rFonts w:cstheme="majorBidi"/>
      <w:sz w:val="24"/>
      <w:szCs w:val="24"/>
    </w:rPr>
  </w:style>
  <w:style w:type="character" w:customStyle="1" w:styleId="80">
    <w:name w:val="Заголовок 8 Знак"/>
    <w:basedOn w:val="a0"/>
    <w:link w:val="8"/>
    <w:uiPriority w:val="9"/>
    <w:semiHidden/>
    <w:rsid w:val="00141BDA"/>
    <w:rPr>
      <w:rFonts w:cstheme="majorBidi"/>
      <w:i/>
      <w:iCs/>
      <w:sz w:val="24"/>
      <w:szCs w:val="24"/>
    </w:rPr>
  </w:style>
  <w:style w:type="character" w:customStyle="1" w:styleId="90">
    <w:name w:val="Заголовок 9 Знак"/>
    <w:basedOn w:val="a0"/>
    <w:link w:val="9"/>
    <w:uiPriority w:val="9"/>
    <w:semiHidden/>
    <w:rsid w:val="00141BDA"/>
    <w:rPr>
      <w:rFonts w:asciiTheme="majorHAnsi" w:eastAsiaTheme="majorEastAsia" w:hAnsiTheme="majorHAnsi" w:cstheme="majorBidi"/>
    </w:rPr>
  </w:style>
  <w:style w:type="paragraph" w:styleId="a3">
    <w:name w:val="Title"/>
    <w:basedOn w:val="a"/>
    <w:next w:val="a"/>
    <w:link w:val="a4"/>
    <w:uiPriority w:val="10"/>
    <w:qFormat/>
    <w:rsid w:val="00141BDA"/>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141BDA"/>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141BDA"/>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141BDA"/>
    <w:rPr>
      <w:rFonts w:asciiTheme="majorHAnsi" w:eastAsiaTheme="majorEastAsia" w:hAnsiTheme="majorHAnsi"/>
      <w:sz w:val="24"/>
      <w:szCs w:val="24"/>
    </w:rPr>
  </w:style>
  <w:style w:type="character" w:styleId="a7">
    <w:name w:val="Strong"/>
    <w:basedOn w:val="a0"/>
    <w:uiPriority w:val="22"/>
    <w:qFormat/>
    <w:rsid w:val="00141BDA"/>
    <w:rPr>
      <w:b/>
      <w:bCs/>
    </w:rPr>
  </w:style>
  <w:style w:type="character" w:styleId="a8">
    <w:name w:val="Emphasis"/>
    <w:basedOn w:val="a0"/>
    <w:uiPriority w:val="20"/>
    <w:qFormat/>
    <w:rsid w:val="00141BDA"/>
    <w:rPr>
      <w:rFonts w:asciiTheme="minorHAnsi" w:hAnsiTheme="minorHAnsi"/>
      <w:b/>
      <w:i/>
      <w:iCs/>
    </w:rPr>
  </w:style>
  <w:style w:type="paragraph" w:styleId="a9">
    <w:name w:val="No Spacing"/>
    <w:basedOn w:val="a"/>
    <w:uiPriority w:val="1"/>
    <w:qFormat/>
    <w:rsid w:val="00141BDA"/>
    <w:rPr>
      <w:szCs w:val="32"/>
    </w:rPr>
  </w:style>
  <w:style w:type="paragraph" w:styleId="aa">
    <w:name w:val="List Paragraph"/>
    <w:basedOn w:val="a"/>
    <w:uiPriority w:val="34"/>
    <w:qFormat/>
    <w:rsid w:val="00141BDA"/>
    <w:pPr>
      <w:ind w:left="720"/>
      <w:contextualSpacing/>
    </w:pPr>
  </w:style>
  <w:style w:type="paragraph" w:styleId="21">
    <w:name w:val="Quote"/>
    <w:basedOn w:val="a"/>
    <w:next w:val="a"/>
    <w:link w:val="22"/>
    <w:uiPriority w:val="29"/>
    <w:qFormat/>
    <w:rsid w:val="00141BDA"/>
    <w:rPr>
      <w:i/>
    </w:rPr>
  </w:style>
  <w:style w:type="character" w:customStyle="1" w:styleId="22">
    <w:name w:val="Цитата 2 Знак"/>
    <w:basedOn w:val="a0"/>
    <w:link w:val="21"/>
    <w:uiPriority w:val="29"/>
    <w:rsid w:val="00141BDA"/>
    <w:rPr>
      <w:i/>
      <w:sz w:val="24"/>
      <w:szCs w:val="24"/>
    </w:rPr>
  </w:style>
  <w:style w:type="paragraph" w:styleId="ab">
    <w:name w:val="Intense Quote"/>
    <w:basedOn w:val="a"/>
    <w:next w:val="a"/>
    <w:link w:val="ac"/>
    <w:uiPriority w:val="30"/>
    <w:qFormat/>
    <w:rsid w:val="00141BDA"/>
    <w:pPr>
      <w:ind w:left="720" w:right="720"/>
    </w:pPr>
    <w:rPr>
      <w:rFonts w:cstheme="majorBidi"/>
      <w:b/>
      <w:i/>
      <w:szCs w:val="22"/>
    </w:rPr>
  </w:style>
  <w:style w:type="character" w:customStyle="1" w:styleId="ac">
    <w:name w:val="Выделенная цитата Знак"/>
    <w:basedOn w:val="a0"/>
    <w:link w:val="ab"/>
    <w:uiPriority w:val="30"/>
    <w:rsid w:val="00141BDA"/>
    <w:rPr>
      <w:rFonts w:cstheme="majorBidi"/>
      <w:b/>
      <w:i/>
      <w:sz w:val="24"/>
    </w:rPr>
  </w:style>
  <w:style w:type="character" w:styleId="ad">
    <w:name w:val="Subtle Emphasis"/>
    <w:uiPriority w:val="19"/>
    <w:qFormat/>
    <w:rsid w:val="00141BDA"/>
    <w:rPr>
      <w:i/>
      <w:color w:val="5A5A5A" w:themeColor="text1" w:themeTint="A5"/>
    </w:rPr>
  </w:style>
  <w:style w:type="character" w:styleId="ae">
    <w:name w:val="Intense Emphasis"/>
    <w:basedOn w:val="a0"/>
    <w:uiPriority w:val="21"/>
    <w:qFormat/>
    <w:rsid w:val="00141BDA"/>
    <w:rPr>
      <w:b/>
      <w:i/>
      <w:sz w:val="24"/>
      <w:szCs w:val="24"/>
      <w:u w:val="single"/>
    </w:rPr>
  </w:style>
  <w:style w:type="character" w:styleId="af">
    <w:name w:val="Subtle Reference"/>
    <w:basedOn w:val="a0"/>
    <w:uiPriority w:val="31"/>
    <w:qFormat/>
    <w:rsid w:val="00141BDA"/>
    <w:rPr>
      <w:sz w:val="24"/>
      <w:szCs w:val="24"/>
      <w:u w:val="single"/>
    </w:rPr>
  </w:style>
  <w:style w:type="character" w:styleId="af0">
    <w:name w:val="Intense Reference"/>
    <w:basedOn w:val="a0"/>
    <w:uiPriority w:val="32"/>
    <w:qFormat/>
    <w:rsid w:val="00141BDA"/>
    <w:rPr>
      <w:b/>
      <w:sz w:val="24"/>
      <w:u w:val="single"/>
    </w:rPr>
  </w:style>
  <w:style w:type="character" w:styleId="af1">
    <w:name w:val="Book Title"/>
    <w:basedOn w:val="a0"/>
    <w:uiPriority w:val="33"/>
    <w:qFormat/>
    <w:rsid w:val="00141BDA"/>
    <w:rPr>
      <w:rFonts w:asciiTheme="majorHAnsi" w:eastAsiaTheme="majorEastAsia" w:hAnsiTheme="majorHAnsi"/>
      <w:b/>
      <w:i/>
      <w:sz w:val="24"/>
      <w:szCs w:val="24"/>
    </w:rPr>
  </w:style>
  <w:style w:type="paragraph" w:styleId="af2">
    <w:name w:val="TOC Heading"/>
    <w:basedOn w:val="1"/>
    <w:next w:val="a"/>
    <w:uiPriority w:val="39"/>
    <w:semiHidden/>
    <w:unhideWhenUsed/>
    <w:qFormat/>
    <w:rsid w:val="00141BDA"/>
    <w:pPr>
      <w:outlineLvl w:val="9"/>
    </w:pPr>
  </w:style>
  <w:style w:type="paragraph" w:customStyle="1" w:styleId="Default">
    <w:name w:val="Default"/>
    <w:rsid w:val="001B6BC2"/>
    <w:pPr>
      <w:autoSpaceDE w:val="0"/>
      <w:autoSpaceDN w:val="0"/>
      <w:adjustRightInd w:val="0"/>
    </w:pPr>
    <w:rPr>
      <w:rFonts w:ascii="Times New Roman" w:hAnsi="Times New Roman"/>
      <w:color w:val="000000"/>
      <w:sz w:val="24"/>
      <w:szCs w:val="24"/>
    </w:rPr>
  </w:style>
  <w:style w:type="paragraph" w:customStyle="1" w:styleId="Body1">
    <w:name w:val="Body 1"/>
    <w:rsid w:val="001B6BC2"/>
    <w:pPr>
      <w:autoSpaceDN w:val="0"/>
    </w:pPr>
    <w:rPr>
      <w:rFonts w:ascii="Helvetica" w:eastAsia="ヒラギノ角ゴ Pro W3" w:hAnsi="Helvetica"/>
      <w:color w:val="000000"/>
      <w:sz w:val="24"/>
      <w:szCs w:val="20"/>
      <w:lang w:val="en-US" w:eastAsia="ru-RU"/>
    </w:rPr>
  </w:style>
  <w:style w:type="paragraph" w:customStyle="1" w:styleId="c0">
    <w:name w:val="c0"/>
    <w:basedOn w:val="a"/>
    <w:rsid w:val="001B6BC2"/>
    <w:pPr>
      <w:widowControl/>
      <w:overflowPunct/>
      <w:autoSpaceDE/>
      <w:spacing w:before="100" w:beforeAutospacing="1" w:after="100" w:afterAutospacing="1"/>
    </w:pPr>
    <w:rPr>
      <w:sz w:val="24"/>
      <w:szCs w:val="24"/>
      <w:lang w:eastAsia="ru-RU"/>
    </w:rPr>
  </w:style>
  <w:style w:type="character" w:customStyle="1" w:styleId="c1">
    <w:name w:val="c1"/>
    <w:rsid w:val="001B6BC2"/>
  </w:style>
  <w:style w:type="paragraph" w:customStyle="1" w:styleId="Standard">
    <w:name w:val="Standard"/>
    <w:rsid w:val="001B6BC2"/>
    <w:pPr>
      <w:suppressAutoHyphens/>
      <w:autoSpaceDN w:val="0"/>
    </w:pPr>
    <w:rPr>
      <w:rFonts w:ascii="Times New Roman" w:eastAsia="Lucida Sans Unicode" w:hAnsi="Times New Roman" w:cs="Tahoma"/>
      <w:kern w:val="3"/>
      <w:sz w:val="28"/>
      <w:szCs w:val="24"/>
      <w:lang w:eastAsia="zh-CN" w:bidi="hi-IN"/>
    </w:rPr>
  </w:style>
  <w:style w:type="paragraph" w:styleId="af3">
    <w:name w:val="Normal (Web)"/>
    <w:aliases w:val="Обычный (Web)"/>
    <w:basedOn w:val="a"/>
    <w:uiPriority w:val="34"/>
    <w:unhideWhenUsed/>
    <w:qFormat/>
    <w:rsid w:val="001B6BC2"/>
    <w:pPr>
      <w:widowControl/>
      <w:overflowPunct/>
      <w:autoSpaceDE/>
      <w:autoSpaceDN w:val="0"/>
      <w:spacing w:after="200" w:line="240" w:lineRule="atLeast"/>
      <w:ind w:left="720"/>
      <w:contextualSpacing/>
    </w:pPr>
    <w:rPr>
      <w:rFonts w:ascii="Calibri" w:eastAsia="Calibri" w:hAnsi="Calibri"/>
      <w:sz w:val="22"/>
      <w:szCs w:val="22"/>
      <w:lang w:eastAsia="en-US"/>
    </w:rPr>
  </w:style>
  <w:style w:type="character" w:styleId="af4">
    <w:name w:val="Hyperlink"/>
    <w:uiPriority w:val="99"/>
    <w:semiHidden/>
    <w:unhideWhenUsed/>
    <w:rsid w:val="001B6BC2"/>
    <w:rPr>
      <w:color w:val="0000FF"/>
      <w:u w:val="single"/>
    </w:rPr>
  </w:style>
  <w:style w:type="character" w:customStyle="1" w:styleId="c5">
    <w:name w:val="c5"/>
    <w:rsid w:val="001B6BC2"/>
  </w:style>
  <w:style w:type="paragraph" w:customStyle="1" w:styleId="c0c23c4c36">
    <w:name w:val="c0 c23 c4 c36"/>
    <w:basedOn w:val="a"/>
    <w:uiPriority w:val="99"/>
    <w:rsid w:val="001B6BC2"/>
    <w:pPr>
      <w:widowControl/>
      <w:suppressAutoHyphens/>
      <w:overflowPunct/>
      <w:autoSpaceDE/>
      <w:autoSpaceDN w:val="0"/>
      <w:spacing w:before="90" w:after="90"/>
    </w:pPr>
    <w:rPr>
      <w:sz w:val="24"/>
      <w:szCs w:val="24"/>
    </w:rPr>
  </w:style>
  <w:style w:type="character" w:customStyle="1" w:styleId="c5c1c19">
    <w:name w:val="c5 c1 c19"/>
    <w:rsid w:val="001B6BC2"/>
  </w:style>
  <w:style w:type="paragraph" w:customStyle="1" w:styleId="c0c4c50">
    <w:name w:val="c0 c4 c50"/>
    <w:basedOn w:val="a"/>
    <w:rsid w:val="005C06D2"/>
    <w:pPr>
      <w:widowControl/>
      <w:suppressAutoHyphens/>
      <w:overflowPunct/>
      <w:autoSpaceDE/>
      <w:spacing w:before="90" w:after="90"/>
    </w:pPr>
    <w:rPr>
      <w:sz w:val="24"/>
      <w:szCs w:val="24"/>
    </w:rPr>
  </w:style>
  <w:style w:type="character" w:customStyle="1" w:styleId="c5c1">
    <w:name w:val="c5 c1"/>
    <w:basedOn w:val="a0"/>
    <w:rsid w:val="005C06D2"/>
  </w:style>
  <w:style w:type="paragraph" w:styleId="af5">
    <w:name w:val="Body Text Indent"/>
    <w:basedOn w:val="a"/>
    <w:link w:val="af6"/>
    <w:semiHidden/>
    <w:unhideWhenUsed/>
    <w:rsid w:val="00504E8C"/>
    <w:pPr>
      <w:widowControl/>
      <w:suppressAutoHyphens/>
      <w:overflowPunct/>
      <w:autoSpaceDE/>
      <w:ind w:firstLine="360"/>
    </w:pPr>
    <w:rPr>
      <w:sz w:val="28"/>
      <w:szCs w:val="24"/>
    </w:rPr>
  </w:style>
  <w:style w:type="character" w:customStyle="1" w:styleId="af6">
    <w:name w:val="Основной текст с отступом Знак"/>
    <w:basedOn w:val="a0"/>
    <w:link w:val="af5"/>
    <w:semiHidden/>
    <w:rsid w:val="00504E8C"/>
    <w:rPr>
      <w:rFonts w:ascii="Times New Roman" w:eastAsia="Times New Roman" w:hAnsi="Times New Roman"/>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birint.ru/pubhouse/378/" TargetMode="External"/><Relationship Id="rId13" Type="http://schemas.openxmlformats.org/officeDocument/2006/relationships/hyperlink" Target="http://www.labirint.ru/pubhouse/378/" TargetMode="External"/><Relationship Id="rId3" Type="http://schemas.microsoft.com/office/2007/relationships/stylesWithEffects" Target="stylesWithEffects.xml"/><Relationship Id="rId7" Type="http://schemas.openxmlformats.org/officeDocument/2006/relationships/hyperlink" Target="http://www.labirint.ru/pubhouse/378/" TargetMode="External"/><Relationship Id="rId12" Type="http://schemas.openxmlformats.org/officeDocument/2006/relationships/hyperlink" Target="http://www.labirint.ru/pubhouse/37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labirint.ru/pubhouse/378/" TargetMode="External"/><Relationship Id="rId11" Type="http://schemas.openxmlformats.org/officeDocument/2006/relationships/hyperlink" Target="http://www.labirint.ru/pubhouse/378/" TargetMode="External"/><Relationship Id="rId5" Type="http://schemas.openxmlformats.org/officeDocument/2006/relationships/webSettings" Target="webSettings.xml"/><Relationship Id="rId15" Type="http://schemas.openxmlformats.org/officeDocument/2006/relationships/hyperlink" Target="http://www.labirint.ru/pubhouse/378/" TargetMode="External"/><Relationship Id="rId10" Type="http://schemas.openxmlformats.org/officeDocument/2006/relationships/hyperlink" Target="http://www.labirint.ru/pubhouse/378/" TargetMode="External"/><Relationship Id="rId4" Type="http://schemas.openxmlformats.org/officeDocument/2006/relationships/settings" Target="settings.xml"/><Relationship Id="rId9" Type="http://schemas.openxmlformats.org/officeDocument/2006/relationships/hyperlink" Target="http://www.labirint.ru/pubhouse/378/" TargetMode="External"/><Relationship Id="rId14" Type="http://schemas.openxmlformats.org/officeDocument/2006/relationships/hyperlink" Target="http://www.labirint.ru/pubhouse/3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none" rtlCol="0"/>
      <a:lstStyle/>
      <a:style>
        <a:lnRef idx="0">
          <a:schemeClr val="accent1"/>
        </a:lnRef>
        <a:fillRef idx="0">
          <a:schemeClr val="accent1"/>
        </a:fillRef>
        <a:effectRef idx="0">
          <a:schemeClr val="accent1"/>
        </a:effectRef>
        <a:fontRef idx="minor">
          <a:schemeClr val="dk1"/>
        </a:fontRef>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61</Pages>
  <Words>15883</Words>
  <Characters>90537</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ВизДШИ</cp:lastModifiedBy>
  <cp:revision>4</cp:revision>
  <dcterms:created xsi:type="dcterms:W3CDTF">2022-11-20T17:47:00Z</dcterms:created>
  <dcterms:modified xsi:type="dcterms:W3CDTF">2024-12-01T08:14:00Z</dcterms:modified>
</cp:coreProperties>
</file>